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528C4" w14:textId="77777777" w:rsidR="00FB1ECC" w:rsidRPr="00424AEE" w:rsidRDefault="00FB1ECC" w:rsidP="00754943">
      <w:pPr>
        <w:pStyle w:val="Heading1"/>
      </w:pPr>
      <w:r w:rsidRPr="00424AEE">
        <w:t>State of Delaware DC Plan Recordkeeper RFP</w:t>
      </w:r>
    </w:p>
    <w:p w14:paraId="5A7C298C" w14:textId="783C7BC0" w:rsidR="00245470" w:rsidRPr="00424AEE" w:rsidRDefault="00795C43" w:rsidP="00245470">
      <w:pPr>
        <w:spacing w:after="0"/>
        <w:jc w:val="center"/>
        <w:rPr>
          <w:rFonts w:ascii="Times New Roman" w:hAnsi="Times New Roman" w:cs="Times New Roman"/>
          <w:b/>
          <w:sz w:val="24"/>
          <w:szCs w:val="24"/>
        </w:rPr>
      </w:pPr>
      <w:r w:rsidRPr="00424AEE">
        <w:rPr>
          <w:rFonts w:ascii="Times New Roman" w:hAnsi="Times New Roman" w:cs="Times New Roman"/>
          <w:b/>
          <w:sz w:val="24"/>
          <w:szCs w:val="24"/>
        </w:rPr>
        <w:t>Questionnaire</w:t>
      </w:r>
    </w:p>
    <w:p w14:paraId="436471A8" w14:textId="7F690C13" w:rsidR="005B67AC" w:rsidRPr="00424AEE" w:rsidRDefault="005B67AC" w:rsidP="00245470">
      <w:pPr>
        <w:spacing w:after="0"/>
        <w:jc w:val="cente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1525"/>
        <w:gridCol w:w="5940"/>
        <w:gridCol w:w="1726"/>
      </w:tblGrid>
      <w:tr w:rsidR="005B67AC" w:rsidRPr="00424AEE" w14:paraId="67885F81" w14:textId="77777777" w:rsidTr="006A3546">
        <w:tc>
          <w:tcPr>
            <w:tcW w:w="1525" w:type="dxa"/>
          </w:tcPr>
          <w:p w14:paraId="572CB760" w14:textId="170FD81F" w:rsidR="005B67AC" w:rsidRPr="00424AEE" w:rsidRDefault="005B67AC" w:rsidP="00245470">
            <w:pPr>
              <w:jc w:val="center"/>
              <w:rPr>
                <w:rFonts w:ascii="Times New Roman" w:hAnsi="Times New Roman" w:cs="Times New Roman"/>
                <w:sz w:val="24"/>
                <w:szCs w:val="24"/>
              </w:rPr>
            </w:pPr>
            <w:r w:rsidRPr="00424AEE">
              <w:rPr>
                <w:rFonts w:ascii="Times New Roman" w:eastAsia="Calibri" w:hAnsi="Times New Roman" w:cs="Times New Roman"/>
                <w:b/>
                <w:bCs/>
                <w:color w:val="000000" w:themeColor="text1"/>
                <w:sz w:val="24"/>
                <w:szCs w:val="24"/>
              </w:rPr>
              <w:t>Section</w:t>
            </w:r>
          </w:p>
        </w:tc>
        <w:tc>
          <w:tcPr>
            <w:tcW w:w="5940" w:type="dxa"/>
          </w:tcPr>
          <w:p w14:paraId="6983CCFE" w14:textId="5DDE6672" w:rsidR="005B67AC" w:rsidRPr="00424AEE" w:rsidRDefault="005B67AC" w:rsidP="00245470">
            <w:pPr>
              <w:jc w:val="center"/>
              <w:rPr>
                <w:rFonts w:ascii="Times New Roman" w:hAnsi="Times New Roman" w:cs="Times New Roman"/>
                <w:sz w:val="24"/>
                <w:szCs w:val="24"/>
              </w:rPr>
            </w:pPr>
            <w:r w:rsidRPr="00424AEE">
              <w:rPr>
                <w:rFonts w:ascii="Times New Roman" w:eastAsia="Calibri" w:hAnsi="Times New Roman" w:cs="Times New Roman"/>
                <w:b/>
                <w:bCs/>
                <w:color w:val="000000" w:themeColor="text1"/>
                <w:sz w:val="24"/>
                <w:szCs w:val="24"/>
              </w:rPr>
              <w:t>Evaluation Criteria</w:t>
            </w:r>
          </w:p>
        </w:tc>
        <w:tc>
          <w:tcPr>
            <w:tcW w:w="1726" w:type="dxa"/>
          </w:tcPr>
          <w:p w14:paraId="005C146E" w14:textId="683499BA" w:rsidR="005B67AC" w:rsidRPr="00424AEE" w:rsidRDefault="005B67AC" w:rsidP="00245470">
            <w:pPr>
              <w:jc w:val="center"/>
              <w:rPr>
                <w:rFonts w:ascii="Times New Roman" w:hAnsi="Times New Roman" w:cs="Times New Roman"/>
                <w:sz w:val="24"/>
                <w:szCs w:val="24"/>
              </w:rPr>
            </w:pPr>
            <w:r w:rsidRPr="00424AEE">
              <w:rPr>
                <w:rFonts w:ascii="Times New Roman" w:eastAsia="Calibri" w:hAnsi="Times New Roman" w:cs="Times New Roman"/>
                <w:b/>
                <w:bCs/>
                <w:color w:val="000000" w:themeColor="text1"/>
                <w:sz w:val="24"/>
                <w:szCs w:val="24"/>
              </w:rPr>
              <w:t>Point Value</w:t>
            </w:r>
          </w:p>
        </w:tc>
      </w:tr>
      <w:tr w:rsidR="005B67AC" w:rsidRPr="00424AEE" w14:paraId="04DF1FDD" w14:textId="77777777" w:rsidTr="006A3546">
        <w:tc>
          <w:tcPr>
            <w:tcW w:w="1525" w:type="dxa"/>
          </w:tcPr>
          <w:p w14:paraId="75C4C3C2" w14:textId="63B7FB5B" w:rsidR="005B67AC" w:rsidRPr="00424AEE" w:rsidRDefault="005B67AC" w:rsidP="00245470">
            <w:pPr>
              <w:jc w:val="center"/>
              <w:rPr>
                <w:rFonts w:ascii="Times New Roman" w:hAnsi="Times New Roman" w:cs="Times New Roman"/>
                <w:sz w:val="24"/>
                <w:szCs w:val="24"/>
              </w:rPr>
            </w:pPr>
            <w:r w:rsidRPr="00424AEE">
              <w:rPr>
                <w:rFonts w:ascii="Times New Roman" w:eastAsia="Calibri" w:hAnsi="Times New Roman" w:cs="Times New Roman"/>
                <w:color w:val="000000" w:themeColor="text1"/>
                <w:sz w:val="24"/>
                <w:szCs w:val="24"/>
              </w:rPr>
              <w:t>I</w:t>
            </w:r>
          </w:p>
        </w:tc>
        <w:tc>
          <w:tcPr>
            <w:tcW w:w="5940" w:type="dxa"/>
          </w:tcPr>
          <w:p w14:paraId="1896E749" w14:textId="5FBF4B04" w:rsidR="005B67AC" w:rsidRPr="00424AEE" w:rsidRDefault="009C38D6" w:rsidP="006A3546">
            <w:pPr>
              <w:rPr>
                <w:rFonts w:ascii="Times New Roman" w:hAnsi="Times New Roman" w:cs="Times New Roman"/>
                <w:sz w:val="24"/>
                <w:szCs w:val="24"/>
              </w:rPr>
            </w:pPr>
            <w:r w:rsidRPr="00424AEE">
              <w:rPr>
                <w:rFonts w:ascii="Times New Roman" w:eastAsia="Calibri" w:hAnsi="Times New Roman" w:cs="Times New Roman"/>
                <w:color w:val="000000" w:themeColor="text1"/>
                <w:sz w:val="24"/>
                <w:szCs w:val="24"/>
              </w:rPr>
              <w:t>Vendor History and Depth of Public Defined Contribution Plan Experience</w:t>
            </w:r>
          </w:p>
        </w:tc>
        <w:tc>
          <w:tcPr>
            <w:tcW w:w="1726" w:type="dxa"/>
          </w:tcPr>
          <w:p w14:paraId="70338E18" w14:textId="6099C6D0" w:rsidR="005B67AC" w:rsidRPr="00424AEE" w:rsidRDefault="006A3546" w:rsidP="00245470">
            <w:pPr>
              <w:jc w:val="center"/>
              <w:rPr>
                <w:rFonts w:ascii="Times New Roman" w:hAnsi="Times New Roman" w:cs="Times New Roman"/>
                <w:sz w:val="24"/>
                <w:szCs w:val="24"/>
              </w:rPr>
            </w:pPr>
            <w:r w:rsidRPr="00424AEE">
              <w:rPr>
                <w:rFonts w:ascii="Times New Roman" w:hAnsi="Times New Roman" w:cs="Times New Roman"/>
                <w:sz w:val="24"/>
                <w:szCs w:val="24"/>
              </w:rPr>
              <w:t>20</w:t>
            </w:r>
          </w:p>
        </w:tc>
      </w:tr>
      <w:tr w:rsidR="005B67AC" w:rsidRPr="00424AEE" w14:paraId="2C3FD86D" w14:textId="77777777" w:rsidTr="006A3546">
        <w:tc>
          <w:tcPr>
            <w:tcW w:w="1525" w:type="dxa"/>
          </w:tcPr>
          <w:p w14:paraId="7ED61F8C" w14:textId="2DE3463F" w:rsidR="005B67AC" w:rsidRPr="00424AEE" w:rsidRDefault="005B67AC" w:rsidP="00245470">
            <w:pPr>
              <w:jc w:val="center"/>
              <w:rPr>
                <w:rFonts w:ascii="Times New Roman" w:hAnsi="Times New Roman" w:cs="Times New Roman"/>
                <w:sz w:val="24"/>
                <w:szCs w:val="24"/>
              </w:rPr>
            </w:pPr>
            <w:r w:rsidRPr="00424AEE">
              <w:rPr>
                <w:rFonts w:ascii="Times New Roman" w:eastAsia="Calibri" w:hAnsi="Times New Roman" w:cs="Times New Roman"/>
                <w:color w:val="000000" w:themeColor="text1"/>
                <w:sz w:val="24"/>
                <w:szCs w:val="24"/>
              </w:rPr>
              <w:t>II</w:t>
            </w:r>
          </w:p>
        </w:tc>
        <w:tc>
          <w:tcPr>
            <w:tcW w:w="5940" w:type="dxa"/>
          </w:tcPr>
          <w:p w14:paraId="77853BE3" w14:textId="1288ADA3" w:rsidR="005B67AC" w:rsidRPr="00424AEE" w:rsidRDefault="009C38D6" w:rsidP="006A3546">
            <w:pPr>
              <w:rPr>
                <w:rFonts w:ascii="Times New Roman" w:hAnsi="Times New Roman" w:cs="Times New Roman"/>
                <w:sz w:val="24"/>
                <w:szCs w:val="24"/>
              </w:rPr>
            </w:pPr>
            <w:r w:rsidRPr="00424AEE">
              <w:rPr>
                <w:rFonts w:ascii="Times New Roman" w:eastAsia="Calibri" w:hAnsi="Times New Roman" w:cs="Times New Roman"/>
                <w:color w:val="000000" w:themeColor="text1"/>
                <w:sz w:val="24"/>
                <w:szCs w:val="24"/>
              </w:rPr>
              <w:t>Scope of Vendor Operations and Ability to Meet Full Range of Requested Services</w:t>
            </w:r>
          </w:p>
        </w:tc>
        <w:tc>
          <w:tcPr>
            <w:tcW w:w="1726" w:type="dxa"/>
          </w:tcPr>
          <w:p w14:paraId="4D576162" w14:textId="2203CB91" w:rsidR="005B67AC" w:rsidRPr="00424AEE" w:rsidRDefault="006A3546" w:rsidP="00245470">
            <w:pPr>
              <w:jc w:val="center"/>
              <w:rPr>
                <w:rFonts w:ascii="Times New Roman" w:hAnsi="Times New Roman" w:cs="Times New Roman"/>
                <w:sz w:val="24"/>
                <w:szCs w:val="24"/>
              </w:rPr>
            </w:pPr>
            <w:r w:rsidRPr="00424AEE">
              <w:rPr>
                <w:rFonts w:ascii="Times New Roman" w:hAnsi="Times New Roman" w:cs="Times New Roman"/>
                <w:sz w:val="24"/>
                <w:szCs w:val="24"/>
              </w:rPr>
              <w:t>20</w:t>
            </w:r>
          </w:p>
        </w:tc>
      </w:tr>
      <w:tr w:rsidR="005B67AC" w:rsidRPr="00424AEE" w14:paraId="3EA6B083" w14:textId="77777777" w:rsidTr="006A3546">
        <w:tc>
          <w:tcPr>
            <w:tcW w:w="1525" w:type="dxa"/>
          </w:tcPr>
          <w:p w14:paraId="285E8FB0" w14:textId="42D544A7" w:rsidR="005B67AC" w:rsidRPr="00424AEE" w:rsidRDefault="005B67AC" w:rsidP="00245470">
            <w:pPr>
              <w:jc w:val="center"/>
              <w:rPr>
                <w:rFonts w:ascii="Times New Roman" w:hAnsi="Times New Roman" w:cs="Times New Roman"/>
                <w:sz w:val="24"/>
                <w:szCs w:val="24"/>
              </w:rPr>
            </w:pPr>
            <w:r w:rsidRPr="00424AEE">
              <w:rPr>
                <w:rFonts w:ascii="Times New Roman" w:eastAsia="Calibri" w:hAnsi="Times New Roman" w:cs="Times New Roman"/>
                <w:color w:val="000000" w:themeColor="text1"/>
                <w:sz w:val="24"/>
                <w:szCs w:val="24"/>
              </w:rPr>
              <w:t>III</w:t>
            </w:r>
          </w:p>
        </w:tc>
        <w:tc>
          <w:tcPr>
            <w:tcW w:w="5940" w:type="dxa"/>
          </w:tcPr>
          <w:p w14:paraId="4EBB0E5B" w14:textId="79B95053" w:rsidR="005B67AC" w:rsidRPr="00424AEE" w:rsidRDefault="009C38D6" w:rsidP="006A3546">
            <w:pPr>
              <w:rPr>
                <w:rFonts w:ascii="Times New Roman" w:hAnsi="Times New Roman" w:cs="Times New Roman"/>
                <w:sz w:val="24"/>
                <w:szCs w:val="24"/>
              </w:rPr>
            </w:pPr>
            <w:r w:rsidRPr="00424AEE">
              <w:rPr>
                <w:rFonts w:ascii="Times New Roman" w:eastAsia="Calibri" w:hAnsi="Times New Roman" w:cs="Times New Roman"/>
                <w:color w:val="000000" w:themeColor="text1"/>
                <w:sz w:val="24"/>
                <w:szCs w:val="24"/>
              </w:rPr>
              <w:t>Plan Sponsor Experience: Website Access &amp; Quality, Administrative and Compliance Support, Relationship Management, Performance Reporting and Industry/Trend Evaluation and Communication</w:t>
            </w:r>
          </w:p>
        </w:tc>
        <w:tc>
          <w:tcPr>
            <w:tcW w:w="1726" w:type="dxa"/>
          </w:tcPr>
          <w:p w14:paraId="79229478" w14:textId="0DDE1383" w:rsidR="005B67AC" w:rsidRPr="00424AEE" w:rsidRDefault="006A3546" w:rsidP="00245470">
            <w:pPr>
              <w:jc w:val="center"/>
              <w:rPr>
                <w:rFonts w:ascii="Times New Roman" w:hAnsi="Times New Roman" w:cs="Times New Roman"/>
                <w:sz w:val="24"/>
                <w:szCs w:val="24"/>
              </w:rPr>
            </w:pPr>
            <w:r w:rsidRPr="00424AEE">
              <w:rPr>
                <w:rFonts w:ascii="Times New Roman" w:hAnsi="Times New Roman" w:cs="Times New Roman"/>
                <w:sz w:val="24"/>
                <w:szCs w:val="24"/>
              </w:rPr>
              <w:t>20</w:t>
            </w:r>
          </w:p>
        </w:tc>
      </w:tr>
      <w:tr w:rsidR="005B67AC" w:rsidRPr="00424AEE" w14:paraId="1842A92D" w14:textId="77777777" w:rsidTr="006A3546">
        <w:tc>
          <w:tcPr>
            <w:tcW w:w="1525" w:type="dxa"/>
          </w:tcPr>
          <w:p w14:paraId="1BCE613E" w14:textId="41ADDE6F" w:rsidR="005B67AC" w:rsidRPr="00424AEE" w:rsidRDefault="005B67AC" w:rsidP="00245470">
            <w:pPr>
              <w:jc w:val="center"/>
              <w:rPr>
                <w:rFonts w:ascii="Times New Roman" w:hAnsi="Times New Roman" w:cs="Times New Roman"/>
                <w:sz w:val="24"/>
                <w:szCs w:val="24"/>
              </w:rPr>
            </w:pPr>
            <w:r w:rsidRPr="00424AEE">
              <w:rPr>
                <w:rFonts w:ascii="Times New Roman" w:eastAsia="Calibri" w:hAnsi="Times New Roman" w:cs="Times New Roman"/>
                <w:color w:val="000000" w:themeColor="text1"/>
                <w:sz w:val="24"/>
                <w:szCs w:val="24"/>
              </w:rPr>
              <w:t>IV</w:t>
            </w:r>
          </w:p>
        </w:tc>
        <w:tc>
          <w:tcPr>
            <w:tcW w:w="5940" w:type="dxa"/>
          </w:tcPr>
          <w:p w14:paraId="57753E38" w14:textId="4880C454" w:rsidR="005B67AC" w:rsidRPr="00424AEE" w:rsidRDefault="009C38D6" w:rsidP="006A3546">
            <w:pPr>
              <w:rPr>
                <w:rFonts w:ascii="Times New Roman" w:hAnsi="Times New Roman" w:cs="Times New Roman"/>
                <w:sz w:val="24"/>
                <w:szCs w:val="24"/>
              </w:rPr>
            </w:pPr>
            <w:r w:rsidRPr="00424AEE">
              <w:rPr>
                <w:rFonts w:ascii="Times New Roman" w:eastAsia="Calibri" w:hAnsi="Times New Roman" w:cs="Times New Roman"/>
                <w:color w:val="000000" w:themeColor="text1"/>
                <w:sz w:val="24"/>
                <w:szCs w:val="24"/>
              </w:rPr>
              <w:t>Participant Communication &amp; Education: Custom Website, Voice Response System and Participant Call Center; Commitment to Customer Service/Issue Resolution; Custom Communication and Education Capabilities, Branding, Onsite</w:t>
            </w:r>
          </w:p>
        </w:tc>
        <w:tc>
          <w:tcPr>
            <w:tcW w:w="1726" w:type="dxa"/>
          </w:tcPr>
          <w:p w14:paraId="47E0DB1C" w14:textId="44ED3F93" w:rsidR="005B67AC" w:rsidRPr="00424AEE" w:rsidRDefault="006A3546" w:rsidP="00245470">
            <w:pPr>
              <w:jc w:val="center"/>
              <w:rPr>
                <w:rFonts w:ascii="Times New Roman" w:hAnsi="Times New Roman" w:cs="Times New Roman"/>
                <w:sz w:val="24"/>
                <w:szCs w:val="24"/>
              </w:rPr>
            </w:pPr>
            <w:r w:rsidRPr="00424AEE">
              <w:rPr>
                <w:rFonts w:ascii="Times New Roman" w:hAnsi="Times New Roman" w:cs="Times New Roman"/>
                <w:sz w:val="24"/>
                <w:szCs w:val="24"/>
              </w:rPr>
              <w:t>20</w:t>
            </w:r>
          </w:p>
        </w:tc>
      </w:tr>
      <w:tr w:rsidR="005B67AC" w:rsidRPr="00424AEE" w14:paraId="49B211E3" w14:textId="77777777" w:rsidTr="006A3546">
        <w:tc>
          <w:tcPr>
            <w:tcW w:w="1525" w:type="dxa"/>
          </w:tcPr>
          <w:p w14:paraId="5060DB52" w14:textId="2D2F44CD" w:rsidR="005B67AC" w:rsidRPr="00424AEE" w:rsidRDefault="005B67AC" w:rsidP="00245470">
            <w:pPr>
              <w:jc w:val="center"/>
              <w:rPr>
                <w:rFonts w:ascii="Times New Roman" w:hAnsi="Times New Roman" w:cs="Times New Roman"/>
                <w:sz w:val="24"/>
                <w:szCs w:val="24"/>
              </w:rPr>
            </w:pPr>
            <w:r w:rsidRPr="00424AEE">
              <w:rPr>
                <w:rFonts w:ascii="Times New Roman" w:eastAsia="Calibri" w:hAnsi="Times New Roman" w:cs="Times New Roman"/>
                <w:color w:val="000000" w:themeColor="text1"/>
                <w:sz w:val="24"/>
                <w:szCs w:val="24"/>
              </w:rPr>
              <w:t>V</w:t>
            </w:r>
          </w:p>
        </w:tc>
        <w:tc>
          <w:tcPr>
            <w:tcW w:w="5940" w:type="dxa"/>
          </w:tcPr>
          <w:p w14:paraId="2ECAA691" w14:textId="3A677BD4" w:rsidR="005B67AC" w:rsidRPr="00424AEE" w:rsidRDefault="006A3546" w:rsidP="006A3546">
            <w:pPr>
              <w:rPr>
                <w:rFonts w:ascii="Times New Roman" w:hAnsi="Times New Roman" w:cs="Times New Roman"/>
                <w:sz w:val="24"/>
                <w:szCs w:val="24"/>
              </w:rPr>
            </w:pPr>
            <w:r w:rsidRPr="00424AEE">
              <w:rPr>
                <w:rFonts w:ascii="Times New Roman" w:eastAsia="Calibri" w:hAnsi="Times New Roman" w:cs="Times New Roman"/>
                <w:color w:val="000000" w:themeColor="text1"/>
                <w:sz w:val="24"/>
                <w:szCs w:val="24"/>
              </w:rPr>
              <w:t>Investments and Overall Cost to Plan and Plan Participants</w:t>
            </w:r>
          </w:p>
        </w:tc>
        <w:tc>
          <w:tcPr>
            <w:tcW w:w="1726" w:type="dxa"/>
          </w:tcPr>
          <w:p w14:paraId="2F64D0FC" w14:textId="0BD171FD" w:rsidR="005B67AC" w:rsidRPr="00424AEE" w:rsidRDefault="006A3546" w:rsidP="00245470">
            <w:pPr>
              <w:jc w:val="center"/>
              <w:rPr>
                <w:rFonts w:ascii="Times New Roman" w:hAnsi="Times New Roman" w:cs="Times New Roman"/>
                <w:sz w:val="24"/>
                <w:szCs w:val="24"/>
              </w:rPr>
            </w:pPr>
            <w:r w:rsidRPr="00424AEE">
              <w:rPr>
                <w:rFonts w:ascii="Times New Roman" w:hAnsi="Times New Roman" w:cs="Times New Roman"/>
                <w:sz w:val="24"/>
                <w:szCs w:val="24"/>
              </w:rPr>
              <w:t>20</w:t>
            </w:r>
          </w:p>
        </w:tc>
      </w:tr>
      <w:tr w:rsidR="005B67AC" w:rsidRPr="00424AEE" w14:paraId="2059712E" w14:textId="77777777" w:rsidTr="006A3546">
        <w:tc>
          <w:tcPr>
            <w:tcW w:w="1525" w:type="dxa"/>
          </w:tcPr>
          <w:p w14:paraId="4F651019" w14:textId="77777777" w:rsidR="005B67AC" w:rsidRPr="00424AEE" w:rsidRDefault="005B67AC" w:rsidP="00245470">
            <w:pPr>
              <w:jc w:val="center"/>
              <w:rPr>
                <w:rFonts w:ascii="Times New Roman" w:hAnsi="Times New Roman" w:cs="Times New Roman"/>
                <w:sz w:val="24"/>
                <w:szCs w:val="24"/>
              </w:rPr>
            </w:pPr>
          </w:p>
        </w:tc>
        <w:tc>
          <w:tcPr>
            <w:tcW w:w="5940" w:type="dxa"/>
          </w:tcPr>
          <w:p w14:paraId="732778BA" w14:textId="77777777" w:rsidR="005B67AC" w:rsidRPr="00424AEE" w:rsidRDefault="005B67AC" w:rsidP="00245470">
            <w:pPr>
              <w:jc w:val="center"/>
              <w:rPr>
                <w:rFonts w:ascii="Times New Roman" w:hAnsi="Times New Roman" w:cs="Times New Roman"/>
                <w:sz w:val="24"/>
                <w:szCs w:val="24"/>
              </w:rPr>
            </w:pPr>
          </w:p>
        </w:tc>
        <w:tc>
          <w:tcPr>
            <w:tcW w:w="1726" w:type="dxa"/>
          </w:tcPr>
          <w:p w14:paraId="4C4F7C1E" w14:textId="6406E057" w:rsidR="005B67AC" w:rsidRPr="00424AEE" w:rsidRDefault="006A3546" w:rsidP="00245470">
            <w:pPr>
              <w:jc w:val="center"/>
              <w:rPr>
                <w:rFonts w:ascii="Times New Roman" w:hAnsi="Times New Roman" w:cs="Times New Roman"/>
                <w:sz w:val="24"/>
                <w:szCs w:val="24"/>
              </w:rPr>
            </w:pPr>
            <w:r w:rsidRPr="00424AEE">
              <w:rPr>
                <w:rFonts w:ascii="Times New Roman" w:hAnsi="Times New Roman" w:cs="Times New Roman"/>
                <w:sz w:val="24"/>
                <w:szCs w:val="24"/>
              </w:rPr>
              <w:t>Total Points: 100</w:t>
            </w:r>
          </w:p>
        </w:tc>
      </w:tr>
    </w:tbl>
    <w:p w14:paraId="35E52E81" w14:textId="2E2AD989" w:rsidR="4F7E3FB5" w:rsidRPr="00424AEE" w:rsidRDefault="4F7E3FB5">
      <w:pPr>
        <w:rPr>
          <w:rFonts w:ascii="Times New Roman" w:hAnsi="Times New Roman" w:cs="Times New Roman"/>
          <w:sz w:val="24"/>
          <w:szCs w:val="24"/>
        </w:rPr>
      </w:pPr>
    </w:p>
    <w:p w14:paraId="728C6B0B" w14:textId="5202EFE9" w:rsidR="00795C43" w:rsidRPr="00424AEE" w:rsidRDefault="00795C43" w:rsidP="0001295E">
      <w:pPr>
        <w:spacing w:after="0" w:line="240" w:lineRule="auto"/>
        <w:rPr>
          <w:rFonts w:ascii="Times New Roman" w:hAnsi="Times New Roman" w:cs="Times New Roman"/>
          <w:sz w:val="24"/>
          <w:szCs w:val="24"/>
        </w:rPr>
      </w:pPr>
      <w:r w:rsidRPr="00424AEE">
        <w:rPr>
          <w:rFonts w:ascii="Times New Roman" w:hAnsi="Times New Roman" w:cs="Times New Roman"/>
          <w:sz w:val="24"/>
          <w:szCs w:val="24"/>
        </w:rPr>
        <w:t>The following questionnaire must be completed and included with your response to this RFP.  Type your responses in the same order as the questionnaire, listing the question first followed by your answer.  The response should reflect the bidder’s understanding of the stated requirements and the bidder’s qualifications and experience in providing the required services.  Please provide succinct answers.</w:t>
      </w:r>
    </w:p>
    <w:p w14:paraId="09F6C1F9" w14:textId="586319DE" w:rsidR="00795C43" w:rsidRDefault="00795C43" w:rsidP="009B414A">
      <w:pPr>
        <w:kinsoku w:val="0"/>
        <w:overflowPunct w:val="0"/>
        <w:autoSpaceDE w:val="0"/>
        <w:autoSpaceDN w:val="0"/>
        <w:adjustRightInd w:val="0"/>
        <w:spacing w:after="0" w:line="247" w:lineRule="exact"/>
        <w:ind w:left="39"/>
        <w:outlineLvl w:val="1"/>
        <w:rPr>
          <w:rFonts w:ascii="Times New Roman" w:hAnsi="Times New Roman" w:cs="Times New Roman"/>
          <w:b/>
          <w:bCs/>
          <w:sz w:val="24"/>
          <w:szCs w:val="24"/>
        </w:rPr>
      </w:pPr>
    </w:p>
    <w:p w14:paraId="6CE443F8" w14:textId="77777777" w:rsidR="00476D7C" w:rsidRPr="00424AEE" w:rsidRDefault="00476D7C" w:rsidP="009B414A">
      <w:pPr>
        <w:kinsoku w:val="0"/>
        <w:overflowPunct w:val="0"/>
        <w:autoSpaceDE w:val="0"/>
        <w:autoSpaceDN w:val="0"/>
        <w:adjustRightInd w:val="0"/>
        <w:spacing w:after="0" w:line="247" w:lineRule="exact"/>
        <w:ind w:left="39"/>
        <w:outlineLvl w:val="1"/>
        <w:rPr>
          <w:rFonts w:ascii="Times New Roman" w:hAnsi="Times New Roman" w:cs="Times New Roman"/>
          <w:b/>
          <w:bCs/>
          <w:sz w:val="24"/>
          <w:szCs w:val="24"/>
        </w:rPr>
      </w:pPr>
    </w:p>
    <w:p w14:paraId="368BAFFE" w14:textId="109FC3F9" w:rsidR="00E919E9" w:rsidRPr="00754943" w:rsidRDefault="00B96E06" w:rsidP="00754943">
      <w:pPr>
        <w:pStyle w:val="ListParagraph"/>
        <w:numPr>
          <w:ilvl w:val="0"/>
          <w:numId w:val="150"/>
        </w:numPr>
        <w:kinsoku w:val="0"/>
        <w:overflowPunct w:val="0"/>
        <w:spacing w:line="247" w:lineRule="exact"/>
        <w:outlineLvl w:val="1"/>
        <w:rPr>
          <w:rFonts w:ascii="Times New Roman" w:hAnsi="Times New Roman" w:cs="Times New Roman"/>
          <w:b/>
          <w:bCs/>
        </w:rPr>
      </w:pPr>
      <w:r>
        <w:rPr>
          <w:rFonts w:ascii="Times New Roman" w:hAnsi="Times New Roman" w:cs="Times New Roman"/>
          <w:b/>
          <w:bCs/>
        </w:rPr>
        <w:t>Vendor History and Depth of Public Defined Contribution Plan Experience</w:t>
      </w:r>
    </w:p>
    <w:p w14:paraId="6ECA431D" w14:textId="5C2DE45F" w:rsidR="00476D7C" w:rsidRPr="00754943" w:rsidRDefault="00476D7C" w:rsidP="00754943">
      <w:pPr>
        <w:jc w:val="both"/>
        <w:rPr>
          <w:rFonts w:ascii="Times New Roman" w:eastAsiaTheme="minorEastAsia" w:hAnsi="Times New Roman" w:cs="Times New Roman"/>
          <w:b/>
          <w:bCs/>
        </w:rPr>
      </w:pPr>
    </w:p>
    <w:p w14:paraId="4B5B6567" w14:textId="09F975C9" w:rsidR="25E8F64E" w:rsidRPr="00754943" w:rsidRDefault="02C71D65">
      <w:pPr>
        <w:pStyle w:val="ListParagraph"/>
        <w:numPr>
          <w:ilvl w:val="0"/>
          <w:numId w:val="148"/>
        </w:numPr>
        <w:ind w:left="0"/>
        <w:rPr>
          <w:rFonts w:ascii="Times New Roman" w:eastAsiaTheme="minorEastAsia" w:hAnsi="Times New Roman" w:cs="Times New Roman"/>
        </w:rPr>
      </w:pPr>
      <w:r w:rsidRPr="00424AEE">
        <w:rPr>
          <w:rFonts w:ascii="Times New Roman" w:eastAsia="Calibri" w:hAnsi="Times New Roman" w:cs="Times New Roman"/>
        </w:rPr>
        <w:t xml:space="preserve">Briefly provide an overview of your company and the history of the organization.  </w:t>
      </w:r>
      <w:r w:rsidR="2D331439" w:rsidRPr="00424AEE">
        <w:rPr>
          <w:rFonts w:ascii="Times New Roman" w:hAnsi="Times New Roman" w:cs="Times New Roman"/>
        </w:rPr>
        <w:t>Provide the number of years’ experience your company has in providing administrative services for defined contribution plans.</w:t>
      </w:r>
    </w:p>
    <w:p w14:paraId="42285691" w14:textId="77777777" w:rsidR="006558C5" w:rsidRPr="00754943" w:rsidRDefault="006558C5" w:rsidP="00754943">
      <w:pPr>
        <w:spacing w:after="0"/>
        <w:rPr>
          <w:rFonts w:ascii="Times New Roman" w:eastAsiaTheme="minorEastAsia" w:hAnsi="Times New Roman" w:cs="Times New Roman"/>
        </w:rPr>
      </w:pPr>
    </w:p>
    <w:p w14:paraId="4D57D74A" w14:textId="3A8FA0E1" w:rsidR="006558C5" w:rsidRPr="00424AEE" w:rsidRDefault="006558C5" w:rsidP="006558C5">
      <w:pPr>
        <w:pStyle w:val="ListParagraph"/>
        <w:numPr>
          <w:ilvl w:val="0"/>
          <w:numId w:val="148"/>
        </w:numPr>
        <w:ind w:left="0"/>
        <w:rPr>
          <w:rFonts w:ascii="Times New Roman" w:eastAsiaTheme="minorEastAsia" w:hAnsi="Times New Roman" w:cs="Times New Roman"/>
        </w:rPr>
      </w:pPr>
      <w:r w:rsidRPr="00424AEE">
        <w:rPr>
          <w:rFonts w:ascii="Times New Roman" w:eastAsia="Calibri" w:hAnsi="Times New Roman" w:cs="Times New Roman"/>
        </w:rPr>
        <w:t>Indicate the number of, and total assets within, public 457(b), 403(b), and 401(a) plans that you currently service broken down by the following number of participants:</w:t>
      </w:r>
    </w:p>
    <w:p w14:paraId="3DEB1158" w14:textId="77777777" w:rsidR="006558C5" w:rsidRPr="00424AEE" w:rsidRDefault="006558C5" w:rsidP="006558C5">
      <w:pPr>
        <w:jc w:val="both"/>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bl>
      <w:tblPr>
        <w:tblStyle w:val="TableGrid"/>
        <w:tblW w:w="10007" w:type="dxa"/>
        <w:tblLayout w:type="fixed"/>
        <w:tblLook w:val="04A0" w:firstRow="1" w:lastRow="0" w:firstColumn="1" w:lastColumn="0" w:noHBand="0" w:noVBand="1"/>
      </w:tblPr>
      <w:tblGrid>
        <w:gridCol w:w="2065"/>
        <w:gridCol w:w="990"/>
        <w:gridCol w:w="1530"/>
        <w:gridCol w:w="991"/>
        <w:gridCol w:w="1709"/>
        <w:gridCol w:w="934"/>
        <w:gridCol w:w="1788"/>
      </w:tblGrid>
      <w:tr w:rsidR="006558C5" w:rsidRPr="00424AEE" w14:paraId="73454567" w14:textId="77777777" w:rsidTr="00754943">
        <w:trPr>
          <w:trHeight w:val="554"/>
        </w:trPr>
        <w:tc>
          <w:tcPr>
            <w:tcW w:w="2065" w:type="dxa"/>
          </w:tcPr>
          <w:p w14:paraId="7E05202D" w14:textId="77777777" w:rsidR="006558C5" w:rsidRPr="00424AEE" w:rsidRDefault="006558C5" w:rsidP="00681647">
            <w:pPr>
              <w:rPr>
                <w:rFonts w:ascii="Times New Roman" w:hAnsi="Times New Roman" w:cs="Times New Roman"/>
                <w:sz w:val="24"/>
                <w:szCs w:val="24"/>
              </w:rPr>
            </w:pPr>
            <w:r w:rsidRPr="00424AEE">
              <w:rPr>
                <w:rFonts w:ascii="Times New Roman" w:eastAsia="Calibri" w:hAnsi="Times New Roman" w:cs="Times New Roman"/>
                <w:sz w:val="24"/>
                <w:szCs w:val="24"/>
              </w:rPr>
              <w:t>Public Plan Type</w:t>
            </w:r>
          </w:p>
        </w:tc>
        <w:tc>
          <w:tcPr>
            <w:tcW w:w="2520" w:type="dxa"/>
            <w:gridSpan w:val="2"/>
          </w:tcPr>
          <w:p w14:paraId="25B05BEE" w14:textId="77777777" w:rsidR="006558C5" w:rsidRPr="00424AEE" w:rsidRDefault="006558C5" w:rsidP="00681647">
            <w:pPr>
              <w:jc w:val="center"/>
              <w:rPr>
                <w:rFonts w:ascii="Times New Roman" w:hAnsi="Times New Roman" w:cs="Times New Roman"/>
                <w:sz w:val="24"/>
                <w:szCs w:val="24"/>
              </w:rPr>
            </w:pPr>
            <w:r w:rsidRPr="00424AEE">
              <w:rPr>
                <w:rFonts w:ascii="Times New Roman" w:eastAsia="Calibri" w:hAnsi="Times New Roman" w:cs="Times New Roman"/>
                <w:sz w:val="24"/>
                <w:szCs w:val="24"/>
              </w:rPr>
              <w:t>457(b)</w:t>
            </w:r>
          </w:p>
        </w:tc>
        <w:tc>
          <w:tcPr>
            <w:tcW w:w="2700" w:type="dxa"/>
            <w:gridSpan w:val="2"/>
          </w:tcPr>
          <w:p w14:paraId="79C37D6B" w14:textId="77777777" w:rsidR="006558C5" w:rsidRPr="00424AEE" w:rsidRDefault="006558C5" w:rsidP="00681647">
            <w:pPr>
              <w:tabs>
                <w:tab w:val="right" w:pos="2412"/>
              </w:tabs>
              <w:jc w:val="center"/>
              <w:rPr>
                <w:rFonts w:ascii="Times New Roman" w:hAnsi="Times New Roman" w:cs="Times New Roman"/>
                <w:sz w:val="24"/>
                <w:szCs w:val="24"/>
              </w:rPr>
            </w:pPr>
            <w:r w:rsidRPr="00424AEE">
              <w:rPr>
                <w:rFonts w:ascii="Times New Roman" w:eastAsia="Calibri" w:hAnsi="Times New Roman" w:cs="Times New Roman"/>
                <w:sz w:val="24"/>
                <w:szCs w:val="24"/>
              </w:rPr>
              <w:t>403(b)</w:t>
            </w:r>
          </w:p>
        </w:tc>
        <w:tc>
          <w:tcPr>
            <w:tcW w:w="2722" w:type="dxa"/>
            <w:gridSpan w:val="2"/>
          </w:tcPr>
          <w:p w14:paraId="5BAF6868" w14:textId="1E5B24AF" w:rsidR="006558C5" w:rsidRPr="00424AEE" w:rsidRDefault="006558C5" w:rsidP="00681647">
            <w:pPr>
              <w:jc w:val="center"/>
              <w:rPr>
                <w:rFonts w:ascii="Times New Roman" w:hAnsi="Times New Roman" w:cs="Times New Roman"/>
                <w:sz w:val="24"/>
                <w:szCs w:val="24"/>
              </w:rPr>
            </w:pPr>
            <w:r w:rsidRPr="00424AEE">
              <w:rPr>
                <w:rFonts w:ascii="Times New Roman" w:eastAsia="Calibri" w:hAnsi="Times New Roman" w:cs="Times New Roman"/>
                <w:sz w:val="24"/>
                <w:szCs w:val="24"/>
              </w:rPr>
              <w:t>401(a)</w:t>
            </w:r>
          </w:p>
        </w:tc>
      </w:tr>
      <w:tr w:rsidR="00452EB1" w:rsidRPr="00424AEE" w14:paraId="63B69287" w14:textId="77777777" w:rsidTr="00754943">
        <w:trPr>
          <w:trHeight w:val="554"/>
        </w:trPr>
        <w:tc>
          <w:tcPr>
            <w:tcW w:w="2065" w:type="dxa"/>
          </w:tcPr>
          <w:p w14:paraId="438488A3" w14:textId="77777777" w:rsidR="006558C5" w:rsidRPr="00424AEE" w:rsidRDefault="006558C5" w:rsidP="00681647">
            <w:pPr>
              <w:rPr>
                <w:rFonts w:ascii="Times New Roman" w:hAnsi="Times New Roman" w:cs="Times New Roman"/>
                <w:sz w:val="24"/>
                <w:szCs w:val="24"/>
              </w:rPr>
            </w:pPr>
            <w:r w:rsidRPr="00424AEE">
              <w:rPr>
                <w:rFonts w:ascii="Times New Roman" w:eastAsia="Calibri" w:hAnsi="Times New Roman" w:cs="Times New Roman"/>
                <w:sz w:val="24"/>
                <w:szCs w:val="24"/>
              </w:rPr>
              <w:t>Total Plans/Assets</w:t>
            </w:r>
          </w:p>
        </w:tc>
        <w:tc>
          <w:tcPr>
            <w:tcW w:w="990" w:type="dxa"/>
          </w:tcPr>
          <w:p w14:paraId="4E7AB7BF"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Plans</w:t>
            </w:r>
          </w:p>
        </w:tc>
        <w:tc>
          <w:tcPr>
            <w:tcW w:w="1530" w:type="dxa"/>
          </w:tcPr>
          <w:p w14:paraId="54E7EEC1"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Assets</w:t>
            </w:r>
          </w:p>
        </w:tc>
        <w:tc>
          <w:tcPr>
            <w:tcW w:w="991" w:type="dxa"/>
          </w:tcPr>
          <w:p w14:paraId="60BF502E"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Plans</w:t>
            </w:r>
          </w:p>
        </w:tc>
        <w:tc>
          <w:tcPr>
            <w:tcW w:w="1709" w:type="dxa"/>
          </w:tcPr>
          <w:p w14:paraId="2673EE65"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Assets</w:t>
            </w:r>
          </w:p>
        </w:tc>
        <w:tc>
          <w:tcPr>
            <w:tcW w:w="934" w:type="dxa"/>
          </w:tcPr>
          <w:p w14:paraId="488D71EE"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Plans</w:t>
            </w:r>
          </w:p>
        </w:tc>
        <w:tc>
          <w:tcPr>
            <w:tcW w:w="1788" w:type="dxa"/>
          </w:tcPr>
          <w:p w14:paraId="75589E1C"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Assets</w:t>
            </w:r>
          </w:p>
        </w:tc>
      </w:tr>
      <w:tr w:rsidR="00452EB1" w:rsidRPr="00424AEE" w14:paraId="332BE1E6" w14:textId="77777777" w:rsidTr="00754943">
        <w:trPr>
          <w:trHeight w:val="282"/>
        </w:trPr>
        <w:tc>
          <w:tcPr>
            <w:tcW w:w="2065" w:type="dxa"/>
          </w:tcPr>
          <w:p w14:paraId="6E2036B5" w14:textId="77777777" w:rsidR="006558C5" w:rsidRPr="00424AEE" w:rsidRDefault="006558C5" w:rsidP="00681647">
            <w:pPr>
              <w:rPr>
                <w:rFonts w:ascii="Times New Roman" w:hAnsi="Times New Roman" w:cs="Times New Roman"/>
                <w:sz w:val="24"/>
                <w:szCs w:val="24"/>
              </w:rPr>
            </w:pPr>
            <w:r w:rsidRPr="00424AEE">
              <w:rPr>
                <w:rFonts w:ascii="Times New Roman" w:eastAsia="Calibri" w:hAnsi="Times New Roman" w:cs="Times New Roman"/>
                <w:sz w:val="24"/>
                <w:szCs w:val="24"/>
              </w:rPr>
              <w:t>Under 1,000</w:t>
            </w:r>
          </w:p>
        </w:tc>
        <w:tc>
          <w:tcPr>
            <w:tcW w:w="990" w:type="dxa"/>
          </w:tcPr>
          <w:p w14:paraId="64DFACA5"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530" w:type="dxa"/>
          </w:tcPr>
          <w:p w14:paraId="73EF2F8C"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991" w:type="dxa"/>
          </w:tcPr>
          <w:p w14:paraId="3A00067F"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709" w:type="dxa"/>
          </w:tcPr>
          <w:p w14:paraId="2E05FAB3"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934" w:type="dxa"/>
          </w:tcPr>
          <w:p w14:paraId="366F6039"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788" w:type="dxa"/>
          </w:tcPr>
          <w:p w14:paraId="69CB3136"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r>
      <w:tr w:rsidR="00452EB1" w:rsidRPr="00424AEE" w14:paraId="7132B1BF" w14:textId="77777777" w:rsidTr="00754943">
        <w:trPr>
          <w:trHeight w:val="282"/>
        </w:trPr>
        <w:tc>
          <w:tcPr>
            <w:tcW w:w="2065" w:type="dxa"/>
          </w:tcPr>
          <w:p w14:paraId="35860301" w14:textId="77777777" w:rsidR="006558C5" w:rsidRPr="00424AEE" w:rsidRDefault="006558C5" w:rsidP="00681647">
            <w:pPr>
              <w:rPr>
                <w:rFonts w:ascii="Times New Roman" w:hAnsi="Times New Roman" w:cs="Times New Roman"/>
                <w:sz w:val="24"/>
                <w:szCs w:val="24"/>
              </w:rPr>
            </w:pPr>
            <w:r w:rsidRPr="00424AEE">
              <w:rPr>
                <w:rFonts w:ascii="Times New Roman" w:eastAsia="Calibri" w:hAnsi="Times New Roman" w:cs="Times New Roman"/>
                <w:sz w:val="24"/>
                <w:szCs w:val="24"/>
              </w:rPr>
              <w:lastRenderedPageBreak/>
              <w:t>1,000 – 5,000</w:t>
            </w:r>
          </w:p>
        </w:tc>
        <w:tc>
          <w:tcPr>
            <w:tcW w:w="990" w:type="dxa"/>
          </w:tcPr>
          <w:p w14:paraId="712E1E05"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530" w:type="dxa"/>
          </w:tcPr>
          <w:p w14:paraId="11428BCC"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991" w:type="dxa"/>
          </w:tcPr>
          <w:p w14:paraId="40F9CCD4"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709" w:type="dxa"/>
          </w:tcPr>
          <w:p w14:paraId="4A33B1F0"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934" w:type="dxa"/>
          </w:tcPr>
          <w:p w14:paraId="3C3E249F"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788" w:type="dxa"/>
          </w:tcPr>
          <w:p w14:paraId="370FB8D6"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r>
      <w:tr w:rsidR="00452EB1" w:rsidRPr="00424AEE" w14:paraId="537B4091" w14:textId="77777777" w:rsidTr="00754943">
        <w:trPr>
          <w:trHeight w:val="272"/>
        </w:trPr>
        <w:tc>
          <w:tcPr>
            <w:tcW w:w="2065" w:type="dxa"/>
          </w:tcPr>
          <w:p w14:paraId="40D9DB95" w14:textId="77777777" w:rsidR="006558C5" w:rsidRPr="00424AEE" w:rsidRDefault="006558C5" w:rsidP="00681647">
            <w:pPr>
              <w:rPr>
                <w:rFonts w:ascii="Times New Roman" w:hAnsi="Times New Roman" w:cs="Times New Roman"/>
                <w:sz w:val="24"/>
                <w:szCs w:val="24"/>
              </w:rPr>
            </w:pPr>
            <w:r w:rsidRPr="00424AEE">
              <w:rPr>
                <w:rFonts w:ascii="Times New Roman" w:eastAsia="Calibri" w:hAnsi="Times New Roman" w:cs="Times New Roman"/>
                <w:sz w:val="24"/>
                <w:szCs w:val="24"/>
              </w:rPr>
              <w:t>5,000 – 10,000</w:t>
            </w:r>
          </w:p>
        </w:tc>
        <w:tc>
          <w:tcPr>
            <w:tcW w:w="990" w:type="dxa"/>
          </w:tcPr>
          <w:p w14:paraId="00C9ABE3"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530" w:type="dxa"/>
          </w:tcPr>
          <w:p w14:paraId="53D3E540"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991" w:type="dxa"/>
          </w:tcPr>
          <w:p w14:paraId="030EB487"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709" w:type="dxa"/>
          </w:tcPr>
          <w:p w14:paraId="663049AD"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934" w:type="dxa"/>
          </w:tcPr>
          <w:p w14:paraId="65875940"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788" w:type="dxa"/>
          </w:tcPr>
          <w:p w14:paraId="1477D035"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r>
      <w:tr w:rsidR="00452EB1" w:rsidRPr="00424AEE" w14:paraId="57F0442E" w14:textId="77777777" w:rsidTr="00754943">
        <w:trPr>
          <w:trHeight w:val="282"/>
        </w:trPr>
        <w:tc>
          <w:tcPr>
            <w:tcW w:w="2065" w:type="dxa"/>
          </w:tcPr>
          <w:p w14:paraId="3A68E72C" w14:textId="77777777" w:rsidR="006558C5" w:rsidRPr="00424AEE" w:rsidRDefault="006558C5" w:rsidP="00681647">
            <w:pPr>
              <w:rPr>
                <w:rFonts w:ascii="Times New Roman" w:hAnsi="Times New Roman" w:cs="Times New Roman"/>
                <w:sz w:val="24"/>
                <w:szCs w:val="24"/>
              </w:rPr>
            </w:pPr>
            <w:r w:rsidRPr="00424AEE">
              <w:rPr>
                <w:rFonts w:ascii="Times New Roman" w:eastAsia="Calibri" w:hAnsi="Times New Roman" w:cs="Times New Roman"/>
                <w:sz w:val="24"/>
                <w:szCs w:val="24"/>
              </w:rPr>
              <w:t>10,000+</w:t>
            </w:r>
          </w:p>
        </w:tc>
        <w:tc>
          <w:tcPr>
            <w:tcW w:w="990" w:type="dxa"/>
          </w:tcPr>
          <w:p w14:paraId="65795D6C"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530" w:type="dxa"/>
          </w:tcPr>
          <w:p w14:paraId="7C01DB49"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991" w:type="dxa"/>
          </w:tcPr>
          <w:p w14:paraId="6E4684AA"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709" w:type="dxa"/>
          </w:tcPr>
          <w:p w14:paraId="225C656C"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934" w:type="dxa"/>
          </w:tcPr>
          <w:p w14:paraId="4DAB96DB"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c>
          <w:tcPr>
            <w:tcW w:w="1788" w:type="dxa"/>
          </w:tcPr>
          <w:p w14:paraId="4AC7395B" w14:textId="77777777" w:rsidR="006558C5" w:rsidRPr="00424AEE" w:rsidRDefault="006558C5" w:rsidP="00681647">
            <w:pPr>
              <w:jc w:val="center"/>
              <w:rPr>
                <w:rFonts w:ascii="Times New Roman" w:eastAsia="Calibri" w:hAnsi="Times New Roman" w:cs="Times New Roman"/>
                <w:sz w:val="24"/>
                <w:szCs w:val="24"/>
              </w:rPr>
            </w:pPr>
            <w:r w:rsidRPr="00424AEE">
              <w:rPr>
                <w:rFonts w:ascii="Times New Roman" w:eastAsia="Calibri" w:hAnsi="Times New Roman" w:cs="Times New Roman"/>
                <w:sz w:val="24"/>
                <w:szCs w:val="24"/>
              </w:rPr>
              <w:t xml:space="preserve"> </w:t>
            </w:r>
          </w:p>
        </w:tc>
      </w:tr>
    </w:tbl>
    <w:p w14:paraId="377476AC" w14:textId="77777777" w:rsidR="006558C5" w:rsidRPr="00424AEE" w:rsidRDefault="006558C5" w:rsidP="006558C5">
      <w:pPr>
        <w:tabs>
          <w:tab w:val="left" w:pos="801"/>
        </w:tabs>
        <w:spacing w:after="0" w:line="240" w:lineRule="auto"/>
        <w:ind w:right="121"/>
        <w:jc w:val="both"/>
        <w:rPr>
          <w:rFonts w:ascii="Times New Roman" w:hAnsi="Times New Roman" w:cs="Times New Roman"/>
          <w:b/>
          <w:bCs/>
          <w:i/>
          <w:iCs/>
          <w:sz w:val="24"/>
          <w:szCs w:val="24"/>
          <w:highlight w:val="yellow"/>
        </w:rPr>
      </w:pPr>
      <w:r w:rsidRPr="00424AEE">
        <w:rPr>
          <w:rFonts w:ascii="Times New Roman" w:eastAsia="Calibri" w:hAnsi="Times New Roman" w:cs="Times New Roman"/>
          <w:sz w:val="24"/>
          <w:szCs w:val="24"/>
        </w:rPr>
        <w:t xml:space="preserve"> </w:t>
      </w:r>
    </w:p>
    <w:p w14:paraId="25A26545" w14:textId="12B44C16" w:rsidR="007F3A23" w:rsidRPr="00424AEE" w:rsidRDefault="007E12D3" w:rsidP="00754943">
      <w:pPr>
        <w:pStyle w:val="ListParagraph"/>
        <w:numPr>
          <w:ilvl w:val="0"/>
          <w:numId w:val="148"/>
        </w:numPr>
        <w:ind w:left="0"/>
        <w:rPr>
          <w:rFonts w:ascii="Times New Roman" w:eastAsiaTheme="minorEastAsia" w:hAnsi="Times New Roman" w:cs="Times New Roman"/>
        </w:rPr>
      </w:pPr>
      <w:r w:rsidRPr="00424AEE">
        <w:rPr>
          <w:rFonts w:ascii="Times New Roman" w:hAnsi="Times New Roman" w:cs="Times New Roman"/>
        </w:rPr>
        <w:t>What are your client retention statistics for each of the last three years?  What is the historic average duration of client relationships for the company?  For those clients who discontinued services, what percentage left due to issues pertaining to services provided by the company?</w:t>
      </w:r>
    </w:p>
    <w:p w14:paraId="0574D0AE" w14:textId="77777777" w:rsidR="00A14792" w:rsidRPr="00424AEE" w:rsidRDefault="00A14792" w:rsidP="00754943">
      <w:pPr>
        <w:pStyle w:val="ListParagraph"/>
        <w:ind w:left="360" w:firstLine="0"/>
        <w:jc w:val="both"/>
        <w:rPr>
          <w:rFonts w:ascii="Times New Roman" w:eastAsiaTheme="minorEastAsia" w:hAnsi="Times New Roman" w:cs="Times New Roman"/>
        </w:rPr>
      </w:pPr>
    </w:p>
    <w:p w14:paraId="014F868A" w14:textId="5A51ADE2" w:rsidR="00476D7C" w:rsidRDefault="02C71D65">
      <w:pPr>
        <w:pStyle w:val="ListParagraph"/>
        <w:numPr>
          <w:ilvl w:val="0"/>
          <w:numId w:val="148"/>
        </w:numPr>
        <w:ind w:left="0"/>
        <w:rPr>
          <w:rFonts w:ascii="Times New Roman" w:eastAsia="Calibri" w:hAnsi="Times New Roman" w:cs="Times New Roman"/>
        </w:rPr>
      </w:pPr>
      <w:r w:rsidRPr="00424AEE">
        <w:rPr>
          <w:rFonts w:ascii="Times New Roman" w:eastAsia="Calibri" w:hAnsi="Times New Roman" w:cs="Times New Roman"/>
        </w:rPr>
        <w:t>Describe any parent/subsidiary/affiliate relationships.  Are you currently participating in any alliances or joint marketing efforts?  If so, describe in detail.</w:t>
      </w:r>
      <w:r w:rsidR="005A7A81">
        <w:rPr>
          <w:rFonts w:ascii="Times New Roman" w:eastAsia="Calibri" w:hAnsi="Times New Roman" w:cs="Times New Roman"/>
        </w:rPr>
        <w:t xml:space="preserve"> List all subcontractors proposed to be used to provide any of your services, and fully describe the nature of the services to be provided and the subcontractor’s experience and expertise.</w:t>
      </w:r>
    </w:p>
    <w:p w14:paraId="708F6E42" w14:textId="77777777" w:rsidR="003642F8" w:rsidRPr="00754943" w:rsidRDefault="003642F8" w:rsidP="00754943">
      <w:pPr>
        <w:pStyle w:val="ListParagraph"/>
        <w:rPr>
          <w:rFonts w:ascii="Times New Roman" w:eastAsia="Calibri" w:hAnsi="Times New Roman" w:cs="Times New Roman"/>
        </w:rPr>
      </w:pPr>
    </w:p>
    <w:p w14:paraId="0A88AACB" w14:textId="4AAAE473" w:rsidR="003642F8" w:rsidRPr="00754943" w:rsidRDefault="003642F8">
      <w:pPr>
        <w:pStyle w:val="ListParagraph"/>
        <w:numPr>
          <w:ilvl w:val="0"/>
          <w:numId w:val="148"/>
        </w:numPr>
        <w:ind w:left="0"/>
        <w:rPr>
          <w:rFonts w:ascii="Times New Roman" w:eastAsia="Calibri" w:hAnsi="Times New Roman" w:cs="Times New Roman"/>
        </w:rPr>
      </w:pPr>
      <w:r w:rsidRPr="00424AEE">
        <w:rPr>
          <w:rFonts w:ascii="Times New Roman" w:hAnsi="Times New Roman" w:cs="Times New Roman"/>
        </w:rPr>
        <w:t>Are there any pending agreements or any active or contemplated negotiations or intentions to merge or sell your company or any portion thereof or to acquire another company?  If yes, please explain.</w:t>
      </w:r>
    </w:p>
    <w:p w14:paraId="7BA57B44" w14:textId="77777777" w:rsidR="003642F8" w:rsidRPr="00754943" w:rsidRDefault="003642F8" w:rsidP="00754943">
      <w:pPr>
        <w:pStyle w:val="ListParagraph"/>
        <w:rPr>
          <w:rFonts w:ascii="Times New Roman" w:eastAsia="Calibri" w:hAnsi="Times New Roman" w:cs="Times New Roman"/>
        </w:rPr>
      </w:pPr>
    </w:p>
    <w:p w14:paraId="190AFE73" w14:textId="006D1061" w:rsidR="003642F8" w:rsidRDefault="000F1A2A" w:rsidP="00754943">
      <w:pPr>
        <w:pStyle w:val="ListParagraph"/>
        <w:numPr>
          <w:ilvl w:val="0"/>
          <w:numId w:val="148"/>
        </w:numPr>
        <w:ind w:left="0"/>
        <w:rPr>
          <w:rFonts w:ascii="Times New Roman" w:eastAsia="Calibri" w:hAnsi="Times New Roman" w:cs="Times New Roman"/>
        </w:rPr>
      </w:pPr>
      <w:r w:rsidRPr="00424AEE">
        <w:rPr>
          <w:rFonts w:ascii="Times New Roman" w:hAnsi="Times New Roman" w:cs="Times New Roman"/>
        </w:rPr>
        <w:t>Has your company or any individuals been involved in litigation, regulatory or other investigations in the last five years or are there any pending litigation, regulatory or other investigations arising out of your performance or participation in servicing a client or delivering services similar to those outlined in the Scope of Services in this RFP? If so, please fully describe, including an explanation of the resolution of the matter, whether formally or by settlement. Exclude routine interpleader actions, garnishments and similar routine matters involving participants and beneficiaries that do not reflect on your performance of your contract.</w:t>
      </w:r>
    </w:p>
    <w:p w14:paraId="57777CB4" w14:textId="77777777" w:rsidR="00AF5B4C" w:rsidRPr="00754943" w:rsidRDefault="00AF5B4C" w:rsidP="00754943">
      <w:pPr>
        <w:spacing w:after="0"/>
        <w:jc w:val="both"/>
        <w:rPr>
          <w:rFonts w:ascii="Times New Roman" w:eastAsia="Calibri" w:hAnsi="Times New Roman" w:cs="Times New Roman"/>
        </w:rPr>
      </w:pPr>
    </w:p>
    <w:p w14:paraId="7F67AC05" w14:textId="53E52698" w:rsidR="00E919E9" w:rsidRPr="00424AEE" w:rsidRDefault="00E919E9" w:rsidP="00754943">
      <w:pPr>
        <w:pStyle w:val="ListParagraph"/>
        <w:ind w:left="0" w:right="1152" w:firstLine="0"/>
      </w:pPr>
    </w:p>
    <w:p w14:paraId="5FF46A45" w14:textId="0829AEC2" w:rsidR="00115A8F" w:rsidRPr="00754943" w:rsidRDefault="00115A8F" w:rsidP="00754943">
      <w:pPr>
        <w:ind w:left="-360" w:right="1152"/>
        <w:rPr>
          <w:rFonts w:ascii="Times New Roman" w:hAnsi="Times New Roman" w:cs="Times New Roman"/>
        </w:rPr>
      </w:pPr>
    </w:p>
    <w:p w14:paraId="3E9DC0C4" w14:textId="216F849D" w:rsidR="00115A8F" w:rsidRDefault="00115A8F" w:rsidP="00E919E9">
      <w:pPr>
        <w:spacing w:after="0" w:line="240" w:lineRule="auto"/>
        <w:ind w:right="1152"/>
        <w:rPr>
          <w:rFonts w:ascii="Times New Roman" w:hAnsi="Times New Roman" w:cs="Times New Roman"/>
          <w:sz w:val="24"/>
          <w:szCs w:val="24"/>
        </w:rPr>
      </w:pPr>
    </w:p>
    <w:p w14:paraId="4E3F4C2F" w14:textId="77777777" w:rsidR="00ED32D3" w:rsidRPr="00424AEE" w:rsidRDefault="00ED32D3" w:rsidP="00E919E9">
      <w:pPr>
        <w:spacing w:after="0" w:line="240" w:lineRule="auto"/>
        <w:ind w:right="1152"/>
        <w:rPr>
          <w:rFonts w:ascii="Times New Roman" w:hAnsi="Times New Roman" w:cs="Times New Roman"/>
          <w:sz w:val="24"/>
          <w:szCs w:val="24"/>
        </w:rPr>
      </w:pPr>
    </w:p>
    <w:p w14:paraId="59750DC9" w14:textId="77777777" w:rsidR="000F1A2A" w:rsidRDefault="000F1A2A">
      <w:pPr>
        <w:rPr>
          <w:rFonts w:ascii="Times New Roman" w:hAnsi="Times New Roman" w:cs="Times New Roman"/>
          <w:b/>
          <w:bCs/>
          <w:sz w:val="24"/>
          <w:szCs w:val="24"/>
        </w:rPr>
      </w:pPr>
      <w:r>
        <w:rPr>
          <w:rFonts w:ascii="Times New Roman" w:hAnsi="Times New Roman" w:cs="Times New Roman"/>
          <w:b/>
          <w:bCs/>
        </w:rPr>
        <w:br w:type="page"/>
      </w:r>
    </w:p>
    <w:p w14:paraId="426F956F" w14:textId="42220338" w:rsidR="00ED32D3" w:rsidRPr="004F6FFD" w:rsidRDefault="00992E2A" w:rsidP="00754943">
      <w:pPr>
        <w:pStyle w:val="ListParagraph"/>
        <w:numPr>
          <w:ilvl w:val="0"/>
          <w:numId w:val="150"/>
        </w:numPr>
        <w:rPr>
          <w:rFonts w:ascii="Times New Roman" w:eastAsiaTheme="minorEastAsia" w:hAnsi="Times New Roman" w:cs="Times New Roman"/>
          <w:b/>
          <w:bCs/>
        </w:rPr>
      </w:pPr>
      <w:r>
        <w:rPr>
          <w:rFonts w:ascii="Times New Roman" w:hAnsi="Times New Roman" w:cs="Times New Roman"/>
          <w:b/>
          <w:bCs/>
        </w:rPr>
        <w:lastRenderedPageBreak/>
        <w:t>Scope of Vendor Operations and Ability to Meet Full Range of Requested Services</w:t>
      </w:r>
      <w:r w:rsidR="17822441" w:rsidRPr="000E121D">
        <w:rPr>
          <w:rFonts w:ascii="Times New Roman" w:hAnsi="Times New Roman" w:cs="Times New Roman"/>
          <w:b/>
          <w:bCs/>
        </w:rPr>
        <w:t xml:space="preserve"> </w:t>
      </w:r>
    </w:p>
    <w:p w14:paraId="539E6643" w14:textId="02C35518" w:rsidR="00ED32D3" w:rsidRDefault="00ED32D3" w:rsidP="004F6FFD">
      <w:pPr>
        <w:pStyle w:val="ListParagraph"/>
        <w:ind w:left="720" w:firstLine="0"/>
        <w:rPr>
          <w:rFonts w:ascii="Times New Roman" w:eastAsiaTheme="minorEastAsia" w:hAnsi="Times New Roman" w:cs="Times New Roman"/>
          <w:b/>
          <w:bCs/>
        </w:rPr>
      </w:pPr>
    </w:p>
    <w:p w14:paraId="1AA42EC5" w14:textId="27A30620" w:rsidR="00992E2A" w:rsidRDefault="00992E2A" w:rsidP="00992E2A">
      <w:pPr>
        <w:pStyle w:val="ListParagraph"/>
        <w:ind w:left="0" w:firstLine="0"/>
        <w:rPr>
          <w:rFonts w:ascii="Times New Roman" w:eastAsiaTheme="minorEastAsia" w:hAnsi="Times New Roman" w:cs="Times New Roman"/>
          <w:b/>
          <w:bCs/>
        </w:rPr>
      </w:pPr>
    </w:p>
    <w:p w14:paraId="342EB9D7" w14:textId="7CF69872" w:rsidR="00992E2A" w:rsidRPr="00754943" w:rsidRDefault="0026378B" w:rsidP="00754943">
      <w:pPr>
        <w:pStyle w:val="ListParagraph"/>
        <w:ind w:left="0" w:firstLine="0"/>
        <w:rPr>
          <w:rFonts w:ascii="Times New Roman" w:eastAsiaTheme="minorEastAsia" w:hAnsi="Times New Roman" w:cs="Times New Roman"/>
          <w:b/>
          <w:bCs/>
          <w:i/>
          <w:iCs/>
        </w:rPr>
      </w:pPr>
      <w:r w:rsidRPr="00754943">
        <w:rPr>
          <w:rFonts w:ascii="Times New Roman" w:eastAsiaTheme="minorEastAsia" w:hAnsi="Times New Roman" w:cs="Times New Roman"/>
          <w:b/>
          <w:bCs/>
          <w:i/>
          <w:iCs/>
        </w:rPr>
        <w:t>Data Security</w:t>
      </w:r>
    </w:p>
    <w:p w14:paraId="59A65C18" w14:textId="77777777" w:rsidR="00E919E9" w:rsidRPr="00424AEE" w:rsidRDefault="00E919E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Describe your company’s data security team.  Indicate the size, roles and responsibilities of personnel. </w:t>
      </w:r>
    </w:p>
    <w:p w14:paraId="5E27F556" w14:textId="77777777" w:rsidR="00E919E9" w:rsidRPr="00424AEE" w:rsidRDefault="00E919E9" w:rsidP="00E919E9">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3DFBBE4E" w14:textId="157996F5" w:rsidR="00E919E9" w:rsidRPr="00424AEE" w:rsidRDefault="00E919E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Describe the system protocols in place to ensure the integrity and security of records, data, and information and to prevent data theft.  Has there ever been an instance where any of your systems were compromised?  </w:t>
      </w:r>
      <w:r w:rsidR="00133F8A">
        <w:rPr>
          <w:rFonts w:ascii="Times New Roman" w:hAnsi="Times New Roman" w:cs="Times New Roman"/>
        </w:rPr>
        <w:t xml:space="preserve">If so, how was client communication handled? </w:t>
      </w:r>
      <w:r w:rsidRPr="00424AEE">
        <w:rPr>
          <w:rFonts w:ascii="Times New Roman" w:hAnsi="Times New Roman" w:cs="Times New Roman"/>
        </w:rPr>
        <w:t>How does your company define a data breach?</w:t>
      </w:r>
      <w:r w:rsidR="00F710AF" w:rsidRPr="00424AEE">
        <w:rPr>
          <w:rFonts w:ascii="Times New Roman" w:hAnsi="Times New Roman" w:cs="Times New Roman"/>
        </w:rPr>
        <w:t xml:space="preserve"> </w:t>
      </w:r>
      <w:r w:rsidRPr="00424AEE">
        <w:rPr>
          <w:rFonts w:ascii="Times New Roman" w:hAnsi="Times New Roman" w:cs="Times New Roman"/>
        </w:rPr>
        <w:t>What is your corporate policy in notifying clients and participants if a data breach has occurred?  What services, if any, are offered to clients and participants in the event of a data breach or potential data breach?</w:t>
      </w:r>
    </w:p>
    <w:p w14:paraId="7DC09CE9" w14:textId="77777777" w:rsidR="00E919E9" w:rsidRPr="00424AEE" w:rsidRDefault="00E919E9" w:rsidP="00E919E9">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5D5776F3" w14:textId="77777777" w:rsidR="00E919E9" w:rsidRPr="00424AEE" w:rsidRDefault="00E919E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your company’s system back-up, security, and disaster recovery procedures.  Are files archived and stored at an off-site location?  If so, where is the location?  Have procedures been tested?  When did you last perform a full-scaled disaster recovery test?  If you are not using backup, what do you use</w:t>
      </w:r>
      <w:r w:rsidRPr="00754943">
        <w:rPr>
          <w:rFonts w:ascii="Times New Roman" w:hAnsi="Times New Roman" w:cs="Times New Roman"/>
        </w:rPr>
        <w:t>?  If using a hot or warm site, provide the disaster recovery and business continuity plans.  How is</w:t>
      </w:r>
      <w:r w:rsidRPr="00424AEE">
        <w:rPr>
          <w:rFonts w:ascii="Times New Roman" w:hAnsi="Times New Roman" w:cs="Times New Roman"/>
        </w:rPr>
        <w:t xml:space="preserve"> that controlled?</w:t>
      </w:r>
    </w:p>
    <w:p w14:paraId="7F7B2329" w14:textId="77777777" w:rsidR="00E919E9" w:rsidRPr="00424AEE" w:rsidRDefault="00E919E9" w:rsidP="00E919E9">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3EAF8BF7" w14:textId="0FDC91B6" w:rsidR="00E919E9" w:rsidRPr="00424AEE" w:rsidRDefault="00E919E9" w:rsidP="00754943">
      <w:pPr>
        <w:pStyle w:val="ListParagraph"/>
        <w:numPr>
          <w:ilvl w:val="0"/>
          <w:numId w:val="155"/>
        </w:numPr>
        <w:tabs>
          <w:tab w:val="left" w:pos="801"/>
        </w:tabs>
        <w:kinsoku w:val="0"/>
        <w:overflowPunct w:val="0"/>
        <w:ind w:left="0" w:right="1152"/>
        <w:jc w:val="both"/>
        <w:rPr>
          <w:rFonts w:ascii="Times New Roman" w:eastAsiaTheme="minorEastAsia" w:hAnsi="Times New Roman" w:cs="Times New Roman"/>
        </w:rPr>
      </w:pPr>
      <w:r w:rsidRPr="00424AEE">
        <w:rPr>
          <w:rFonts w:ascii="Times New Roman" w:hAnsi="Times New Roman" w:cs="Times New Roman"/>
        </w:rPr>
        <w:t>How does the company use independent, third-party testing and benchmarking to ensure compliance with security protocols?  Describe how and the frequency of which third-party security audits are conducted.  Provide a summary report of your most recent security audit.</w:t>
      </w:r>
      <w:r w:rsidR="37C08C14" w:rsidRPr="00424AEE">
        <w:rPr>
          <w:rFonts w:ascii="Times New Roman" w:hAnsi="Times New Roman" w:cs="Times New Roman"/>
        </w:rPr>
        <w:t xml:space="preserve"> How does the company assess potential risk associated with vendors and subcontractors?  How does the company ensure security of data handled by subcontractors?  </w:t>
      </w:r>
    </w:p>
    <w:p w14:paraId="3200E8C3" w14:textId="15745CC5" w:rsidR="00E919E9" w:rsidRPr="00424AEE" w:rsidRDefault="00E919E9" w:rsidP="008E048A">
      <w:pPr>
        <w:pStyle w:val="ListParagraph"/>
        <w:tabs>
          <w:tab w:val="left" w:pos="801"/>
        </w:tabs>
        <w:kinsoku w:val="0"/>
        <w:overflowPunct w:val="0"/>
        <w:ind w:left="0" w:right="1152" w:firstLine="0"/>
        <w:jc w:val="both"/>
        <w:rPr>
          <w:rFonts w:ascii="Times New Roman" w:hAnsi="Times New Roman" w:cs="Times New Roman"/>
        </w:rPr>
      </w:pPr>
    </w:p>
    <w:p w14:paraId="13643B79" w14:textId="77777777" w:rsidR="00E919E9" w:rsidRPr="00424AEE" w:rsidRDefault="47C48DDD"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Will any participant data be sent offshore?  Will any work be conducted by subcontractors or divisions of the company that are domiciled outside the United States?  If yes, please describe the nature of the services provided and how your company ensures security of the data.  </w:t>
      </w:r>
    </w:p>
    <w:p w14:paraId="074A3F57" w14:textId="77777777" w:rsidR="00E919E9" w:rsidRPr="00424AEE" w:rsidRDefault="00E919E9" w:rsidP="00E919E9">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1C95FEC5" w14:textId="2DE264C5" w:rsidR="005C403D" w:rsidRPr="00754943" w:rsidRDefault="00E919E9" w:rsidP="00754943">
      <w:pPr>
        <w:pStyle w:val="ListParagraph"/>
        <w:numPr>
          <w:ilvl w:val="0"/>
          <w:numId w:val="155"/>
        </w:numPr>
        <w:tabs>
          <w:tab w:val="left" w:pos="801"/>
        </w:tabs>
        <w:kinsoku w:val="0"/>
        <w:overflowPunct w:val="0"/>
        <w:ind w:left="0" w:right="1152"/>
        <w:jc w:val="both"/>
        <w:rPr>
          <w:rFonts w:ascii="Times New Roman" w:eastAsiaTheme="minorEastAsia" w:hAnsi="Times New Roman" w:cs="Times New Roman"/>
        </w:rPr>
      </w:pPr>
      <w:r w:rsidRPr="00424AEE">
        <w:rPr>
          <w:rFonts w:ascii="Times New Roman" w:hAnsi="Times New Roman" w:cs="Times New Roman"/>
        </w:rPr>
        <w:t xml:space="preserve">What security features are in place to ensure only the correct participant is given personal information?  Describe your Personal Identification Number (PIN) generation capabilities (for new participants) and on-going PIN administration capabilities. </w:t>
      </w:r>
      <w:r w:rsidR="2DF4A087" w:rsidRPr="00424AEE">
        <w:rPr>
          <w:rFonts w:ascii="Times New Roman" w:hAnsi="Times New Roman" w:cs="Times New Roman"/>
        </w:rPr>
        <w:t>Does your website have multi-factor authentication?  Does your website have self-provisioning for maintaining multi-factor authentication?</w:t>
      </w:r>
    </w:p>
    <w:p w14:paraId="4636F525" w14:textId="7853CDBA" w:rsidR="005C403D" w:rsidRDefault="005C403D" w:rsidP="005C403D">
      <w:pPr>
        <w:tabs>
          <w:tab w:val="left" w:pos="801"/>
        </w:tabs>
        <w:kinsoku w:val="0"/>
        <w:overflowPunct w:val="0"/>
        <w:spacing w:after="0"/>
        <w:ind w:left="-360" w:right="1152"/>
        <w:jc w:val="both"/>
        <w:rPr>
          <w:rFonts w:ascii="Times New Roman" w:eastAsiaTheme="minorEastAsia" w:hAnsi="Times New Roman" w:cs="Times New Roman"/>
        </w:rPr>
      </w:pPr>
    </w:p>
    <w:p w14:paraId="42085D0B" w14:textId="55E64E3B" w:rsidR="009E1A09" w:rsidRDefault="009E1A09" w:rsidP="005C403D">
      <w:pPr>
        <w:tabs>
          <w:tab w:val="left" w:pos="801"/>
        </w:tabs>
        <w:kinsoku w:val="0"/>
        <w:overflowPunct w:val="0"/>
        <w:spacing w:after="0"/>
        <w:ind w:left="-360" w:right="1152"/>
        <w:jc w:val="both"/>
        <w:rPr>
          <w:rFonts w:ascii="Times New Roman" w:eastAsiaTheme="minorEastAsia" w:hAnsi="Times New Roman" w:cs="Times New Roman"/>
        </w:rPr>
      </w:pPr>
    </w:p>
    <w:p w14:paraId="7F540219" w14:textId="472A5B4E" w:rsidR="009E1A09" w:rsidRPr="00754943" w:rsidRDefault="009E1A09" w:rsidP="00754943">
      <w:pPr>
        <w:pStyle w:val="ListParagraph"/>
        <w:ind w:left="0" w:firstLine="0"/>
        <w:rPr>
          <w:rFonts w:ascii="Times New Roman" w:eastAsiaTheme="minorEastAsia" w:hAnsi="Times New Roman" w:cs="Times New Roman"/>
          <w:b/>
          <w:bCs/>
          <w:i/>
          <w:iCs/>
        </w:rPr>
      </w:pPr>
      <w:r w:rsidRPr="00754943">
        <w:rPr>
          <w:rFonts w:ascii="Times New Roman" w:eastAsiaTheme="minorEastAsia" w:hAnsi="Times New Roman" w:cs="Times New Roman"/>
          <w:b/>
          <w:bCs/>
          <w:i/>
          <w:iCs/>
        </w:rPr>
        <w:t>Implementation Strategy (Non-Incumbents only)</w:t>
      </w:r>
    </w:p>
    <w:p w14:paraId="204C2C30" w14:textId="5E24810A" w:rsidR="006353C4" w:rsidRPr="00754943" w:rsidRDefault="005C403D" w:rsidP="00754943">
      <w:pPr>
        <w:pStyle w:val="ListParagraph"/>
        <w:numPr>
          <w:ilvl w:val="0"/>
          <w:numId w:val="155"/>
        </w:numPr>
        <w:tabs>
          <w:tab w:val="left" w:pos="801"/>
        </w:tabs>
        <w:kinsoku w:val="0"/>
        <w:overflowPunct w:val="0"/>
        <w:ind w:left="0" w:right="1152"/>
        <w:jc w:val="both"/>
        <w:rPr>
          <w:rFonts w:ascii="Times New Roman" w:eastAsiaTheme="minorEastAsia" w:hAnsi="Times New Roman" w:cs="Times New Roman"/>
          <w:highlight w:val="yellow"/>
        </w:rPr>
      </w:pPr>
      <w:r w:rsidRPr="00424AEE">
        <w:rPr>
          <w:rFonts w:ascii="Times New Roman" w:hAnsi="Times New Roman" w:cs="Times New Roman"/>
        </w:rPr>
        <w:t xml:space="preserve">Provide a draft implementation plan that is customized to the State that illustrates your firm’s ability to implement this RFP’s Scope of Services over </w:t>
      </w:r>
      <w:r w:rsidRPr="00754943">
        <w:rPr>
          <w:rFonts w:ascii="Times New Roman" w:hAnsi="Times New Roman" w:cs="Times New Roman"/>
        </w:rPr>
        <w:t>the five-month period ending March 1, 2022.  The plan should include key milestones and other</w:t>
      </w:r>
      <w:r w:rsidRPr="00424AEE">
        <w:rPr>
          <w:rFonts w:ascii="Times New Roman" w:hAnsi="Times New Roman" w:cs="Times New Roman"/>
        </w:rPr>
        <w:t xml:space="preserve"> </w:t>
      </w:r>
      <w:r w:rsidRPr="00424AEE">
        <w:rPr>
          <w:rFonts w:ascii="Times New Roman" w:hAnsi="Times New Roman" w:cs="Times New Roman"/>
        </w:rPr>
        <w:lastRenderedPageBreak/>
        <w:t>necessary steps in the process.  Describe your strategy for implementation and the rationale behind your proposed plan.</w:t>
      </w:r>
      <w:r w:rsidR="000E790C">
        <w:rPr>
          <w:rFonts w:ascii="Times New Roman" w:hAnsi="Times New Roman" w:cs="Times New Roman"/>
        </w:rPr>
        <w:t xml:space="preserve"> </w:t>
      </w:r>
      <w:r w:rsidR="000E790C" w:rsidRPr="00754943">
        <w:rPr>
          <w:rFonts w:ascii="Times New Roman" w:hAnsi="Times New Roman" w:cs="Times New Roman"/>
          <w:highlight w:val="yellow"/>
        </w:rPr>
        <w:t xml:space="preserve">[PLEASE ADD AS </w:t>
      </w:r>
      <w:commentRangeStart w:id="0"/>
      <w:r w:rsidR="000E790C" w:rsidRPr="00754943">
        <w:rPr>
          <w:rFonts w:ascii="Times New Roman" w:hAnsi="Times New Roman" w:cs="Times New Roman"/>
          <w:highlight w:val="yellow"/>
        </w:rPr>
        <w:t>ATTACHMENT</w:t>
      </w:r>
      <w:commentRangeEnd w:id="0"/>
      <w:r w:rsidR="00AA7096">
        <w:rPr>
          <w:rStyle w:val="CommentReference"/>
          <w:rFonts w:asciiTheme="minorHAnsi" w:hAnsiTheme="minorHAnsi" w:cstheme="minorBidi"/>
        </w:rPr>
        <w:commentReference w:id="0"/>
      </w:r>
      <w:r w:rsidR="000E790C" w:rsidRPr="00754943">
        <w:rPr>
          <w:rFonts w:ascii="Times New Roman" w:hAnsi="Times New Roman" w:cs="Times New Roman"/>
          <w:highlight w:val="yellow"/>
        </w:rPr>
        <w:t xml:space="preserve">] </w:t>
      </w:r>
    </w:p>
    <w:p w14:paraId="3CC4E06F" w14:textId="77777777" w:rsidR="009E1A09" w:rsidRPr="00754943" w:rsidRDefault="009E1A09" w:rsidP="00754943">
      <w:pPr>
        <w:tabs>
          <w:tab w:val="left" w:pos="801"/>
        </w:tabs>
        <w:kinsoku w:val="0"/>
        <w:overflowPunct w:val="0"/>
        <w:spacing w:after="0"/>
        <w:ind w:left="-360" w:right="1152"/>
        <w:jc w:val="both"/>
        <w:rPr>
          <w:rFonts w:ascii="Times New Roman" w:eastAsiaTheme="minorEastAsia" w:hAnsi="Times New Roman" w:cs="Times New Roman"/>
        </w:rPr>
      </w:pPr>
    </w:p>
    <w:p w14:paraId="67E2E467" w14:textId="426AA9F6" w:rsidR="009E1A09" w:rsidRPr="00754943" w:rsidRDefault="009E1A0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In your experience, what do you see as the major areas of operational and compliance risk in implementing this plan?  Please describe how you would assist OST to ensure a smooth implementation for both employers, participants, and the OST staff. Please incorporate the</w:t>
      </w:r>
      <w:r w:rsidR="00AA4B3B">
        <w:rPr>
          <w:rFonts w:ascii="Times New Roman" w:hAnsi="Times New Roman" w:cs="Times New Roman"/>
        </w:rPr>
        <w:t xml:space="preserve"> use of a</w:t>
      </w:r>
      <w:r w:rsidRPr="00424AEE">
        <w:rPr>
          <w:rFonts w:ascii="Times New Roman" w:hAnsi="Times New Roman" w:cs="Times New Roman"/>
        </w:rPr>
        <w:t xml:space="preserve"> </w:t>
      </w:r>
      <w:r w:rsidR="000E790C">
        <w:rPr>
          <w:rFonts w:ascii="Times New Roman" w:hAnsi="Times New Roman" w:cs="Times New Roman"/>
        </w:rPr>
        <w:t>third-party administrator</w:t>
      </w:r>
      <w:r w:rsidRPr="00424AEE">
        <w:rPr>
          <w:rFonts w:ascii="Times New Roman" w:hAnsi="Times New Roman" w:cs="Times New Roman"/>
        </w:rPr>
        <w:t xml:space="preserve"> and compliance services as well as </w:t>
      </w:r>
      <w:r w:rsidR="009D322E" w:rsidRPr="00754943">
        <w:rPr>
          <w:rFonts w:ascii="Times New Roman" w:hAnsi="Times New Roman" w:cs="Times New Roman"/>
        </w:rPr>
        <w:t>i</w:t>
      </w:r>
      <w:r w:rsidRPr="00754943">
        <w:rPr>
          <w:rFonts w:ascii="Times New Roman" w:hAnsi="Times New Roman" w:cs="Times New Roman"/>
        </w:rPr>
        <w:t xml:space="preserve">nformation </w:t>
      </w:r>
      <w:r w:rsidR="009D322E" w:rsidRPr="00754943">
        <w:rPr>
          <w:rFonts w:ascii="Times New Roman" w:hAnsi="Times New Roman" w:cs="Times New Roman"/>
        </w:rPr>
        <w:t>s</w:t>
      </w:r>
      <w:r w:rsidRPr="00754943">
        <w:rPr>
          <w:rFonts w:ascii="Times New Roman" w:hAnsi="Times New Roman" w:cs="Times New Roman"/>
        </w:rPr>
        <w:t xml:space="preserve">haring </w:t>
      </w:r>
      <w:r w:rsidR="009D322E" w:rsidRPr="00754943">
        <w:rPr>
          <w:rFonts w:ascii="Times New Roman" w:hAnsi="Times New Roman" w:cs="Times New Roman"/>
        </w:rPr>
        <w:t>a</w:t>
      </w:r>
      <w:r w:rsidRPr="00754943">
        <w:rPr>
          <w:rFonts w:ascii="Times New Roman" w:hAnsi="Times New Roman" w:cs="Times New Roman"/>
        </w:rPr>
        <w:t>greements</w:t>
      </w:r>
      <w:r w:rsidR="00AA4B3B" w:rsidRPr="00754943">
        <w:rPr>
          <w:rFonts w:ascii="Times New Roman" w:hAnsi="Times New Roman" w:cs="Times New Roman"/>
        </w:rPr>
        <w:t xml:space="preserve"> for the State’s legacy 403(b) vendors</w:t>
      </w:r>
      <w:r w:rsidRPr="00754943">
        <w:rPr>
          <w:rFonts w:ascii="Times New Roman" w:hAnsi="Times New Roman" w:cs="Times New Roman"/>
        </w:rPr>
        <w:t>.</w:t>
      </w:r>
    </w:p>
    <w:p w14:paraId="06613AB5" w14:textId="77777777" w:rsidR="009E1A09" w:rsidRPr="00424AEE" w:rsidRDefault="009E1A09" w:rsidP="009E1A09">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5B15EBD2" w14:textId="297E5CAD" w:rsidR="009E1A09" w:rsidRDefault="009E1A09" w:rsidP="0074502A">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Identify comparable plan conversions in which you have been involved. How many conversions and implementations has your company conducted during the past five years involving 5,000 participants or more? </w:t>
      </w:r>
      <w:r>
        <w:rPr>
          <w:rFonts w:ascii="Times New Roman" w:hAnsi="Times New Roman" w:cs="Times New Roman"/>
        </w:rPr>
        <w:t>Describe</w:t>
      </w:r>
      <w:r w:rsidRPr="00424AEE">
        <w:rPr>
          <w:rFonts w:ascii="Times New Roman" w:hAnsi="Times New Roman" w:cs="Times New Roman"/>
        </w:rPr>
        <w:t xml:space="preserve"> any transitions been from the incumbent</w:t>
      </w:r>
      <w:r>
        <w:rPr>
          <w:rFonts w:ascii="Times New Roman" w:hAnsi="Times New Roman" w:cs="Times New Roman"/>
        </w:rPr>
        <w:t xml:space="preserve"> provider.</w:t>
      </w:r>
      <w:r w:rsidRPr="00424AEE">
        <w:rPr>
          <w:rFonts w:ascii="Times New Roman" w:hAnsi="Times New Roman" w:cs="Times New Roman"/>
        </w:rPr>
        <w:t xml:space="preserve"> In your experience, what are the typical causes of delays during the conversion process? Provide solutions as to how you would overcome or minimize any delays?</w:t>
      </w:r>
    </w:p>
    <w:p w14:paraId="3A422CF1" w14:textId="77777777" w:rsidR="0024703E" w:rsidRPr="00754943" w:rsidRDefault="0024703E" w:rsidP="00754943">
      <w:pPr>
        <w:pStyle w:val="ListParagraph"/>
        <w:rPr>
          <w:rFonts w:ascii="Times New Roman" w:hAnsi="Times New Roman" w:cs="Times New Roman"/>
        </w:rPr>
      </w:pPr>
    </w:p>
    <w:p w14:paraId="7B522225" w14:textId="2340864F" w:rsidR="0024703E" w:rsidRPr="00424AEE" w:rsidRDefault="0024703E" w:rsidP="0024703E">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how you would propose to communicate the implementation to participants. What communication strategies have you used to onboard clients similar to OST? What methods of communication have worked well and where have you seen issues arise? Please include sample materials</w:t>
      </w:r>
      <w:r w:rsidR="00AA4B3B">
        <w:rPr>
          <w:rFonts w:ascii="Times New Roman" w:hAnsi="Times New Roman" w:cs="Times New Roman"/>
        </w:rPr>
        <w:t xml:space="preserve"> as an attachment</w:t>
      </w:r>
      <w:r w:rsidRPr="00424AEE">
        <w:rPr>
          <w:rFonts w:ascii="Times New Roman" w:hAnsi="Times New Roman" w:cs="Times New Roman"/>
        </w:rPr>
        <w:t xml:space="preserve"> with your proposal.</w:t>
      </w:r>
    </w:p>
    <w:p w14:paraId="18F4DC35" w14:textId="77777777" w:rsidR="0024703E" w:rsidRPr="00424AEE" w:rsidRDefault="0024703E" w:rsidP="0024703E">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04B08CFD" w14:textId="77777777" w:rsidR="0024703E" w:rsidRPr="00424AEE" w:rsidRDefault="0024703E" w:rsidP="0024703E">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your experience with accepting and recordkeeping historical data (e.g. annual participant balances, rates of return) from former Vendors on your system. Describe the level of historical data you typically retain from a former Vendor during a transition and how this data is archived.</w:t>
      </w:r>
    </w:p>
    <w:p w14:paraId="041D6E13" w14:textId="77777777" w:rsidR="0024703E" w:rsidRPr="00424AEE" w:rsidRDefault="0024703E" w:rsidP="0024703E">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78149029" w14:textId="77777777" w:rsidR="0024703E" w:rsidRPr="00424AEE" w:rsidRDefault="0024703E" w:rsidP="0024703E">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Will there be a blackout period? If so, for how long? Are there any risks or challenges in reconciling data for the plans during the transition process? Assume complete data is received from the prior Vendor in good order. Fully describe all components and restrictions of the blackout period. Indicate a minimum and maximum number of days.</w:t>
      </w:r>
    </w:p>
    <w:p w14:paraId="6FB628A5" w14:textId="77777777" w:rsidR="0024703E" w:rsidRPr="00754943" w:rsidRDefault="0024703E" w:rsidP="00754943">
      <w:pPr>
        <w:tabs>
          <w:tab w:val="left" w:pos="801"/>
        </w:tabs>
        <w:kinsoku w:val="0"/>
        <w:overflowPunct w:val="0"/>
        <w:ind w:left="-360" w:right="1152"/>
        <w:jc w:val="both"/>
        <w:rPr>
          <w:rFonts w:ascii="Times New Roman" w:hAnsi="Times New Roman" w:cs="Times New Roman"/>
        </w:rPr>
      </w:pPr>
    </w:p>
    <w:p w14:paraId="755F2DF0" w14:textId="77777777" w:rsidR="009E1A09" w:rsidRPr="00754943" w:rsidRDefault="009E1A09" w:rsidP="00754943">
      <w:pPr>
        <w:tabs>
          <w:tab w:val="left" w:pos="801"/>
        </w:tabs>
        <w:kinsoku w:val="0"/>
        <w:overflowPunct w:val="0"/>
        <w:ind w:left="-360" w:right="1152"/>
        <w:jc w:val="both"/>
        <w:rPr>
          <w:rFonts w:ascii="Times New Roman" w:eastAsiaTheme="minorEastAsia" w:hAnsi="Times New Roman" w:cs="Times New Roman"/>
        </w:rPr>
      </w:pPr>
    </w:p>
    <w:p w14:paraId="44F90807" w14:textId="60163F59" w:rsidR="00E919E9" w:rsidRPr="00424AEE" w:rsidRDefault="00E919E9" w:rsidP="00754943">
      <w:pPr>
        <w:pStyle w:val="ListParagraph"/>
        <w:numPr>
          <w:ilvl w:val="0"/>
          <w:numId w:val="155"/>
        </w:numPr>
        <w:tabs>
          <w:tab w:val="left" w:pos="801"/>
        </w:tabs>
        <w:kinsoku w:val="0"/>
        <w:overflowPunct w:val="0"/>
        <w:ind w:left="0" w:right="1152"/>
        <w:jc w:val="both"/>
        <w:rPr>
          <w:rFonts w:ascii="Times New Roman" w:hAnsi="Times New Roman" w:cs="Times New Roman"/>
        </w:rPr>
        <w:sectPr w:rsidR="00E919E9" w:rsidRPr="00424AEE" w:rsidSect="00220346">
          <w:pgSz w:w="12240" w:h="15840"/>
          <w:pgMar w:top="1440" w:right="1325" w:bottom="1440" w:left="1714" w:header="720" w:footer="720" w:gutter="0"/>
          <w:cols w:space="720"/>
          <w:noEndnote/>
        </w:sectPr>
      </w:pPr>
    </w:p>
    <w:p w14:paraId="52461472" w14:textId="77777777" w:rsidR="009B414A" w:rsidRPr="00424AEE" w:rsidRDefault="009B414A" w:rsidP="00F031B1">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15CA7032" w14:textId="6310128A" w:rsidR="00B0042C" w:rsidRPr="00424AEE" w:rsidRDefault="00EA2789" w:rsidP="009B414A">
      <w:pPr>
        <w:kinsoku w:val="0"/>
        <w:overflowPunct w:val="0"/>
        <w:autoSpaceDE w:val="0"/>
        <w:autoSpaceDN w:val="0"/>
        <w:adjustRightInd w:val="0"/>
        <w:spacing w:before="9" w:after="0" w:line="240" w:lineRule="auto"/>
        <w:rPr>
          <w:rFonts w:ascii="Times New Roman" w:hAnsi="Times New Roman" w:cs="Times New Roman"/>
          <w:b/>
          <w:i/>
          <w:sz w:val="24"/>
          <w:szCs w:val="24"/>
        </w:rPr>
      </w:pPr>
      <w:r>
        <w:rPr>
          <w:rFonts w:ascii="Times New Roman" w:hAnsi="Times New Roman" w:cs="Times New Roman"/>
          <w:b/>
          <w:bCs/>
          <w:i/>
          <w:iCs/>
          <w:sz w:val="24"/>
          <w:szCs w:val="24"/>
        </w:rPr>
        <w:t>Client Service Team</w:t>
      </w:r>
    </w:p>
    <w:p w14:paraId="7BA3D8AC" w14:textId="44C08BF9" w:rsidR="00B0042C" w:rsidRPr="00424AEE" w:rsidRDefault="5E71985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the service team assigned to OST’s plans including the names, titles, and bios for each of the following team members. Provide the tenure, number of clients and number of plans for each and their experience working with public defined contribution plans.</w:t>
      </w:r>
    </w:p>
    <w:p w14:paraId="79E0B89A" w14:textId="7DBF9C35" w:rsidR="00B0042C" w:rsidRPr="00424AEE" w:rsidRDefault="00B0042C" w:rsidP="00F031B1">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247373F0" w14:textId="77777777" w:rsidR="00F031B1" w:rsidRPr="00424AEE" w:rsidRDefault="00F031B1" w:rsidP="00F031B1">
      <w:pPr>
        <w:numPr>
          <w:ilvl w:val="0"/>
          <w:numId w:val="27"/>
        </w:numPr>
        <w:tabs>
          <w:tab w:val="left" w:pos="1161"/>
        </w:tabs>
        <w:kinsoku w:val="0"/>
        <w:overflowPunct w:val="0"/>
        <w:autoSpaceDE w:val="0"/>
        <w:autoSpaceDN w:val="0"/>
        <w:adjustRightInd w:val="0"/>
        <w:spacing w:before="92" w:after="0" w:line="240" w:lineRule="auto"/>
        <w:rPr>
          <w:rFonts w:ascii="Times New Roman" w:hAnsi="Times New Roman" w:cs="Times New Roman"/>
          <w:sz w:val="24"/>
          <w:szCs w:val="24"/>
        </w:rPr>
      </w:pPr>
      <w:r w:rsidRPr="00424AEE">
        <w:rPr>
          <w:rFonts w:ascii="Times New Roman" w:hAnsi="Times New Roman" w:cs="Times New Roman"/>
          <w:sz w:val="24"/>
          <w:szCs w:val="24"/>
        </w:rPr>
        <w:t>Client Relationship</w:t>
      </w:r>
      <w:r w:rsidRPr="00424AEE">
        <w:rPr>
          <w:rFonts w:ascii="Times New Roman" w:hAnsi="Times New Roman" w:cs="Times New Roman"/>
          <w:spacing w:val="2"/>
          <w:sz w:val="24"/>
          <w:szCs w:val="24"/>
        </w:rPr>
        <w:t xml:space="preserve"> </w:t>
      </w:r>
      <w:r w:rsidRPr="00424AEE">
        <w:rPr>
          <w:rFonts w:ascii="Times New Roman" w:hAnsi="Times New Roman" w:cs="Times New Roman"/>
          <w:sz w:val="24"/>
          <w:szCs w:val="24"/>
        </w:rPr>
        <w:t>Manager</w:t>
      </w:r>
    </w:p>
    <w:p w14:paraId="7C338777" w14:textId="77777777" w:rsidR="00F031B1" w:rsidRPr="00424AEE" w:rsidRDefault="00F031B1" w:rsidP="00F031B1">
      <w:pPr>
        <w:numPr>
          <w:ilvl w:val="0"/>
          <w:numId w:val="27"/>
        </w:numPr>
        <w:tabs>
          <w:tab w:val="left" w:pos="1161"/>
        </w:tabs>
        <w:kinsoku w:val="0"/>
        <w:overflowPunct w:val="0"/>
        <w:autoSpaceDE w:val="0"/>
        <w:autoSpaceDN w:val="0"/>
        <w:adjustRightInd w:val="0"/>
        <w:spacing w:before="90" w:after="0" w:line="240" w:lineRule="auto"/>
        <w:rPr>
          <w:rFonts w:ascii="Times New Roman" w:hAnsi="Times New Roman" w:cs="Times New Roman"/>
          <w:sz w:val="24"/>
          <w:szCs w:val="24"/>
        </w:rPr>
      </w:pPr>
      <w:r w:rsidRPr="00424AEE">
        <w:rPr>
          <w:rFonts w:ascii="Times New Roman" w:hAnsi="Times New Roman" w:cs="Times New Roman"/>
          <w:sz w:val="24"/>
          <w:szCs w:val="24"/>
        </w:rPr>
        <w:t>Transition / Implementation</w:t>
      </w:r>
      <w:r w:rsidRPr="00424AEE">
        <w:rPr>
          <w:rFonts w:ascii="Times New Roman" w:hAnsi="Times New Roman" w:cs="Times New Roman"/>
          <w:spacing w:val="-3"/>
          <w:sz w:val="24"/>
          <w:szCs w:val="24"/>
        </w:rPr>
        <w:t xml:space="preserve"> </w:t>
      </w:r>
      <w:r w:rsidRPr="00424AEE">
        <w:rPr>
          <w:rFonts w:ascii="Times New Roman" w:hAnsi="Times New Roman" w:cs="Times New Roman"/>
          <w:sz w:val="24"/>
          <w:szCs w:val="24"/>
        </w:rPr>
        <w:t>Manager</w:t>
      </w:r>
    </w:p>
    <w:p w14:paraId="5FE0D2CB" w14:textId="77777777" w:rsidR="00F031B1" w:rsidRPr="00424AEE" w:rsidRDefault="00F031B1" w:rsidP="00F031B1">
      <w:pPr>
        <w:numPr>
          <w:ilvl w:val="0"/>
          <w:numId w:val="27"/>
        </w:numPr>
        <w:tabs>
          <w:tab w:val="left" w:pos="1161"/>
        </w:tabs>
        <w:kinsoku w:val="0"/>
        <w:overflowPunct w:val="0"/>
        <w:autoSpaceDE w:val="0"/>
        <w:autoSpaceDN w:val="0"/>
        <w:adjustRightInd w:val="0"/>
        <w:spacing w:before="90" w:after="0" w:line="240" w:lineRule="auto"/>
        <w:rPr>
          <w:rFonts w:ascii="Times New Roman" w:hAnsi="Times New Roman" w:cs="Times New Roman"/>
          <w:sz w:val="24"/>
          <w:szCs w:val="24"/>
        </w:rPr>
      </w:pPr>
      <w:r w:rsidRPr="00424AEE">
        <w:rPr>
          <w:rFonts w:ascii="Times New Roman" w:hAnsi="Times New Roman" w:cs="Times New Roman"/>
          <w:sz w:val="24"/>
          <w:szCs w:val="24"/>
        </w:rPr>
        <w:t>Day-to-day Account</w:t>
      </w:r>
      <w:r w:rsidRPr="00424AEE">
        <w:rPr>
          <w:rFonts w:ascii="Times New Roman" w:hAnsi="Times New Roman" w:cs="Times New Roman"/>
          <w:spacing w:val="-1"/>
          <w:sz w:val="24"/>
          <w:szCs w:val="24"/>
        </w:rPr>
        <w:t xml:space="preserve"> </w:t>
      </w:r>
      <w:r w:rsidRPr="00424AEE">
        <w:rPr>
          <w:rFonts w:ascii="Times New Roman" w:hAnsi="Times New Roman" w:cs="Times New Roman"/>
          <w:sz w:val="24"/>
          <w:szCs w:val="24"/>
        </w:rPr>
        <w:t>Executive</w:t>
      </w:r>
    </w:p>
    <w:p w14:paraId="4F03AB9C" w14:textId="77777777" w:rsidR="00F031B1" w:rsidRPr="00424AEE" w:rsidRDefault="00F031B1" w:rsidP="00F031B1">
      <w:pPr>
        <w:numPr>
          <w:ilvl w:val="0"/>
          <w:numId w:val="27"/>
        </w:numPr>
        <w:tabs>
          <w:tab w:val="left" w:pos="1161"/>
        </w:tabs>
        <w:kinsoku w:val="0"/>
        <w:overflowPunct w:val="0"/>
        <w:autoSpaceDE w:val="0"/>
        <w:autoSpaceDN w:val="0"/>
        <w:adjustRightInd w:val="0"/>
        <w:spacing w:before="90" w:after="0" w:line="240" w:lineRule="auto"/>
        <w:rPr>
          <w:rFonts w:ascii="Times New Roman" w:hAnsi="Times New Roman" w:cs="Times New Roman"/>
          <w:sz w:val="24"/>
          <w:szCs w:val="24"/>
        </w:rPr>
      </w:pPr>
      <w:r w:rsidRPr="00424AEE">
        <w:rPr>
          <w:rFonts w:ascii="Times New Roman" w:hAnsi="Times New Roman" w:cs="Times New Roman"/>
          <w:sz w:val="24"/>
          <w:szCs w:val="24"/>
        </w:rPr>
        <w:t>Communications</w:t>
      </w:r>
      <w:r w:rsidRPr="00424AEE">
        <w:rPr>
          <w:rFonts w:ascii="Times New Roman" w:hAnsi="Times New Roman" w:cs="Times New Roman"/>
          <w:spacing w:val="-2"/>
          <w:sz w:val="24"/>
          <w:szCs w:val="24"/>
        </w:rPr>
        <w:t xml:space="preserve"> </w:t>
      </w:r>
      <w:r w:rsidRPr="00424AEE">
        <w:rPr>
          <w:rFonts w:ascii="Times New Roman" w:hAnsi="Times New Roman" w:cs="Times New Roman"/>
          <w:sz w:val="24"/>
          <w:szCs w:val="24"/>
        </w:rPr>
        <w:t>Specialist</w:t>
      </w:r>
    </w:p>
    <w:p w14:paraId="667899A8" w14:textId="77777777" w:rsidR="00F031B1" w:rsidRPr="00424AEE" w:rsidRDefault="00F031B1" w:rsidP="00F031B1">
      <w:pPr>
        <w:numPr>
          <w:ilvl w:val="0"/>
          <w:numId w:val="27"/>
        </w:numPr>
        <w:tabs>
          <w:tab w:val="left" w:pos="1161"/>
        </w:tabs>
        <w:kinsoku w:val="0"/>
        <w:overflowPunct w:val="0"/>
        <w:autoSpaceDE w:val="0"/>
        <w:autoSpaceDN w:val="0"/>
        <w:adjustRightInd w:val="0"/>
        <w:spacing w:before="89" w:after="0" w:line="240" w:lineRule="auto"/>
        <w:rPr>
          <w:rFonts w:ascii="Times New Roman" w:hAnsi="Times New Roman" w:cs="Times New Roman"/>
          <w:sz w:val="24"/>
          <w:szCs w:val="24"/>
        </w:rPr>
      </w:pPr>
      <w:r w:rsidRPr="00424AEE">
        <w:rPr>
          <w:rFonts w:ascii="Times New Roman" w:hAnsi="Times New Roman" w:cs="Times New Roman"/>
          <w:sz w:val="24"/>
          <w:szCs w:val="24"/>
        </w:rPr>
        <w:t>Compliance Specialist</w:t>
      </w:r>
    </w:p>
    <w:p w14:paraId="2497871E" w14:textId="33FB0CC1" w:rsidR="00F031B1" w:rsidRPr="00424AEE" w:rsidRDefault="00F031B1" w:rsidP="00F031B1">
      <w:pPr>
        <w:numPr>
          <w:ilvl w:val="0"/>
          <w:numId w:val="27"/>
        </w:numPr>
        <w:tabs>
          <w:tab w:val="left" w:pos="1161"/>
        </w:tabs>
        <w:kinsoku w:val="0"/>
        <w:overflowPunct w:val="0"/>
        <w:autoSpaceDE w:val="0"/>
        <w:autoSpaceDN w:val="0"/>
        <w:adjustRightInd w:val="0"/>
        <w:spacing w:before="89" w:after="0" w:line="240" w:lineRule="auto"/>
        <w:rPr>
          <w:rFonts w:ascii="Times New Roman" w:hAnsi="Times New Roman" w:cs="Times New Roman"/>
          <w:sz w:val="24"/>
          <w:szCs w:val="24"/>
        </w:rPr>
      </w:pPr>
      <w:r w:rsidRPr="00424AEE">
        <w:rPr>
          <w:rFonts w:ascii="Times New Roman" w:hAnsi="Times New Roman" w:cs="Times New Roman"/>
          <w:sz w:val="24"/>
          <w:szCs w:val="24"/>
        </w:rPr>
        <w:t>Field education representatives</w:t>
      </w:r>
    </w:p>
    <w:p w14:paraId="41252314" w14:textId="5DF2B73D" w:rsidR="00F031B1" w:rsidRDefault="00F031B1" w:rsidP="00F031B1">
      <w:pPr>
        <w:tabs>
          <w:tab w:val="left" w:pos="1161"/>
        </w:tabs>
        <w:kinsoku w:val="0"/>
        <w:overflowPunct w:val="0"/>
        <w:autoSpaceDE w:val="0"/>
        <w:autoSpaceDN w:val="0"/>
        <w:adjustRightInd w:val="0"/>
        <w:spacing w:before="89" w:after="0" w:line="240" w:lineRule="auto"/>
        <w:rPr>
          <w:rFonts w:ascii="Times New Roman" w:hAnsi="Times New Roman" w:cs="Times New Roman"/>
          <w:sz w:val="24"/>
          <w:szCs w:val="24"/>
        </w:rPr>
      </w:pPr>
    </w:p>
    <w:p w14:paraId="436C90C0" w14:textId="77777777" w:rsidR="00EA2789" w:rsidRPr="00424AEE" w:rsidRDefault="00EA2789" w:rsidP="00F031B1">
      <w:pPr>
        <w:tabs>
          <w:tab w:val="left" w:pos="1161"/>
        </w:tabs>
        <w:kinsoku w:val="0"/>
        <w:overflowPunct w:val="0"/>
        <w:autoSpaceDE w:val="0"/>
        <w:autoSpaceDN w:val="0"/>
        <w:adjustRightInd w:val="0"/>
        <w:spacing w:before="89" w:after="0" w:line="240" w:lineRule="auto"/>
        <w:rPr>
          <w:rFonts w:ascii="Times New Roman" w:hAnsi="Times New Roman" w:cs="Times New Roman"/>
          <w:sz w:val="24"/>
          <w:szCs w:val="24"/>
        </w:rPr>
      </w:pPr>
    </w:p>
    <w:p w14:paraId="300FCB2A" w14:textId="77777777" w:rsidR="00F031B1" w:rsidRPr="00424AEE" w:rsidRDefault="00B0042C" w:rsidP="00F031B1">
      <w:pPr>
        <w:kinsoku w:val="0"/>
        <w:overflowPunct w:val="0"/>
        <w:autoSpaceDE w:val="0"/>
        <w:autoSpaceDN w:val="0"/>
        <w:adjustRightInd w:val="0"/>
        <w:spacing w:before="9" w:after="0" w:line="240" w:lineRule="auto"/>
        <w:rPr>
          <w:rFonts w:ascii="Times New Roman" w:hAnsi="Times New Roman" w:cs="Times New Roman"/>
          <w:b/>
          <w:bCs/>
          <w:i/>
          <w:iCs/>
          <w:sz w:val="24"/>
          <w:szCs w:val="24"/>
        </w:rPr>
      </w:pPr>
      <w:r w:rsidRPr="00424AEE">
        <w:rPr>
          <w:rFonts w:ascii="Times New Roman" w:hAnsi="Times New Roman" w:cs="Times New Roman"/>
          <w:b/>
          <w:bCs/>
          <w:i/>
          <w:iCs/>
          <w:sz w:val="24"/>
          <w:szCs w:val="24"/>
        </w:rPr>
        <w:t>Operational and Systems Capabilities</w:t>
      </w:r>
    </w:p>
    <w:p w14:paraId="209E3D0C" w14:textId="3A02FEC0" w:rsidR="00B0042C" w:rsidRPr="00424AEE" w:rsidRDefault="009D322E"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Pr>
          <w:rFonts w:ascii="Times New Roman" w:hAnsi="Times New Roman" w:cs="Times New Roman"/>
        </w:rPr>
        <w:t>Please describe</w:t>
      </w:r>
      <w:r w:rsidR="5E719859" w:rsidRPr="00424AEE">
        <w:rPr>
          <w:rFonts w:ascii="Times New Roman" w:hAnsi="Times New Roman" w:cs="Times New Roman"/>
        </w:rPr>
        <w:t xml:space="preserve"> the recordkeeping </w:t>
      </w:r>
      <w:r>
        <w:rPr>
          <w:rFonts w:ascii="Times New Roman" w:hAnsi="Times New Roman" w:cs="Times New Roman"/>
        </w:rPr>
        <w:t xml:space="preserve">system your firm uses </w:t>
      </w:r>
      <w:r w:rsidR="5E719859" w:rsidRPr="00424AEE">
        <w:rPr>
          <w:rFonts w:ascii="Times New Roman" w:hAnsi="Times New Roman" w:cs="Times New Roman"/>
        </w:rPr>
        <w:t xml:space="preserve">to administer defined contribution plans.  </w:t>
      </w:r>
      <w:r>
        <w:rPr>
          <w:rFonts w:ascii="Times New Roman" w:hAnsi="Times New Roman" w:cs="Times New Roman"/>
        </w:rPr>
        <w:t>H</w:t>
      </w:r>
      <w:r w:rsidR="5E719859" w:rsidRPr="00424AEE">
        <w:rPr>
          <w:rFonts w:ascii="Times New Roman" w:hAnsi="Times New Roman" w:cs="Times New Roman"/>
        </w:rPr>
        <w:t>ow many years have you been using the system and how often are these systems upgraded?  What was the date of the last major upgrade?  What was the upgrade, and did it disrupt client services at any point?  If so, how and what was learned to prevent a similar issue from occurring in the future?</w:t>
      </w:r>
    </w:p>
    <w:p w14:paraId="7B4CC046" w14:textId="77777777" w:rsidR="00F031B1" w:rsidRPr="00424AEE" w:rsidRDefault="00F031B1" w:rsidP="00F031B1">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7198AD1A" w14:textId="06EC34C8" w:rsidR="00B0042C" w:rsidRPr="00424AEE" w:rsidRDefault="5E71985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how your hardware and software environments are kept in compliance with laws, regulations, industry best practices, and new technologies.</w:t>
      </w:r>
    </w:p>
    <w:p w14:paraId="0935C40C" w14:textId="77777777" w:rsidR="00B0042C" w:rsidRPr="00424AEE" w:rsidRDefault="00B0042C" w:rsidP="00F031B1">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6EAEAEBD" w14:textId="77777777" w:rsidR="00B0042C" w:rsidRPr="00424AEE" w:rsidRDefault="5E71985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Will your system allow data transmissions for member defined benefit information to be incorporated into an annual statement and/or displayed on the participant website?</w:t>
      </w:r>
    </w:p>
    <w:p w14:paraId="507B4159" w14:textId="77777777" w:rsidR="00B0042C" w:rsidRPr="00424AEE" w:rsidRDefault="00B0042C" w:rsidP="00754943">
      <w:pPr>
        <w:tabs>
          <w:tab w:val="left" w:pos="801"/>
        </w:tabs>
        <w:kinsoku w:val="0"/>
        <w:overflowPunct w:val="0"/>
        <w:spacing w:after="0" w:line="240" w:lineRule="auto"/>
        <w:ind w:right="1152"/>
        <w:jc w:val="both"/>
        <w:rPr>
          <w:rFonts w:ascii="Times New Roman" w:hAnsi="Times New Roman" w:cs="Times New Roman"/>
          <w:sz w:val="24"/>
          <w:szCs w:val="24"/>
        </w:rPr>
      </w:pPr>
    </w:p>
    <w:p w14:paraId="69685F41" w14:textId="771ADA4A" w:rsidR="009B414A" w:rsidRPr="00424AEE" w:rsidRDefault="5E71985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Explain how errors are handled through your recordkeeping system, including data transmission errors, for:</w:t>
      </w:r>
    </w:p>
    <w:p w14:paraId="5C355380" w14:textId="0AE1C249" w:rsidR="00F031B1" w:rsidRPr="00424AEE" w:rsidRDefault="00F031B1" w:rsidP="005A2FC0">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685FE95C" w14:textId="77777777" w:rsidR="005A2FC0" w:rsidRPr="00424AEE" w:rsidRDefault="005A2FC0" w:rsidP="005A2FC0">
      <w:pPr>
        <w:pStyle w:val="ListParagraph"/>
        <w:numPr>
          <w:ilvl w:val="0"/>
          <w:numId w:val="40"/>
        </w:numPr>
        <w:autoSpaceDE/>
        <w:autoSpaceDN/>
        <w:adjustRightInd/>
        <w:rPr>
          <w:rFonts w:ascii="Times New Roman" w:hAnsi="Times New Roman" w:cs="Times New Roman"/>
        </w:rPr>
      </w:pPr>
      <w:r w:rsidRPr="00424AEE">
        <w:rPr>
          <w:rFonts w:ascii="Times New Roman" w:hAnsi="Times New Roman" w:cs="Times New Roman"/>
        </w:rPr>
        <w:t>Enrollment</w:t>
      </w:r>
    </w:p>
    <w:p w14:paraId="42886D6D" w14:textId="77777777" w:rsidR="005A2FC0" w:rsidRPr="00424AEE" w:rsidRDefault="005A2FC0" w:rsidP="005A2FC0">
      <w:pPr>
        <w:pStyle w:val="ListParagraph"/>
        <w:numPr>
          <w:ilvl w:val="0"/>
          <w:numId w:val="40"/>
        </w:numPr>
        <w:autoSpaceDE/>
        <w:autoSpaceDN/>
        <w:adjustRightInd/>
        <w:rPr>
          <w:rFonts w:ascii="Times New Roman" w:hAnsi="Times New Roman" w:cs="Times New Roman"/>
        </w:rPr>
      </w:pPr>
      <w:r w:rsidRPr="00424AEE">
        <w:rPr>
          <w:rFonts w:ascii="Times New Roman" w:hAnsi="Times New Roman" w:cs="Times New Roman"/>
        </w:rPr>
        <w:t>Contributions</w:t>
      </w:r>
    </w:p>
    <w:p w14:paraId="06DAC3DF" w14:textId="77777777" w:rsidR="005A2FC0" w:rsidRPr="00424AEE" w:rsidRDefault="005A2FC0" w:rsidP="005A2FC0">
      <w:pPr>
        <w:pStyle w:val="ListParagraph"/>
        <w:numPr>
          <w:ilvl w:val="0"/>
          <w:numId w:val="40"/>
        </w:numPr>
        <w:autoSpaceDE/>
        <w:autoSpaceDN/>
        <w:adjustRightInd/>
        <w:rPr>
          <w:rFonts w:ascii="Times New Roman" w:hAnsi="Times New Roman" w:cs="Times New Roman"/>
        </w:rPr>
      </w:pPr>
      <w:r w:rsidRPr="00424AEE">
        <w:rPr>
          <w:rFonts w:ascii="Times New Roman" w:hAnsi="Times New Roman" w:cs="Times New Roman"/>
        </w:rPr>
        <w:t>Withdrawals/Distributions (both over and under-payments)</w:t>
      </w:r>
    </w:p>
    <w:p w14:paraId="1198EA40" w14:textId="77777777" w:rsidR="005A2FC0" w:rsidRPr="00424AEE" w:rsidRDefault="005A2FC0" w:rsidP="005A2FC0">
      <w:pPr>
        <w:pStyle w:val="ListParagraph"/>
        <w:numPr>
          <w:ilvl w:val="0"/>
          <w:numId w:val="40"/>
        </w:numPr>
        <w:autoSpaceDE/>
        <w:autoSpaceDN/>
        <w:adjustRightInd/>
        <w:rPr>
          <w:rFonts w:ascii="Times New Roman" w:hAnsi="Times New Roman" w:cs="Times New Roman"/>
        </w:rPr>
      </w:pPr>
      <w:r w:rsidRPr="00424AEE">
        <w:rPr>
          <w:rFonts w:ascii="Times New Roman" w:hAnsi="Times New Roman" w:cs="Times New Roman"/>
        </w:rPr>
        <w:t>Transfers</w:t>
      </w:r>
    </w:p>
    <w:p w14:paraId="325F617B" w14:textId="77777777" w:rsidR="005A2FC0" w:rsidRPr="00424AEE" w:rsidRDefault="005A2FC0" w:rsidP="005A2FC0">
      <w:pPr>
        <w:pStyle w:val="ListParagraph"/>
        <w:numPr>
          <w:ilvl w:val="0"/>
          <w:numId w:val="40"/>
        </w:numPr>
        <w:autoSpaceDE/>
        <w:autoSpaceDN/>
        <w:adjustRightInd/>
        <w:rPr>
          <w:rFonts w:ascii="Times New Roman" w:hAnsi="Times New Roman" w:cs="Times New Roman"/>
        </w:rPr>
      </w:pPr>
      <w:r w:rsidRPr="00424AEE">
        <w:rPr>
          <w:rFonts w:ascii="Times New Roman" w:hAnsi="Times New Roman" w:cs="Times New Roman"/>
        </w:rPr>
        <w:t>Rollovers</w:t>
      </w:r>
    </w:p>
    <w:p w14:paraId="102B896C" w14:textId="77777777" w:rsidR="005A2FC0" w:rsidRPr="00424AEE" w:rsidRDefault="005A2FC0" w:rsidP="005A2FC0">
      <w:pPr>
        <w:pStyle w:val="ListParagraph"/>
        <w:numPr>
          <w:ilvl w:val="0"/>
          <w:numId w:val="40"/>
        </w:numPr>
        <w:autoSpaceDE/>
        <w:autoSpaceDN/>
        <w:adjustRightInd/>
        <w:rPr>
          <w:rFonts w:ascii="Times New Roman" w:hAnsi="Times New Roman" w:cs="Times New Roman"/>
        </w:rPr>
      </w:pPr>
      <w:r w:rsidRPr="00424AEE">
        <w:rPr>
          <w:rFonts w:ascii="Times New Roman" w:hAnsi="Times New Roman" w:cs="Times New Roman"/>
        </w:rPr>
        <w:t>Allocation of earnings</w:t>
      </w:r>
    </w:p>
    <w:p w14:paraId="5BFF2ABF" w14:textId="16E33D21" w:rsidR="005A2FC0" w:rsidRPr="00424AEE" w:rsidRDefault="005A2FC0" w:rsidP="005A2FC0">
      <w:pPr>
        <w:pStyle w:val="ListParagraph"/>
        <w:numPr>
          <w:ilvl w:val="0"/>
          <w:numId w:val="40"/>
        </w:numPr>
        <w:autoSpaceDE/>
        <w:autoSpaceDN/>
        <w:adjustRightInd/>
        <w:rPr>
          <w:rFonts w:ascii="Times New Roman" w:hAnsi="Times New Roman" w:cs="Times New Roman"/>
        </w:rPr>
      </w:pPr>
      <w:r w:rsidRPr="00424AEE">
        <w:rPr>
          <w:rFonts w:ascii="Times New Roman" w:hAnsi="Times New Roman" w:cs="Times New Roman"/>
        </w:rPr>
        <w:t>Tax reporting</w:t>
      </w:r>
    </w:p>
    <w:p w14:paraId="26ACD7AF" w14:textId="77777777" w:rsidR="005A2FC0" w:rsidRPr="00424AEE" w:rsidRDefault="005A2FC0" w:rsidP="00090EC4">
      <w:pPr>
        <w:spacing w:after="0"/>
        <w:rPr>
          <w:rFonts w:ascii="Times New Roman" w:hAnsi="Times New Roman" w:cs="Times New Roman"/>
          <w:sz w:val="24"/>
          <w:szCs w:val="24"/>
        </w:rPr>
      </w:pPr>
    </w:p>
    <w:p w14:paraId="73F5EED6" w14:textId="58270936" w:rsidR="00304D29" w:rsidRDefault="3E572EAC" w:rsidP="00090EC4">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Describe how your company will support the program audits as outlined in the </w:t>
      </w:r>
      <w:r w:rsidRPr="00424AEE">
        <w:rPr>
          <w:rFonts w:ascii="Times New Roman" w:hAnsi="Times New Roman" w:cs="Times New Roman"/>
          <w:highlight w:val="yellow"/>
        </w:rPr>
        <w:t>Appendix E</w:t>
      </w:r>
      <w:r w:rsidRPr="00424AEE">
        <w:rPr>
          <w:rFonts w:ascii="Times New Roman" w:hAnsi="Times New Roman" w:cs="Times New Roman"/>
        </w:rPr>
        <w:t xml:space="preserve">. Confirm you will be able to accommodate the data request outlined in the </w:t>
      </w:r>
      <w:r w:rsidRPr="00424AEE">
        <w:rPr>
          <w:rFonts w:ascii="Times New Roman" w:hAnsi="Times New Roman" w:cs="Times New Roman"/>
          <w:highlight w:val="yellow"/>
        </w:rPr>
        <w:t>appendix</w:t>
      </w:r>
      <w:r w:rsidRPr="00424AEE">
        <w:rPr>
          <w:rFonts w:ascii="Times New Roman" w:hAnsi="Times New Roman" w:cs="Times New Roman"/>
        </w:rPr>
        <w:t xml:space="preserve"> and identify the three largest clients you perform similar services for, </w:t>
      </w:r>
      <w:commentRangeStart w:id="1"/>
      <w:r w:rsidRPr="00424AEE">
        <w:rPr>
          <w:rFonts w:ascii="Times New Roman" w:hAnsi="Times New Roman" w:cs="Times New Roman"/>
        </w:rPr>
        <w:t>and</w:t>
      </w:r>
      <w:commentRangeEnd w:id="1"/>
      <w:r w:rsidR="008E048A" w:rsidRPr="00424AEE">
        <w:rPr>
          <w:rStyle w:val="CommentReference"/>
          <w:rFonts w:ascii="Times New Roman" w:hAnsi="Times New Roman" w:cs="Times New Roman"/>
          <w:sz w:val="24"/>
          <w:szCs w:val="24"/>
        </w:rPr>
        <w:commentReference w:id="1"/>
      </w:r>
      <w:r w:rsidRPr="00424AEE">
        <w:rPr>
          <w:rFonts w:ascii="Times New Roman" w:hAnsi="Times New Roman" w:cs="Times New Roman"/>
        </w:rPr>
        <w:t xml:space="preserve"> describe the services provided for each client.</w:t>
      </w:r>
    </w:p>
    <w:p w14:paraId="32B6F401" w14:textId="772FCDF6" w:rsidR="00052BD9" w:rsidRPr="0057509D" w:rsidRDefault="001022C9" w:rsidP="0057509D">
      <w:pPr>
        <w:pStyle w:val="ListParagraph"/>
        <w:numPr>
          <w:ilvl w:val="0"/>
          <w:numId w:val="155"/>
        </w:numPr>
        <w:tabs>
          <w:tab w:val="left" w:pos="801"/>
        </w:tabs>
        <w:kinsoku w:val="0"/>
        <w:overflowPunct w:val="0"/>
        <w:ind w:left="0" w:right="1152"/>
        <w:jc w:val="both"/>
        <w:rPr>
          <w:rFonts w:ascii="Times New Roman" w:hAnsi="Times New Roman" w:cs="Times New Roman"/>
        </w:rPr>
      </w:pPr>
      <w:r>
        <w:rPr>
          <w:rFonts w:ascii="Times New Roman" w:hAnsi="Times New Roman" w:cs="Times New Roman"/>
        </w:rPr>
        <w:lastRenderedPageBreak/>
        <w:t xml:space="preserve">It is requested that the </w:t>
      </w:r>
      <w:r w:rsidR="004938C5">
        <w:rPr>
          <w:rFonts w:ascii="Times New Roman" w:hAnsi="Times New Roman" w:cs="Times New Roman"/>
        </w:rPr>
        <w:t>selected Vendor put “at</w:t>
      </w:r>
      <w:r w:rsidR="00810299">
        <w:rPr>
          <w:rFonts w:ascii="Times New Roman" w:hAnsi="Times New Roman" w:cs="Times New Roman"/>
        </w:rPr>
        <w:t xml:space="preserve"> </w:t>
      </w:r>
      <w:r w:rsidR="004938C5">
        <w:rPr>
          <w:rFonts w:ascii="Times New Roman" w:hAnsi="Times New Roman" w:cs="Times New Roman"/>
        </w:rPr>
        <w:t>risk”</w:t>
      </w:r>
      <w:r w:rsidR="00810299">
        <w:rPr>
          <w:rFonts w:ascii="Times New Roman" w:hAnsi="Times New Roman" w:cs="Times New Roman"/>
        </w:rPr>
        <w:t xml:space="preserve"> a stated dollar amount </w:t>
      </w:r>
      <w:r w:rsidR="00F009CA">
        <w:rPr>
          <w:rFonts w:ascii="Times New Roman" w:hAnsi="Times New Roman" w:cs="Times New Roman"/>
        </w:rPr>
        <w:t>for each</w:t>
      </w:r>
      <w:r w:rsidR="00810299">
        <w:rPr>
          <w:rFonts w:ascii="Times New Roman" w:hAnsi="Times New Roman" w:cs="Times New Roman"/>
        </w:rPr>
        <w:t xml:space="preserve"> day </w:t>
      </w:r>
      <w:r w:rsidR="00F009CA">
        <w:rPr>
          <w:rFonts w:ascii="Times New Roman" w:hAnsi="Times New Roman" w:cs="Times New Roman"/>
        </w:rPr>
        <w:t>that the Vendor misses the agreed</w:t>
      </w:r>
      <w:r w:rsidR="00B750F7">
        <w:rPr>
          <w:rFonts w:ascii="Times New Roman" w:hAnsi="Times New Roman" w:cs="Times New Roman"/>
        </w:rPr>
        <w:t>-</w:t>
      </w:r>
      <w:r w:rsidR="00F009CA">
        <w:rPr>
          <w:rFonts w:ascii="Times New Roman" w:hAnsi="Times New Roman" w:cs="Times New Roman"/>
        </w:rPr>
        <w:t>upon</w:t>
      </w:r>
      <w:r w:rsidR="00660290">
        <w:rPr>
          <w:rFonts w:ascii="Times New Roman" w:hAnsi="Times New Roman" w:cs="Times New Roman"/>
        </w:rPr>
        <w:t xml:space="preserve"> implementation dates </w:t>
      </w:r>
      <w:r w:rsidR="0094181C">
        <w:rPr>
          <w:rFonts w:ascii="Times New Roman" w:hAnsi="Times New Roman" w:cs="Times New Roman"/>
        </w:rPr>
        <w:t>after receiving data in “good order.”</w:t>
      </w:r>
      <w:r w:rsidR="00AA3E80">
        <w:rPr>
          <w:rFonts w:ascii="Times New Roman" w:hAnsi="Times New Roman" w:cs="Times New Roman"/>
        </w:rPr>
        <w:t xml:space="preserve"> Complete the grid with your quality </w:t>
      </w:r>
      <w:r w:rsidR="00141C03">
        <w:rPr>
          <w:rFonts w:ascii="Times New Roman" w:hAnsi="Times New Roman" w:cs="Times New Roman"/>
        </w:rPr>
        <w:t>performance standard</w:t>
      </w:r>
      <w:r w:rsidR="00127331">
        <w:rPr>
          <w:rFonts w:ascii="Times New Roman" w:hAnsi="Times New Roman" w:cs="Times New Roman"/>
        </w:rPr>
        <w:t xml:space="preserve">s and confirm that </w:t>
      </w:r>
      <w:r w:rsidR="007117DE">
        <w:rPr>
          <w:rFonts w:ascii="Times New Roman" w:hAnsi="Times New Roman" w:cs="Times New Roman"/>
        </w:rPr>
        <w:t xml:space="preserve">you will </w:t>
      </w:r>
      <w:r w:rsidR="00A13EFC">
        <w:rPr>
          <w:rFonts w:ascii="Times New Roman" w:hAnsi="Times New Roman" w:cs="Times New Roman"/>
        </w:rPr>
        <w:t>accept the financial penalties listed in this date is not met.</w:t>
      </w:r>
      <w:r w:rsidR="00992136" w:rsidRPr="0057509D">
        <w:rPr>
          <w:rFonts w:ascii="Times New Roman" w:hAnsi="Times New Roman" w:cs="Times New Roman"/>
        </w:rPr>
        <w:tab/>
      </w:r>
    </w:p>
    <w:tbl>
      <w:tblPr>
        <w:tblStyle w:val="TableGrid"/>
        <w:tblpPr w:leftFromText="180" w:rightFromText="180" w:vertAnchor="text" w:horzAnchor="margin" w:tblpXSpec="center" w:tblpY="270"/>
        <w:tblW w:w="9105" w:type="dxa"/>
        <w:tblLayout w:type="fixed"/>
        <w:tblLook w:val="04A0" w:firstRow="1" w:lastRow="0" w:firstColumn="1" w:lastColumn="0" w:noHBand="0" w:noVBand="1"/>
      </w:tblPr>
      <w:tblGrid>
        <w:gridCol w:w="1638"/>
        <w:gridCol w:w="2249"/>
        <w:gridCol w:w="2609"/>
        <w:gridCol w:w="2609"/>
      </w:tblGrid>
      <w:tr w:rsidR="0066569A" w14:paraId="30396955" w14:textId="77777777" w:rsidTr="0066569A">
        <w:trPr>
          <w:trHeight w:val="714"/>
        </w:trPr>
        <w:tc>
          <w:tcPr>
            <w:tcW w:w="1638" w:type="dxa"/>
            <w:tcBorders>
              <w:top w:val="single" w:sz="4" w:space="0" w:color="auto"/>
              <w:left w:val="single" w:sz="4" w:space="0" w:color="auto"/>
              <w:bottom w:val="single" w:sz="4" w:space="0" w:color="auto"/>
              <w:right w:val="single" w:sz="4" w:space="0" w:color="auto"/>
            </w:tcBorders>
            <w:hideMark/>
          </w:tcPr>
          <w:p w14:paraId="19E1A799" w14:textId="77777777" w:rsidR="0066569A" w:rsidRDefault="0066569A">
            <w:pPr>
              <w:ind w:right="-20"/>
              <w:rPr>
                <w:rFonts w:ascii="Proxima nova" w:hAnsi="Proxima nova" w:cs="Times New Roman"/>
              </w:rPr>
            </w:pPr>
            <w:r>
              <w:rPr>
                <w:rFonts w:ascii="Proxima nova" w:hAnsi="Proxima nova" w:cs="Times New Roman"/>
                <w:b/>
                <w:bCs/>
              </w:rPr>
              <w:t>Activity</w:t>
            </w:r>
          </w:p>
        </w:tc>
        <w:tc>
          <w:tcPr>
            <w:tcW w:w="2250" w:type="dxa"/>
            <w:tcBorders>
              <w:top w:val="single" w:sz="4" w:space="0" w:color="auto"/>
              <w:left w:val="single" w:sz="4" w:space="0" w:color="auto"/>
              <w:bottom w:val="single" w:sz="4" w:space="0" w:color="auto"/>
              <w:right w:val="single" w:sz="4" w:space="0" w:color="auto"/>
            </w:tcBorders>
            <w:hideMark/>
          </w:tcPr>
          <w:p w14:paraId="00E74BFD" w14:textId="77777777" w:rsidR="0066569A" w:rsidRDefault="0066569A">
            <w:pPr>
              <w:ind w:right="-20"/>
              <w:jc w:val="center"/>
              <w:rPr>
                <w:rFonts w:ascii="Proxima nova" w:hAnsi="Proxima nova" w:cs="Times New Roman"/>
              </w:rPr>
            </w:pPr>
            <w:r>
              <w:rPr>
                <w:rFonts w:ascii="Proxima nova" w:hAnsi="Proxima nova" w:cs="Times New Roman"/>
                <w:b/>
                <w:bCs/>
              </w:rPr>
              <w:t>Quality Performance Standard</w:t>
            </w:r>
          </w:p>
          <w:p w14:paraId="445ACD40" w14:textId="77777777" w:rsidR="0066569A" w:rsidRDefault="0066569A">
            <w:pPr>
              <w:ind w:right="-20"/>
              <w:jc w:val="center"/>
              <w:rPr>
                <w:rFonts w:ascii="Proxima nova" w:hAnsi="Proxima nova" w:cs="Times New Roman"/>
              </w:rPr>
            </w:pPr>
            <w:r>
              <w:rPr>
                <w:rFonts w:ascii="Proxima nova" w:hAnsi="Proxima nova" w:cs="Times New Roman"/>
                <w:b/>
                <w:bCs/>
              </w:rPr>
              <w:t>(business</w:t>
            </w:r>
            <w:r>
              <w:rPr>
                <w:rFonts w:ascii="Proxima nova" w:hAnsi="Proxima nova" w:cs="Times New Roman"/>
                <w:b/>
                <w:bCs/>
                <w:spacing w:val="-9"/>
              </w:rPr>
              <w:t xml:space="preserve"> </w:t>
            </w:r>
            <w:r>
              <w:rPr>
                <w:rFonts w:ascii="Proxima nova" w:hAnsi="Proxima nova" w:cs="Times New Roman"/>
                <w:b/>
                <w:bCs/>
              </w:rPr>
              <w:t>d</w:t>
            </w:r>
            <w:r>
              <w:rPr>
                <w:rFonts w:ascii="Proxima nova" w:hAnsi="Proxima nova" w:cs="Times New Roman"/>
                <w:b/>
                <w:bCs/>
                <w:spacing w:val="2"/>
              </w:rPr>
              <w:t>a</w:t>
            </w:r>
            <w:r>
              <w:rPr>
                <w:rFonts w:ascii="Proxima nova" w:hAnsi="Proxima nova" w:cs="Times New Roman"/>
                <w:b/>
                <w:bCs/>
              </w:rPr>
              <w:t>ys)</w:t>
            </w:r>
          </w:p>
        </w:tc>
        <w:tc>
          <w:tcPr>
            <w:tcW w:w="2610" w:type="dxa"/>
            <w:tcBorders>
              <w:top w:val="single" w:sz="4" w:space="0" w:color="auto"/>
              <w:left w:val="single" w:sz="4" w:space="0" w:color="auto"/>
              <w:bottom w:val="single" w:sz="4" w:space="0" w:color="auto"/>
              <w:right w:val="single" w:sz="4" w:space="0" w:color="auto"/>
            </w:tcBorders>
            <w:hideMark/>
          </w:tcPr>
          <w:p w14:paraId="6A80EDC2" w14:textId="77777777" w:rsidR="0066569A" w:rsidRDefault="0066569A">
            <w:pPr>
              <w:ind w:right="242"/>
              <w:jc w:val="center"/>
              <w:rPr>
                <w:rFonts w:ascii="Proxima nova" w:hAnsi="Proxima nova" w:cs="Times New Roman"/>
                <w:b/>
                <w:bCs/>
              </w:rPr>
            </w:pPr>
            <w:r>
              <w:rPr>
                <w:rFonts w:ascii="Proxima nova" w:hAnsi="Proxima nova" w:cs="Times New Roman"/>
                <w:b/>
                <w:bCs/>
              </w:rPr>
              <w:t>Fees Placed at Risk</w:t>
            </w:r>
          </w:p>
          <w:p w14:paraId="6F2E2B27" w14:textId="77777777" w:rsidR="0066569A" w:rsidRDefault="0066569A">
            <w:pPr>
              <w:ind w:right="242"/>
              <w:jc w:val="center"/>
              <w:rPr>
                <w:rFonts w:ascii="Proxima nova" w:hAnsi="Proxima nova" w:cs="Times New Roman"/>
              </w:rPr>
            </w:pPr>
            <w:r>
              <w:rPr>
                <w:rFonts w:ascii="Proxima nova" w:hAnsi="Proxima nova" w:cs="Times New Roman"/>
                <w:b/>
                <w:bCs/>
              </w:rPr>
              <w:t>457(b) and 401(a)</w:t>
            </w:r>
          </w:p>
        </w:tc>
        <w:tc>
          <w:tcPr>
            <w:tcW w:w="2610" w:type="dxa"/>
            <w:tcBorders>
              <w:top w:val="single" w:sz="4" w:space="0" w:color="auto"/>
              <w:left w:val="single" w:sz="4" w:space="0" w:color="auto"/>
              <w:bottom w:val="single" w:sz="4" w:space="0" w:color="auto"/>
              <w:right w:val="single" w:sz="4" w:space="0" w:color="auto"/>
            </w:tcBorders>
            <w:hideMark/>
          </w:tcPr>
          <w:p w14:paraId="593A64C9" w14:textId="77777777" w:rsidR="0066569A" w:rsidRDefault="0066569A">
            <w:pPr>
              <w:ind w:right="72"/>
              <w:jc w:val="center"/>
              <w:rPr>
                <w:rFonts w:ascii="Proxima nova" w:hAnsi="Proxima nova" w:cs="Times New Roman"/>
                <w:b/>
                <w:bCs/>
              </w:rPr>
            </w:pPr>
            <w:r>
              <w:rPr>
                <w:rFonts w:ascii="Proxima nova" w:hAnsi="Proxima nova" w:cs="Times New Roman"/>
                <w:b/>
                <w:bCs/>
              </w:rPr>
              <w:t>Fees Placed at Risk   403(b)</w:t>
            </w:r>
          </w:p>
        </w:tc>
      </w:tr>
      <w:tr w:rsidR="0066569A" w14:paraId="1EF0C368" w14:textId="77777777" w:rsidTr="0066569A">
        <w:trPr>
          <w:trHeight w:val="929"/>
        </w:trPr>
        <w:tc>
          <w:tcPr>
            <w:tcW w:w="1638" w:type="dxa"/>
            <w:tcBorders>
              <w:top w:val="single" w:sz="4" w:space="0" w:color="auto"/>
              <w:left w:val="single" w:sz="4" w:space="0" w:color="auto"/>
              <w:bottom w:val="single" w:sz="4" w:space="0" w:color="auto"/>
              <w:right w:val="single" w:sz="4" w:space="0" w:color="auto"/>
            </w:tcBorders>
            <w:vAlign w:val="center"/>
          </w:tcPr>
          <w:p w14:paraId="258AB474" w14:textId="77777777" w:rsidR="0066569A" w:rsidRDefault="0066569A">
            <w:pPr>
              <w:tabs>
                <w:tab w:val="left" w:pos="1422"/>
              </w:tabs>
              <w:ind w:right="72"/>
              <w:rPr>
                <w:rFonts w:ascii="Proxima nova" w:hAnsi="Proxima nova" w:cs="Times New Roman"/>
                <w:sz w:val="20"/>
                <w:szCs w:val="20"/>
              </w:rPr>
            </w:pPr>
            <w:r>
              <w:rPr>
                <w:rFonts w:ascii="Proxima nova" w:hAnsi="Proxima nova" w:cs="Times New Roman"/>
                <w:sz w:val="20"/>
                <w:szCs w:val="20"/>
              </w:rPr>
              <w:t>Transition/ Implementation</w:t>
            </w:r>
          </w:p>
          <w:p w14:paraId="5539800F" w14:textId="77777777" w:rsidR="0066569A" w:rsidRDefault="0066569A">
            <w:pPr>
              <w:ind w:left="360" w:right="554"/>
              <w:rPr>
                <w:rFonts w:ascii="Proxima nova" w:hAnsi="Proxima nova" w:cs="Times New Roman"/>
                <w:sz w:val="20"/>
                <w:szCs w:val="20"/>
              </w:rPr>
            </w:pPr>
          </w:p>
        </w:tc>
        <w:tc>
          <w:tcPr>
            <w:tcW w:w="2250" w:type="dxa"/>
            <w:tcBorders>
              <w:top w:val="single" w:sz="4" w:space="0" w:color="auto"/>
              <w:left w:val="single" w:sz="4" w:space="0" w:color="auto"/>
              <w:bottom w:val="single" w:sz="4" w:space="0" w:color="auto"/>
              <w:right w:val="single" w:sz="4" w:space="0" w:color="auto"/>
            </w:tcBorders>
            <w:vAlign w:val="center"/>
            <w:hideMark/>
          </w:tcPr>
          <w:p w14:paraId="19F2A8F3" w14:textId="77777777" w:rsidR="0066569A" w:rsidRDefault="0066569A">
            <w:pPr>
              <w:ind w:right="-20"/>
              <w:rPr>
                <w:rFonts w:ascii="Proxima nova" w:hAnsi="Proxima nova" w:cs="Times New Roman"/>
                <w:sz w:val="20"/>
                <w:szCs w:val="20"/>
              </w:rPr>
            </w:pPr>
            <w:r>
              <w:rPr>
                <w:rFonts w:ascii="Proxima nova" w:hAnsi="Proxima nova" w:cs="Times New Roman"/>
                <w:sz w:val="20"/>
                <w:szCs w:val="20"/>
              </w:rPr>
              <w:t>____ d</w:t>
            </w:r>
            <w:r>
              <w:rPr>
                <w:rFonts w:ascii="Proxima nova" w:hAnsi="Proxima nova" w:cs="Times New Roman"/>
                <w:spacing w:val="-1"/>
                <w:sz w:val="20"/>
                <w:szCs w:val="20"/>
              </w:rPr>
              <w:t>a</w:t>
            </w:r>
            <w:r>
              <w:rPr>
                <w:rFonts w:ascii="Proxima nova" w:hAnsi="Proxima nova" w:cs="Times New Roman"/>
                <w:spacing w:val="2"/>
                <w:sz w:val="20"/>
                <w:szCs w:val="20"/>
              </w:rPr>
              <w:t>y</w:t>
            </w:r>
            <w:r>
              <w:rPr>
                <w:rFonts w:ascii="Proxima nova" w:hAnsi="Proxima nova" w:cs="Times New Roman"/>
                <w:sz w:val="20"/>
                <w:szCs w:val="20"/>
              </w:rPr>
              <w:t>s</w:t>
            </w:r>
            <w:r>
              <w:rPr>
                <w:rFonts w:ascii="Proxima nova" w:hAnsi="Proxima nova" w:cs="Times New Roman"/>
                <w:spacing w:val="-4"/>
                <w:sz w:val="20"/>
                <w:szCs w:val="20"/>
              </w:rPr>
              <w:t xml:space="preserve"> </w:t>
            </w:r>
            <w:r>
              <w:rPr>
                <w:rFonts w:ascii="Proxima nova" w:hAnsi="Proxima nova" w:cs="Times New Roman"/>
                <w:sz w:val="20"/>
                <w:szCs w:val="20"/>
              </w:rPr>
              <w:t>fr</w:t>
            </w:r>
            <w:r>
              <w:rPr>
                <w:rFonts w:ascii="Proxima nova" w:hAnsi="Proxima nova" w:cs="Times New Roman"/>
                <w:spacing w:val="-1"/>
                <w:sz w:val="20"/>
                <w:szCs w:val="20"/>
              </w:rPr>
              <w:t>o</w:t>
            </w:r>
            <w:r>
              <w:rPr>
                <w:rFonts w:ascii="Proxima nova" w:hAnsi="Proxima nova" w:cs="Times New Roman"/>
                <w:sz w:val="20"/>
                <w:szCs w:val="20"/>
              </w:rPr>
              <w:t>m</w:t>
            </w:r>
            <w:r>
              <w:rPr>
                <w:rFonts w:ascii="Proxima nova" w:hAnsi="Proxima nova" w:cs="Times New Roman"/>
                <w:spacing w:val="-5"/>
                <w:sz w:val="20"/>
                <w:szCs w:val="20"/>
              </w:rPr>
              <w:t xml:space="preserve"> </w:t>
            </w:r>
            <w:r>
              <w:rPr>
                <w:rFonts w:ascii="Proxima nova" w:hAnsi="Proxima nova" w:cs="Times New Roman"/>
                <w:sz w:val="20"/>
                <w:szCs w:val="20"/>
              </w:rPr>
              <w:t>receipt</w:t>
            </w:r>
            <w:r>
              <w:rPr>
                <w:rFonts w:ascii="Proxima nova" w:hAnsi="Proxima nova" w:cs="Times New Roman"/>
                <w:spacing w:val="-6"/>
                <w:sz w:val="20"/>
                <w:szCs w:val="20"/>
              </w:rPr>
              <w:t xml:space="preserve"> </w:t>
            </w:r>
            <w:r>
              <w:rPr>
                <w:rFonts w:ascii="Proxima nova" w:hAnsi="Proxima nova" w:cs="Times New Roman"/>
                <w:sz w:val="20"/>
                <w:szCs w:val="20"/>
              </w:rPr>
              <w:t>of all required data in good order</w:t>
            </w:r>
          </w:p>
        </w:tc>
        <w:tc>
          <w:tcPr>
            <w:tcW w:w="2610" w:type="dxa"/>
            <w:tcBorders>
              <w:top w:val="single" w:sz="4" w:space="0" w:color="auto"/>
              <w:left w:val="single" w:sz="4" w:space="0" w:color="auto"/>
              <w:bottom w:val="single" w:sz="4" w:space="0" w:color="auto"/>
              <w:right w:val="single" w:sz="4" w:space="0" w:color="auto"/>
            </w:tcBorders>
            <w:vAlign w:val="center"/>
            <w:hideMark/>
          </w:tcPr>
          <w:p w14:paraId="0D484287"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 xml:space="preserve">Day 1-5: $5,000/day </w:t>
            </w:r>
          </w:p>
          <w:p w14:paraId="282CFD20"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Day 6-10: $7,500/day</w:t>
            </w:r>
          </w:p>
          <w:p w14:paraId="60F7846C"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Day 11 and ongoing: $10,000/day</w:t>
            </w:r>
          </w:p>
        </w:tc>
        <w:tc>
          <w:tcPr>
            <w:tcW w:w="2610" w:type="dxa"/>
            <w:tcBorders>
              <w:top w:val="single" w:sz="4" w:space="0" w:color="auto"/>
              <w:left w:val="single" w:sz="4" w:space="0" w:color="auto"/>
              <w:bottom w:val="single" w:sz="4" w:space="0" w:color="auto"/>
              <w:right w:val="single" w:sz="4" w:space="0" w:color="auto"/>
            </w:tcBorders>
            <w:vAlign w:val="center"/>
            <w:hideMark/>
          </w:tcPr>
          <w:p w14:paraId="12A00E3C"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 xml:space="preserve">Day 1-5: $5,000/day </w:t>
            </w:r>
          </w:p>
          <w:p w14:paraId="214ED5F6"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Day 6-10: $7,500/day</w:t>
            </w:r>
          </w:p>
          <w:p w14:paraId="687300C0"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Day 11 and ongoing: $10,000/day</w:t>
            </w:r>
          </w:p>
        </w:tc>
      </w:tr>
    </w:tbl>
    <w:p w14:paraId="158537B6" w14:textId="77777777" w:rsidR="0066569A" w:rsidRDefault="0066569A" w:rsidP="0066569A">
      <w:pPr>
        <w:tabs>
          <w:tab w:val="left" w:pos="840"/>
        </w:tabs>
        <w:spacing w:after="0" w:line="240" w:lineRule="auto"/>
        <w:ind w:right="158"/>
        <w:jc w:val="both"/>
        <w:rPr>
          <w:rFonts w:ascii="Proxima nova" w:hAnsi="Proxima nova" w:cs="Times New Roman"/>
          <w:spacing w:val="3"/>
        </w:rPr>
      </w:pPr>
    </w:p>
    <w:p w14:paraId="32B70D2C" w14:textId="77777777" w:rsidR="0066569A" w:rsidRDefault="0066569A" w:rsidP="0066569A">
      <w:pPr>
        <w:tabs>
          <w:tab w:val="left" w:pos="840"/>
        </w:tabs>
        <w:spacing w:after="0" w:line="240" w:lineRule="auto"/>
        <w:ind w:right="158"/>
        <w:jc w:val="both"/>
        <w:rPr>
          <w:rFonts w:ascii="Proxima nova" w:hAnsi="Proxima nova" w:cs="Times New Roman"/>
          <w:spacing w:val="3"/>
        </w:rPr>
      </w:pPr>
    </w:p>
    <w:p w14:paraId="79AE7C5A" w14:textId="77777777" w:rsidR="0066569A" w:rsidRDefault="0066569A" w:rsidP="0066569A">
      <w:pPr>
        <w:tabs>
          <w:tab w:val="left" w:pos="840"/>
        </w:tabs>
        <w:spacing w:after="0" w:line="240" w:lineRule="auto"/>
        <w:ind w:right="158"/>
        <w:jc w:val="both"/>
        <w:rPr>
          <w:rFonts w:ascii="Proxima nova" w:hAnsi="Proxima nova" w:cs="Times New Roman"/>
          <w:spacing w:val="3"/>
        </w:rPr>
      </w:pPr>
    </w:p>
    <w:p w14:paraId="35E58514" w14:textId="77777777" w:rsidR="0066569A" w:rsidRDefault="0066569A" w:rsidP="0066569A">
      <w:pPr>
        <w:tabs>
          <w:tab w:val="left" w:pos="840"/>
        </w:tabs>
        <w:spacing w:after="0" w:line="240" w:lineRule="auto"/>
        <w:ind w:right="158"/>
        <w:jc w:val="both"/>
        <w:rPr>
          <w:rFonts w:ascii="Proxima nova" w:hAnsi="Proxima nova" w:cs="Times New Roman"/>
        </w:rPr>
      </w:pPr>
      <w:r>
        <w:rPr>
          <w:rFonts w:ascii="Proxima nova" w:hAnsi="Proxima nova" w:cs="Times New Roman"/>
          <w:spacing w:val="3"/>
        </w:rPr>
        <w:t xml:space="preserve">It is requested that </w:t>
      </w:r>
      <w:r>
        <w:rPr>
          <w:rFonts w:ascii="Proxima nova" w:hAnsi="Proxima nova" w:cs="Times New Roman"/>
        </w:rPr>
        <w:t xml:space="preserve">each applicant put at risk 10% of its annual fees based on the allocations indicated below. The satisfaction of each benchmark should be reported by the applicant on a quarterly basis for assessment by OST.  </w:t>
      </w:r>
    </w:p>
    <w:tbl>
      <w:tblPr>
        <w:tblStyle w:val="TableGrid"/>
        <w:tblpPr w:leftFromText="180" w:rightFromText="180" w:vertAnchor="text" w:horzAnchor="margin" w:tblpXSpec="center" w:tblpY="270"/>
        <w:tblW w:w="9195" w:type="dxa"/>
        <w:tblLayout w:type="fixed"/>
        <w:tblLook w:val="04A0" w:firstRow="1" w:lastRow="0" w:firstColumn="1" w:lastColumn="0" w:noHBand="0" w:noVBand="1"/>
      </w:tblPr>
      <w:tblGrid>
        <w:gridCol w:w="2808"/>
        <w:gridCol w:w="2429"/>
        <w:gridCol w:w="1979"/>
        <w:gridCol w:w="1979"/>
      </w:tblGrid>
      <w:tr w:rsidR="0066569A" w14:paraId="6FE3EF31" w14:textId="77777777" w:rsidTr="00851D6D">
        <w:trPr>
          <w:trHeight w:val="677"/>
        </w:trPr>
        <w:tc>
          <w:tcPr>
            <w:tcW w:w="2808" w:type="dxa"/>
            <w:tcBorders>
              <w:top w:val="single" w:sz="4" w:space="0" w:color="auto"/>
              <w:left w:val="single" w:sz="4" w:space="0" w:color="auto"/>
              <w:bottom w:val="single" w:sz="4" w:space="0" w:color="auto"/>
              <w:right w:val="single" w:sz="4" w:space="0" w:color="auto"/>
            </w:tcBorders>
            <w:hideMark/>
          </w:tcPr>
          <w:p w14:paraId="412F17D3" w14:textId="77777777" w:rsidR="0066569A" w:rsidRDefault="0066569A">
            <w:pPr>
              <w:ind w:right="1189"/>
              <w:rPr>
                <w:rFonts w:ascii="Proxima nova" w:hAnsi="Proxima nova" w:cs="Times New Roman"/>
              </w:rPr>
            </w:pPr>
            <w:r>
              <w:rPr>
                <w:rFonts w:ascii="Proxima nova" w:hAnsi="Proxima nova" w:cs="Times New Roman"/>
                <w:b/>
                <w:bCs/>
                <w:w w:val="99"/>
              </w:rPr>
              <w:t>Activity</w:t>
            </w:r>
          </w:p>
        </w:tc>
        <w:tc>
          <w:tcPr>
            <w:tcW w:w="2429" w:type="dxa"/>
            <w:tcBorders>
              <w:top w:val="single" w:sz="4" w:space="0" w:color="auto"/>
              <w:left w:val="single" w:sz="4" w:space="0" w:color="auto"/>
              <w:bottom w:val="single" w:sz="4" w:space="0" w:color="auto"/>
              <w:right w:val="single" w:sz="4" w:space="0" w:color="auto"/>
            </w:tcBorders>
            <w:hideMark/>
          </w:tcPr>
          <w:p w14:paraId="46B1BF09" w14:textId="77777777" w:rsidR="0066569A" w:rsidRDefault="0066569A">
            <w:pPr>
              <w:ind w:right="-20"/>
              <w:jc w:val="center"/>
              <w:rPr>
                <w:rFonts w:ascii="Proxima nova" w:hAnsi="Proxima nova" w:cs="Times New Roman"/>
              </w:rPr>
            </w:pPr>
            <w:r>
              <w:rPr>
                <w:rFonts w:ascii="Proxima nova" w:hAnsi="Proxima nova" w:cs="Times New Roman"/>
                <w:b/>
                <w:bCs/>
              </w:rPr>
              <w:t>Quality Performance Standard</w:t>
            </w:r>
          </w:p>
          <w:p w14:paraId="2BFA9DC1" w14:textId="77777777" w:rsidR="0066569A" w:rsidRDefault="0066569A">
            <w:pPr>
              <w:ind w:right="-20"/>
              <w:jc w:val="center"/>
              <w:rPr>
                <w:rFonts w:ascii="Proxima nova" w:hAnsi="Proxima nova" w:cs="Times New Roman"/>
              </w:rPr>
            </w:pPr>
            <w:r>
              <w:rPr>
                <w:rFonts w:ascii="Proxima nova" w:hAnsi="Proxima nova" w:cs="Times New Roman"/>
                <w:b/>
                <w:bCs/>
              </w:rPr>
              <w:t>(business</w:t>
            </w:r>
            <w:r>
              <w:rPr>
                <w:rFonts w:ascii="Proxima nova" w:hAnsi="Proxima nova" w:cs="Times New Roman"/>
                <w:b/>
                <w:bCs/>
                <w:spacing w:val="-9"/>
              </w:rPr>
              <w:t xml:space="preserve"> </w:t>
            </w:r>
            <w:r>
              <w:rPr>
                <w:rFonts w:ascii="Proxima nova" w:hAnsi="Proxima nova" w:cs="Times New Roman"/>
                <w:b/>
                <w:bCs/>
              </w:rPr>
              <w:t>d</w:t>
            </w:r>
            <w:r>
              <w:rPr>
                <w:rFonts w:ascii="Proxima nova" w:hAnsi="Proxima nova" w:cs="Times New Roman"/>
                <w:b/>
                <w:bCs/>
                <w:spacing w:val="2"/>
              </w:rPr>
              <w:t>a</w:t>
            </w:r>
            <w:r>
              <w:rPr>
                <w:rFonts w:ascii="Proxima nova" w:hAnsi="Proxima nova" w:cs="Times New Roman"/>
                <w:b/>
                <w:bCs/>
              </w:rPr>
              <w:t>ys)</w:t>
            </w:r>
          </w:p>
        </w:tc>
        <w:tc>
          <w:tcPr>
            <w:tcW w:w="1979" w:type="dxa"/>
            <w:tcBorders>
              <w:top w:val="single" w:sz="4" w:space="0" w:color="auto"/>
              <w:left w:val="single" w:sz="4" w:space="0" w:color="auto"/>
              <w:bottom w:val="single" w:sz="4" w:space="0" w:color="auto"/>
              <w:right w:val="single" w:sz="4" w:space="0" w:color="auto"/>
            </w:tcBorders>
            <w:hideMark/>
          </w:tcPr>
          <w:p w14:paraId="4882B4A7" w14:textId="77777777" w:rsidR="0066569A" w:rsidRDefault="0066569A">
            <w:pPr>
              <w:ind w:right="-108"/>
              <w:jc w:val="center"/>
              <w:rPr>
                <w:rFonts w:ascii="Proxima nova" w:hAnsi="Proxima nova" w:cs="Times New Roman"/>
                <w:b/>
                <w:bCs/>
              </w:rPr>
            </w:pPr>
            <w:r>
              <w:rPr>
                <w:rFonts w:ascii="Proxima nova" w:hAnsi="Proxima nova" w:cs="Times New Roman"/>
                <w:b/>
                <w:bCs/>
              </w:rPr>
              <w:t>Percentage of Fees Placed at Risk             457(b) and 401(a)</w:t>
            </w:r>
          </w:p>
        </w:tc>
        <w:tc>
          <w:tcPr>
            <w:tcW w:w="1979" w:type="dxa"/>
            <w:tcBorders>
              <w:top w:val="single" w:sz="4" w:space="0" w:color="auto"/>
              <w:left w:val="single" w:sz="4" w:space="0" w:color="auto"/>
              <w:bottom w:val="single" w:sz="4" w:space="0" w:color="auto"/>
              <w:right w:val="single" w:sz="4" w:space="0" w:color="auto"/>
            </w:tcBorders>
            <w:hideMark/>
          </w:tcPr>
          <w:p w14:paraId="595945B4" w14:textId="77777777" w:rsidR="0066569A" w:rsidRDefault="0066569A">
            <w:pPr>
              <w:ind w:right="-18"/>
              <w:jc w:val="center"/>
              <w:rPr>
                <w:rFonts w:ascii="Proxima nova" w:hAnsi="Proxima nova" w:cs="Times New Roman"/>
                <w:b/>
                <w:bCs/>
              </w:rPr>
            </w:pPr>
            <w:r>
              <w:rPr>
                <w:rFonts w:ascii="Proxima nova" w:hAnsi="Proxima nova" w:cs="Times New Roman"/>
                <w:b/>
                <w:bCs/>
              </w:rPr>
              <w:t>Percentage of Fees Placed at Risk</w:t>
            </w:r>
          </w:p>
          <w:p w14:paraId="50D3FED4" w14:textId="77777777" w:rsidR="0066569A" w:rsidRDefault="0066569A">
            <w:pPr>
              <w:ind w:right="242"/>
              <w:jc w:val="center"/>
              <w:rPr>
                <w:rFonts w:ascii="Proxima nova" w:hAnsi="Proxima nova" w:cs="Times New Roman"/>
                <w:b/>
                <w:bCs/>
              </w:rPr>
            </w:pPr>
            <w:r>
              <w:rPr>
                <w:rFonts w:ascii="Proxima nova" w:hAnsi="Proxima nova" w:cs="Times New Roman"/>
                <w:b/>
                <w:bCs/>
              </w:rPr>
              <w:t xml:space="preserve">     403(b)</w:t>
            </w:r>
          </w:p>
        </w:tc>
      </w:tr>
      <w:tr w:rsidR="0066569A" w14:paraId="7E61B8D6" w14:textId="77777777" w:rsidTr="00851D6D">
        <w:trPr>
          <w:trHeight w:val="452"/>
        </w:trPr>
        <w:tc>
          <w:tcPr>
            <w:tcW w:w="2808" w:type="dxa"/>
            <w:tcBorders>
              <w:top w:val="single" w:sz="4" w:space="0" w:color="auto"/>
              <w:left w:val="single" w:sz="4" w:space="0" w:color="auto"/>
              <w:bottom w:val="single" w:sz="4" w:space="0" w:color="auto"/>
              <w:right w:val="single" w:sz="4" w:space="0" w:color="auto"/>
            </w:tcBorders>
            <w:vAlign w:val="center"/>
            <w:hideMark/>
          </w:tcPr>
          <w:p w14:paraId="165C2563"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Contribution reconciliation and posting</w:t>
            </w:r>
          </w:p>
        </w:tc>
        <w:tc>
          <w:tcPr>
            <w:tcW w:w="2429" w:type="dxa"/>
            <w:tcBorders>
              <w:top w:val="single" w:sz="4" w:space="0" w:color="auto"/>
              <w:left w:val="single" w:sz="4" w:space="0" w:color="auto"/>
              <w:bottom w:val="single" w:sz="4" w:space="0" w:color="auto"/>
              <w:right w:val="single" w:sz="4" w:space="0" w:color="auto"/>
            </w:tcBorders>
            <w:vAlign w:val="center"/>
            <w:hideMark/>
          </w:tcPr>
          <w:p w14:paraId="681300BC" w14:textId="2CA0DF03"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_____days from receipt of payroll data</w:t>
            </w:r>
            <w:r w:rsidR="00D44524">
              <w:rPr>
                <w:rFonts w:ascii="Proxima nova" w:hAnsi="Proxima nova" w:cs="Times New Roman"/>
                <w:sz w:val="20"/>
                <w:szCs w:val="20"/>
              </w:rPr>
              <w:t xml:space="preserve"> in good order</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C1007DC"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E0A5B69"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275A54B7" w14:textId="77777777" w:rsidTr="00851D6D">
        <w:trPr>
          <w:trHeight w:val="436"/>
        </w:trPr>
        <w:tc>
          <w:tcPr>
            <w:tcW w:w="2808" w:type="dxa"/>
            <w:tcBorders>
              <w:top w:val="single" w:sz="4" w:space="0" w:color="auto"/>
              <w:left w:val="single" w:sz="4" w:space="0" w:color="auto"/>
              <w:bottom w:val="single" w:sz="4" w:space="0" w:color="auto"/>
              <w:right w:val="single" w:sz="4" w:space="0" w:color="auto"/>
            </w:tcBorders>
            <w:vAlign w:val="center"/>
            <w:hideMark/>
          </w:tcPr>
          <w:p w14:paraId="05FCE6F4"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Hardship withdrawals</w:t>
            </w:r>
          </w:p>
        </w:tc>
        <w:tc>
          <w:tcPr>
            <w:tcW w:w="2429" w:type="dxa"/>
            <w:tcBorders>
              <w:top w:val="single" w:sz="4" w:space="0" w:color="auto"/>
              <w:left w:val="single" w:sz="4" w:space="0" w:color="auto"/>
              <w:bottom w:val="single" w:sz="4" w:space="0" w:color="auto"/>
              <w:right w:val="single" w:sz="4" w:space="0" w:color="auto"/>
            </w:tcBorders>
            <w:vAlign w:val="center"/>
            <w:hideMark/>
          </w:tcPr>
          <w:p w14:paraId="5234BFD5" w14:textId="2C0844DF" w:rsidR="0066569A" w:rsidRDefault="0066569A" w:rsidP="0049694E">
            <w:pPr>
              <w:spacing w:before="120" w:after="120" w:line="240" w:lineRule="exact"/>
              <w:rPr>
                <w:rFonts w:ascii="Proxima nova" w:hAnsi="Proxima nova" w:cs="Times New Roman"/>
                <w:sz w:val="20"/>
                <w:szCs w:val="20"/>
              </w:rPr>
            </w:pPr>
            <w:r>
              <w:rPr>
                <w:rFonts w:ascii="Proxima nova" w:hAnsi="Proxima nova" w:cs="Times New Roman"/>
                <w:sz w:val="20"/>
                <w:szCs w:val="20"/>
              </w:rPr>
              <w:t>_____days from receipt of request</w:t>
            </w:r>
            <w:r w:rsidR="00D44524">
              <w:rPr>
                <w:rFonts w:ascii="Proxima nova" w:hAnsi="Proxima nova" w:cs="Times New Roman"/>
                <w:sz w:val="20"/>
                <w:szCs w:val="20"/>
              </w:rPr>
              <w:t xml:space="preserve"> in good order</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CB03A20"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1FB2BF1C"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286F329F" w14:textId="77777777" w:rsidTr="00851D6D">
        <w:trPr>
          <w:trHeight w:val="579"/>
        </w:trPr>
        <w:tc>
          <w:tcPr>
            <w:tcW w:w="2808" w:type="dxa"/>
            <w:tcBorders>
              <w:top w:val="single" w:sz="4" w:space="0" w:color="auto"/>
              <w:left w:val="single" w:sz="4" w:space="0" w:color="auto"/>
              <w:bottom w:val="single" w:sz="4" w:space="0" w:color="auto"/>
              <w:right w:val="single" w:sz="4" w:space="0" w:color="auto"/>
            </w:tcBorders>
            <w:vAlign w:val="center"/>
            <w:hideMark/>
          </w:tcPr>
          <w:p w14:paraId="4F70A528"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Termination/Rollovers/Direct transfers for distribution</w:t>
            </w:r>
          </w:p>
        </w:tc>
        <w:tc>
          <w:tcPr>
            <w:tcW w:w="2429" w:type="dxa"/>
            <w:tcBorders>
              <w:top w:val="single" w:sz="4" w:space="0" w:color="auto"/>
              <w:left w:val="single" w:sz="4" w:space="0" w:color="auto"/>
              <w:bottom w:val="single" w:sz="4" w:space="0" w:color="auto"/>
              <w:right w:val="single" w:sz="4" w:space="0" w:color="auto"/>
            </w:tcBorders>
            <w:vAlign w:val="center"/>
            <w:hideMark/>
          </w:tcPr>
          <w:p w14:paraId="2F7CBD9C" w14:textId="7C9268C4" w:rsidR="0066569A" w:rsidRDefault="0066569A">
            <w:pPr>
              <w:tabs>
                <w:tab w:val="left" w:pos="540"/>
              </w:tabs>
              <w:ind w:right="-20"/>
              <w:rPr>
                <w:rFonts w:ascii="Proxima nova" w:hAnsi="Proxima nova" w:cs="Times New Roman"/>
                <w:sz w:val="20"/>
                <w:szCs w:val="20"/>
              </w:rPr>
            </w:pPr>
            <w:r>
              <w:rPr>
                <w:rFonts w:ascii="Proxima nova" w:hAnsi="Proxima nova" w:cs="Times New Roman"/>
                <w:sz w:val="20"/>
                <w:szCs w:val="20"/>
              </w:rPr>
              <w:t>_____days from receipt of request</w:t>
            </w:r>
            <w:r w:rsidR="0049694E">
              <w:rPr>
                <w:rFonts w:ascii="Proxima nova" w:hAnsi="Proxima nova" w:cs="Times New Roman"/>
                <w:sz w:val="20"/>
                <w:szCs w:val="20"/>
              </w:rPr>
              <w:t xml:space="preserve"> in good order</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F82C77C"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72BDAA1"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277BA2EA" w14:textId="77777777" w:rsidTr="00851D6D">
        <w:trPr>
          <w:trHeight w:val="888"/>
        </w:trPr>
        <w:tc>
          <w:tcPr>
            <w:tcW w:w="2808" w:type="dxa"/>
            <w:tcBorders>
              <w:top w:val="single" w:sz="4" w:space="0" w:color="auto"/>
              <w:left w:val="single" w:sz="4" w:space="0" w:color="auto"/>
              <w:bottom w:val="single" w:sz="4" w:space="0" w:color="auto"/>
              <w:right w:val="single" w:sz="4" w:space="0" w:color="auto"/>
            </w:tcBorders>
            <w:vAlign w:val="center"/>
            <w:hideMark/>
          </w:tcPr>
          <w:p w14:paraId="4CF5D953"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Participant directed fund transfers</w:t>
            </w:r>
          </w:p>
        </w:tc>
        <w:tc>
          <w:tcPr>
            <w:tcW w:w="2429" w:type="dxa"/>
            <w:tcBorders>
              <w:top w:val="single" w:sz="4" w:space="0" w:color="auto"/>
              <w:left w:val="single" w:sz="4" w:space="0" w:color="auto"/>
              <w:bottom w:val="single" w:sz="4" w:space="0" w:color="auto"/>
              <w:right w:val="single" w:sz="4" w:space="0" w:color="auto"/>
            </w:tcBorders>
            <w:vAlign w:val="center"/>
            <w:hideMark/>
          </w:tcPr>
          <w:p w14:paraId="0E9F1DA5" w14:textId="74469732"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____ days from receipt of request</w:t>
            </w:r>
            <w:r w:rsidR="0049694E">
              <w:rPr>
                <w:rFonts w:ascii="Proxima nova" w:hAnsi="Proxima nova" w:cs="Times New Roman"/>
                <w:sz w:val="20"/>
                <w:szCs w:val="20"/>
              </w:rPr>
              <w:t xml:space="preserve"> in good order</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9410A47"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1F33F646"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340969CE" w14:textId="77777777" w:rsidTr="00851D6D">
        <w:trPr>
          <w:trHeight w:val="452"/>
        </w:trPr>
        <w:tc>
          <w:tcPr>
            <w:tcW w:w="2808" w:type="dxa"/>
            <w:tcBorders>
              <w:top w:val="single" w:sz="4" w:space="0" w:color="auto"/>
              <w:left w:val="single" w:sz="4" w:space="0" w:color="auto"/>
              <w:bottom w:val="single" w:sz="4" w:space="0" w:color="auto"/>
              <w:right w:val="single" w:sz="4" w:space="0" w:color="auto"/>
            </w:tcBorders>
            <w:vAlign w:val="center"/>
            <w:hideMark/>
          </w:tcPr>
          <w:p w14:paraId="4D25A96C"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Participant statements mailed</w:t>
            </w:r>
          </w:p>
        </w:tc>
        <w:tc>
          <w:tcPr>
            <w:tcW w:w="2429" w:type="dxa"/>
            <w:tcBorders>
              <w:top w:val="single" w:sz="4" w:space="0" w:color="auto"/>
              <w:left w:val="single" w:sz="4" w:space="0" w:color="auto"/>
              <w:bottom w:val="single" w:sz="4" w:space="0" w:color="auto"/>
              <w:right w:val="single" w:sz="4" w:space="0" w:color="auto"/>
            </w:tcBorders>
            <w:vAlign w:val="center"/>
            <w:hideMark/>
          </w:tcPr>
          <w:p w14:paraId="38E179D7" w14:textId="77777777" w:rsidR="0066569A" w:rsidRDefault="0066569A">
            <w:pPr>
              <w:tabs>
                <w:tab w:val="left" w:pos="540"/>
              </w:tabs>
              <w:spacing w:before="120" w:after="120" w:line="240" w:lineRule="exact"/>
              <w:rPr>
                <w:rFonts w:ascii="Proxima nova" w:hAnsi="Proxima nova" w:cs="Times New Roman"/>
                <w:sz w:val="20"/>
                <w:szCs w:val="20"/>
              </w:rPr>
            </w:pPr>
            <w:r>
              <w:rPr>
                <w:rFonts w:ascii="Proxima nova" w:hAnsi="Proxima nova" w:cs="Times New Roman"/>
                <w:sz w:val="20"/>
                <w:szCs w:val="20"/>
              </w:rPr>
              <w:t>_____days from period end</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D0BEC45"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D73F1A1"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6B44F4A1" w14:textId="77777777" w:rsidTr="00851D6D">
        <w:trPr>
          <w:trHeight w:val="575"/>
        </w:trPr>
        <w:tc>
          <w:tcPr>
            <w:tcW w:w="2808" w:type="dxa"/>
            <w:tcBorders>
              <w:top w:val="single" w:sz="4" w:space="0" w:color="auto"/>
              <w:left w:val="single" w:sz="4" w:space="0" w:color="auto"/>
              <w:bottom w:val="single" w:sz="4" w:space="0" w:color="auto"/>
              <w:right w:val="single" w:sz="4" w:space="0" w:color="auto"/>
            </w:tcBorders>
            <w:vAlign w:val="center"/>
            <w:hideMark/>
          </w:tcPr>
          <w:p w14:paraId="682CE624"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 xml:space="preserve">Confirmation statements mailed </w:t>
            </w:r>
          </w:p>
        </w:tc>
        <w:tc>
          <w:tcPr>
            <w:tcW w:w="2429" w:type="dxa"/>
            <w:tcBorders>
              <w:top w:val="single" w:sz="4" w:space="0" w:color="auto"/>
              <w:left w:val="single" w:sz="4" w:space="0" w:color="auto"/>
              <w:bottom w:val="single" w:sz="4" w:space="0" w:color="auto"/>
              <w:right w:val="single" w:sz="4" w:space="0" w:color="auto"/>
            </w:tcBorders>
            <w:vAlign w:val="center"/>
            <w:hideMark/>
          </w:tcPr>
          <w:p w14:paraId="1D85D8E8" w14:textId="77777777" w:rsidR="0066569A" w:rsidRDefault="0066569A">
            <w:pPr>
              <w:tabs>
                <w:tab w:val="left" w:pos="540"/>
              </w:tabs>
              <w:spacing w:before="120" w:after="120" w:line="240" w:lineRule="exact"/>
              <w:rPr>
                <w:rFonts w:ascii="Proxima nova" w:hAnsi="Proxima nova" w:cs="Times New Roman"/>
                <w:sz w:val="20"/>
                <w:szCs w:val="20"/>
              </w:rPr>
            </w:pPr>
            <w:r>
              <w:rPr>
                <w:rFonts w:ascii="Proxima nova" w:hAnsi="Proxima nova" w:cs="Times New Roman"/>
                <w:sz w:val="20"/>
                <w:szCs w:val="20"/>
              </w:rPr>
              <w:t>_____days from period end</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2DF105A"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2831EE5"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5425DC26" w14:textId="77777777" w:rsidTr="00851D6D">
        <w:trPr>
          <w:trHeight w:val="436"/>
        </w:trPr>
        <w:tc>
          <w:tcPr>
            <w:tcW w:w="2808" w:type="dxa"/>
            <w:tcBorders>
              <w:top w:val="single" w:sz="4" w:space="0" w:color="auto"/>
              <w:left w:val="single" w:sz="4" w:space="0" w:color="auto"/>
              <w:bottom w:val="single" w:sz="4" w:space="0" w:color="auto"/>
              <w:right w:val="single" w:sz="4" w:space="0" w:color="auto"/>
            </w:tcBorders>
            <w:vAlign w:val="center"/>
            <w:hideMark/>
          </w:tcPr>
          <w:p w14:paraId="4F69C298"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Plan level reporting</w:t>
            </w:r>
          </w:p>
        </w:tc>
        <w:tc>
          <w:tcPr>
            <w:tcW w:w="2429" w:type="dxa"/>
            <w:tcBorders>
              <w:top w:val="single" w:sz="4" w:space="0" w:color="auto"/>
              <w:left w:val="single" w:sz="4" w:space="0" w:color="auto"/>
              <w:bottom w:val="single" w:sz="4" w:space="0" w:color="auto"/>
              <w:right w:val="single" w:sz="4" w:space="0" w:color="auto"/>
            </w:tcBorders>
            <w:vAlign w:val="center"/>
            <w:hideMark/>
          </w:tcPr>
          <w:p w14:paraId="275B0FAC" w14:textId="77777777" w:rsidR="0066569A" w:rsidRDefault="0066569A">
            <w:pPr>
              <w:tabs>
                <w:tab w:val="left" w:pos="540"/>
              </w:tabs>
              <w:spacing w:before="120" w:after="120" w:line="240" w:lineRule="exact"/>
              <w:rPr>
                <w:rFonts w:ascii="Proxima nova" w:hAnsi="Proxima nova" w:cs="Times New Roman"/>
                <w:sz w:val="20"/>
                <w:szCs w:val="20"/>
              </w:rPr>
            </w:pPr>
            <w:r>
              <w:rPr>
                <w:rFonts w:ascii="Proxima nova" w:hAnsi="Proxima nova" w:cs="Times New Roman"/>
                <w:sz w:val="20"/>
                <w:szCs w:val="20"/>
              </w:rPr>
              <w:t>_____days from month end</w:t>
            </w:r>
          </w:p>
        </w:tc>
        <w:tc>
          <w:tcPr>
            <w:tcW w:w="1979" w:type="dxa"/>
            <w:tcBorders>
              <w:top w:val="single" w:sz="4" w:space="0" w:color="auto"/>
              <w:left w:val="single" w:sz="4" w:space="0" w:color="auto"/>
              <w:bottom w:val="single" w:sz="4" w:space="0" w:color="auto"/>
              <w:right w:val="single" w:sz="4" w:space="0" w:color="auto"/>
            </w:tcBorders>
            <w:vAlign w:val="center"/>
            <w:hideMark/>
          </w:tcPr>
          <w:p w14:paraId="6B74F3C7"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0B8FF46"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103C31AC" w14:textId="77777777" w:rsidTr="00851D6D">
        <w:trPr>
          <w:trHeight w:val="436"/>
        </w:trPr>
        <w:tc>
          <w:tcPr>
            <w:tcW w:w="2808" w:type="dxa"/>
            <w:tcBorders>
              <w:top w:val="single" w:sz="4" w:space="0" w:color="auto"/>
              <w:left w:val="single" w:sz="4" w:space="0" w:color="auto"/>
              <w:bottom w:val="single" w:sz="4" w:space="0" w:color="auto"/>
              <w:right w:val="single" w:sz="4" w:space="0" w:color="auto"/>
            </w:tcBorders>
            <w:vAlign w:val="center"/>
            <w:hideMark/>
          </w:tcPr>
          <w:p w14:paraId="4B7B6EBA" w14:textId="3D24E5B0"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Hardship withdraw</w:t>
            </w:r>
            <w:r w:rsidR="00A479CE">
              <w:rPr>
                <w:rFonts w:ascii="Proxima nova" w:hAnsi="Proxima nova" w:cs="Times New Roman"/>
                <w:sz w:val="20"/>
                <w:szCs w:val="20"/>
              </w:rPr>
              <w:t>al</w:t>
            </w:r>
            <w:r>
              <w:rPr>
                <w:rFonts w:ascii="Proxima nova" w:hAnsi="Proxima nova" w:cs="Times New Roman"/>
                <w:sz w:val="20"/>
                <w:szCs w:val="20"/>
              </w:rPr>
              <w:t xml:space="preserve"> reporting</w:t>
            </w:r>
          </w:p>
        </w:tc>
        <w:tc>
          <w:tcPr>
            <w:tcW w:w="2429" w:type="dxa"/>
            <w:tcBorders>
              <w:top w:val="single" w:sz="4" w:space="0" w:color="auto"/>
              <w:left w:val="single" w:sz="4" w:space="0" w:color="auto"/>
              <w:bottom w:val="single" w:sz="4" w:space="0" w:color="auto"/>
              <w:right w:val="single" w:sz="4" w:space="0" w:color="auto"/>
            </w:tcBorders>
            <w:vAlign w:val="center"/>
            <w:hideMark/>
          </w:tcPr>
          <w:p w14:paraId="5953C177" w14:textId="77777777" w:rsidR="0066569A" w:rsidRDefault="0066569A">
            <w:pPr>
              <w:tabs>
                <w:tab w:val="left" w:pos="540"/>
              </w:tabs>
              <w:spacing w:before="120" w:after="120" w:line="240" w:lineRule="exact"/>
              <w:rPr>
                <w:rFonts w:ascii="Proxima nova" w:hAnsi="Proxima nova" w:cs="Times New Roman"/>
                <w:sz w:val="20"/>
                <w:szCs w:val="20"/>
              </w:rPr>
            </w:pPr>
            <w:r>
              <w:rPr>
                <w:rFonts w:ascii="Proxima nova" w:hAnsi="Proxima nova" w:cs="Times New Roman"/>
                <w:sz w:val="20"/>
                <w:szCs w:val="20"/>
              </w:rPr>
              <w:t>_____days from month end</w:t>
            </w:r>
          </w:p>
        </w:tc>
        <w:tc>
          <w:tcPr>
            <w:tcW w:w="1979" w:type="dxa"/>
            <w:tcBorders>
              <w:top w:val="single" w:sz="4" w:space="0" w:color="auto"/>
              <w:left w:val="single" w:sz="4" w:space="0" w:color="auto"/>
              <w:bottom w:val="single" w:sz="4" w:space="0" w:color="auto"/>
              <w:right w:val="single" w:sz="4" w:space="0" w:color="auto"/>
            </w:tcBorders>
            <w:vAlign w:val="center"/>
            <w:hideMark/>
          </w:tcPr>
          <w:p w14:paraId="7D31E1A5"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7DAA7AF6"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4D9F1392" w14:textId="77777777" w:rsidTr="00851D6D">
        <w:trPr>
          <w:trHeight w:val="552"/>
        </w:trPr>
        <w:tc>
          <w:tcPr>
            <w:tcW w:w="2808" w:type="dxa"/>
            <w:tcBorders>
              <w:top w:val="single" w:sz="4" w:space="0" w:color="auto"/>
              <w:left w:val="single" w:sz="4" w:space="0" w:color="auto"/>
              <w:bottom w:val="single" w:sz="4" w:space="0" w:color="auto"/>
              <w:right w:val="single" w:sz="4" w:space="0" w:color="auto"/>
            </w:tcBorders>
            <w:vAlign w:val="center"/>
            <w:hideMark/>
          </w:tcPr>
          <w:p w14:paraId="704A4229"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Posting of participant data maintenance file</w:t>
            </w:r>
          </w:p>
        </w:tc>
        <w:tc>
          <w:tcPr>
            <w:tcW w:w="2429" w:type="dxa"/>
            <w:tcBorders>
              <w:top w:val="single" w:sz="4" w:space="0" w:color="auto"/>
              <w:left w:val="single" w:sz="4" w:space="0" w:color="auto"/>
              <w:bottom w:val="single" w:sz="4" w:space="0" w:color="auto"/>
              <w:right w:val="single" w:sz="4" w:space="0" w:color="auto"/>
            </w:tcBorders>
            <w:vAlign w:val="center"/>
            <w:hideMark/>
          </w:tcPr>
          <w:p w14:paraId="6BD92550" w14:textId="5EFAC958" w:rsidR="0066569A" w:rsidRDefault="0066569A">
            <w:pPr>
              <w:tabs>
                <w:tab w:val="left" w:pos="540"/>
              </w:tabs>
              <w:spacing w:before="120" w:after="120" w:line="240" w:lineRule="exact"/>
              <w:rPr>
                <w:rFonts w:ascii="Proxima nova" w:hAnsi="Proxima nova" w:cs="Times New Roman"/>
                <w:sz w:val="20"/>
                <w:szCs w:val="20"/>
              </w:rPr>
            </w:pPr>
            <w:r>
              <w:rPr>
                <w:rFonts w:ascii="Proxima nova" w:hAnsi="Proxima nova" w:cs="Times New Roman"/>
                <w:sz w:val="20"/>
                <w:szCs w:val="20"/>
              </w:rPr>
              <w:t>____ days from receipt of file</w:t>
            </w:r>
            <w:r w:rsidR="00B57114">
              <w:rPr>
                <w:rFonts w:ascii="Proxima nova" w:hAnsi="Proxima nova" w:cs="Times New Roman"/>
                <w:sz w:val="20"/>
                <w:szCs w:val="20"/>
              </w:rPr>
              <w:t xml:space="preserve"> in good order</w:t>
            </w:r>
          </w:p>
        </w:tc>
        <w:tc>
          <w:tcPr>
            <w:tcW w:w="1979" w:type="dxa"/>
            <w:tcBorders>
              <w:top w:val="single" w:sz="4" w:space="0" w:color="auto"/>
              <w:left w:val="single" w:sz="4" w:space="0" w:color="auto"/>
              <w:bottom w:val="single" w:sz="4" w:space="0" w:color="auto"/>
              <w:right w:val="single" w:sz="4" w:space="0" w:color="auto"/>
            </w:tcBorders>
            <w:vAlign w:val="center"/>
            <w:hideMark/>
          </w:tcPr>
          <w:p w14:paraId="0479692C"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0C4813F"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211B9D7A" w14:textId="77777777" w:rsidTr="00851D6D">
        <w:trPr>
          <w:trHeight w:val="552"/>
        </w:trPr>
        <w:tc>
          <w:tcPr>
            <w:tcW w:w="2808" w:type="dxa"/>
            <w:tcBorders>
              <w:top w:val="single" w:sz="4" w:space="0" w:color="auto"/>
              <w:left w:val="single" w:sz="4" w:space="0" w:color="auto"/>
              <w:bottom w:val="single" w:sz="4" w:space="0" w:color="auto"/>
              <w:right w:val="single" w:sz="4" w:space="0" w:color="auto"/>
            </w:tcBorders>
            <w:vAlign w:val="center"/>
            <w:hideMark/>
          </w:tcPr>
          <w:p w14:paraId="17791FDD"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Contribution percentage elections/changes</w:t>
            </w:r>
          </w:p>
        </w:tc>
        <w:tc>
          <w:tcPr>
            <w:tcW w:w="2429" w:type="dxa"/>
            <w:tcBorders>
              <w:top w:val="single" w:sz="4" w:space="0" w:color="auto"/>
              <w:left w:val="single" w:sz="4" w:space="0" w:color="auto"/>
              <w:bottom w:val="single" w:sz="4" w:space="0" w:color="auto"/>
              <w:right w:val="single" w:sz="4" w:space="0" w:color="auto"/>
            </w:tcBorders>
            <w:vAlign w:val="center"/>
            <w:hideMark/>
          </w:tcPr>
          <w:p w14:paraId="1CC8215A" w14:textId="2024AD28" w:rsidR="0066569A" w:rsidRDefault="0066569A">
            <w:pPr>
              <w:tabs>
                <w:tab w:val="left" w:pos="540"/>
              </w:tabs>
              <w:spacing w:before="120" w:after="120" w:line="240" w:lineRule="exact"/>
              <w:rPr>
                <w:rFonts w:ascii="Proxima nova" w:hAnsi="Proxima nova" w:cs="Times New Roman"/>
                <w:sz w:val="20"/>
                <w:szCs w:val="20"/>
              </w:rPr>
            </w:pPr>
            <w:r>
              <w:rPr>
                <w:rFonts w:ascii="Proxima nova" w:hAnsi="Proxima nova" w:cs="Times New Roman"/>
                <w:sz w:val="20"/>
                <w:szCs w:val="20"/>
              </w:rPr>
              <w:t>____ days from receipt of request</w:t>
            </w:r>
            <w:r w:rsidR="00B57114">
              <w:rPr>
                <w:rFonts w:ascii="Proxima nova" w:hAnsi="Proxima nova" w:cs="Times New Roman"/>
                <w:sz w:val="20"/>
                <w:szCs w:val="20"/>
              </w:rPr>
              <w:t xml:space="preserve"> in good order</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4B438C9"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0F34E9C"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2B262919" w14:textId="77777777" w:rsidTr="00851D6D">
        <w:trPr>
          <w:trHeight w:val="436"/>
        </w:trPr>
        <w:tc>
          <w:tcPr>
            <w:tcW w:w="2808" w:type="dxa"/>
            <w:tcBorders>
              <w:top w:val="single" w:sz="4" w:space="0" w:color="auto"/>
              <w:left w:val="single" w:sz="4" w:space="0" w:color="auto"/>
              <w:bottom w:val="single" w:sz="4" w:space="0" w:color="auto"/>
              <w:right w:val="single" w:sz="4" w:space="0" w:color="auto"/>
            </w:tcBorders>
            <w:vAlign w:val="center"/>
            <w:hideMark/>
          </w:tcPr>
          <w:p w14:paraId="3B750CE4" w14:textId="2B4C171B"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 xml:space="preserve">Domestic relations </w:t>
            </w:r>
            <w:r w:rsidR="009E3542">
              <w:rPr>
                <w:rFonts w:ascii="Proxima nova" w:hAnsi="Proxima nova" w:cs="Times New Roman"/>
                <w:sz w:val="20"/>
                <w:szCs w:val="20"/>
              </w:rPr>
              <w:t>order Processing</w:t>
            </w:r>
          </w:p>
        </w:tc>
        <w:tc>
          <w:tcPr>
            <w:tcW w:w="2429" w:type="dxa"/>
            <w:tcBorders>
              <w:top w:val="single" w:sz="4" w:space="0" w:color="auto"/>
              <w:left w:val="single" w:sz="4" w:space="0" w:color="auto"/>
              <w:bottom w:val="single" w:sz="4" w:space="0" w:color="auto"/>
              <w:right w:val="single" w:sz="4" w:space="0" w:color="auto"/>
            </w:tcBorders>
            <w:vAlign w:val="center"/>
            <w:hideMark/>
          </w:tcPr>
          <w:p w14:paraId="147C49D1" w14:textId="2940F590" w:rsidR="0066569A" w:rsidRDefault="0066569A">
            <w:pPr>
              <w:tabs>
                <w:tab w:val="left" w:pos="540"/>
              </w:tabs>
              <w:spacing w:before="120" w:after="120" w:line="240" w:lineRule="exact"/>
              <w:rPr>
                <w:rFonts w:ascii="Proxima nova" w:hAnsi="Proxima nova" w:cs="Times New Roman"/>
                <w:sz w:val="20"/>
                <w:szCs w:val="20"/>
              </w:rPr>
            </w:pPr>
            <w:r>
              <w:rPr>
                <w:rFonts w:ascii="Proxima nova" w:hAnsi="Proxima nova" w:cs="Times New Roman"/>
                <w:sz w:val="20"/>
                <w:szCs w:val="20"/>
              </w:rPr>
              <w:t>____ days from receipt of request</w:t>
            </w:r>
            <w:r w:rsidR="00B57114">
              <w:rPr>
                <w:rFonts w:ascii="Proxima nova" w:hAnsi="Proxima nova" w:cs="Times New Roman"/>
                <w:sz w:val="20"/>
                <w:szCs w:val="20"/>
              </w:rPr>
              <w:t xml:space="preserve"> in good order</w:t>
            </w:r>
          </w:p>
        </w:tc>
        <w:tc>
          <w:tcPr>
            <w:tcW w:w="1979" w:type="dxa"/>
            <w:tcBorders>
              <w:top w:val="single" w:sz="4" w:space="0" w:color="auto"/>
              <w:left w:val="single" w:sz="4" w:space="0" w:color="auto"/>
              <w:bottom w:val="single" w:sz="4" w:space="0" w:color="auto"/>
              <w:right w:val="single" w:sz="4" w:space="0" w:color="auto"/>
            </w:tcBorders>
            <w:vAlign w:val="center"/>
            <w:hideMark/>
          </w:tcPr>
          <w:p w14:paraId="7F28993C"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538B897B"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79DF7984" w14:textId="77777777" w:rsidTr="00851D6D">
        <w:trPr>
          <w:trHeight w:val="426"/>
        </w:trPr>
        <w:tc>
          <w:tcPr>
            <w:tcW w:w="2808" w:type="dxa"/>
            <w:tcBorders>
              <w:top w:val="single" w:sz="4" w:space="0" w:color="auto"/>
              <w:left w:val="single" w:sz="4" w:space="0" w:color="auto"/>
              <w:bottom w:val="single" w:sz="4" w:space="0" w:color="auto"/>
              <w:right w:val="single" w:sz="4" w:space="0" w:color="auto"/>
            </w:tcBorders>
            <w:vAlign w:val="center"/>
            <w:hideMark/>
          </w:tcPr>
          <w:p w14:paraId="72036FC2" w14:textId="0788F79B"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lastRenderedPageBreak/>
              <w:t xml:space="preserve">System availability: voice response unit, customer call center, </w:t>
            </w:r>
            <w:r w:rsidR="00AA5ECF">
              <w:rPr>
                <w:rFonts w:ascii="Proxima nova" w:hAnsi="Proxima nova" w:cs="Times New Roman"/>
                <w:sz w:val="20"/>
                <w:szCs w:val="20"/>
              </w:rPr>
              <w:t>employer,</w:t>
            </w:r>
            <w:r>
              <w:rPr>
                <w:rFonts w:ascii="Proxima nova" w:hAnsi="Proxima nova" w:cs="Times New Roman"/>
                <w:sz w:val="20"/>
                <w:szCs w:val="20"/>
              </w:rPr>
              <w:t xml:space="preserve"> and participant website </w:t>
            </w:r>
          </w:p>
        </w:tc>
        <w:tc>
          <w:tcPr>
            <w:tcW w:w="2429" w:type="dxa"/>
            <w:tcBorders>
              <w:top w:val="single" w:sz="4" w:space="0" w:color="auto"/>
              <w:left w:val="single" w:sz="4" w:space="0" w:color="auto"/>
              <w:bottom w:val="single" w:sz="4" w:space="0" w:color="auto"/>
              <w:right w:val="single" w:sz="4" w:space="0" w:color="auto"/>
            </w:tcBorders>
            <w:vAlign w:val="center"/>
            <w:hideMark/>
          </w:tcPr>
          <w:p w14:paraId="08E350DA" w14:textId="77777777" w:rsidR="0066569A" w:rsidRDefault="0066569A">
            <w:pPr>
              <w:tabs>
                <w:tab w:val="left" w:pos="540"/>
              </w:tabs>
              <w:spacing w:before="120" w:after="120" w:line="240" w:lineRule="exact"/>
              <w:rPr>
                <w:rFonts w:ascii="Proxima nova" w:hAnsi="Proxima nova" w:cs="Times New Roman"/>
                <w:sz w:val="20"/>
                <w:szCs w:val="20"/>
              </w:rPr>
            </w:pPr>
            <w:r>
              <w:rPr>
                <w:rFonts w:ascii="Proxima nova" w:hAnsi="Proxima nova" w:cs="Times New Roman"/>
                <w:sz w:val="20"/>
                <w:szCs w:val="20"/>
              </w:rPr>
              <w:t>_____hours where system is unavailable</w:t>
            </w:r>
          </w:p>
        </w:tc>
        <w:tc>
          <w:tcPr>
            <w:tcW w:w="1979" w:type="dxa"/>
            <w:tcBorders>
              <w:top w:val="single" w:sz="4" w:space="0" w:color="auto"/>
              <w:left w:val="single" w:sz="4" w:space="0" w:color="auto"/>
              <w:bottom w:val="single" w:sz="4" w:space="0" w:color="auto"/>
              <w:right w:val="single" w:sz="4" w:space="0" w:color="auto"/>
            </w:tcBorders>
            <w:vAlign w:val="center"/>
            <w:hideMark/>
          </w:tcPr>
          <w:p w14:paraId="13A179EA"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4CEBAC2"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2B1D4863" w14:textId="77777777" w:rsidTr="00851D6D">
        <w:trPr>
          <w:trHeight w:val="452"/>
        </w:trPr>
        <w:tc>
          <w:tcPr>
            <w:tcW w:w="2808" w:type="dxa"/>
            <w:tcBorders>
              <w:top w:val="single" w:sz="4" w:space="0" w:color="auto"/>
              <w:left w:val="single" w:sz="4" w:space="0" w:color="auto"/>
              <w:bottom w:val="single" w:sz="4" w:space="0" w:color="auto"/>
              <w:right w:val="single" w:sz="4" w:space="0" w:color="auto"/>
            </w:tcBorders>
            <w:vAlign w:val="center"/>
            <w:hideMark/>
          </w:tcPr>
          <w:p w14:paraId="0D45C361"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Customer call center average wait time</w:t>
            </w:r>
          </w:p>
        </w:tc>
        <w:tc>
          <w:tcPr>
            <w:tcW w:w="2429" w:type="dxa"/>
            <w:tcBorders>
              <w:top w:val="single" w:sz="4" w:space="0" w:color="auto"/>
              <w:left w:val="single" w:sz="4" w:space="0" w:color="auto"/>
              <w:bottom w:val="single" w:sz="4" w:space="0" w:color="auto"/>
              <w:right w:val="single" w:sz="4" w:space="0" w:color="auto"/>
            </w:tcBorders>
            <w:vAlign w:val="center"/>
            <w:hideMark/>
          </w:tcPr>
          <w:p w14:paraId="48650E9E" w14:textId="77777777" w:rsidR="0066569A" w:rsidRDefault="0066569A">
            <w:pPr>
              <w:tabs>
                <w:tab w:val="left" w:pos="540"/>
              </w:tabs>
              <w:spacing w:before="120" w:after="120" w:line="240" w:lineRule="exact"/>
              <w:rPr>
                <w:rFonts w:ascii="Proxima nova" w:hAnsi="Proxima nova" w:cs="Times New Roman"/>
                <w:sz w:val="20"/>
                <w:szCs w:val="20"/>
              </w:rPr>
            </w:pPr>
            <w:r>
              <w:rPr>
                <w:rFonts w:ascii="Proxima nova" w:hAnsi="Proxima nova" w:cs="Times New Roman"/>
                <w:sz w:val="20"/>
                <w:szCs w:val="20"/>
              </w:rPr>
              <w:softHyphen/>
              <w:t>_____of calls answered within ____ seconds</w:t>
            </w:r>
          </w:p>
        </w:tc>
        <w:tc>
          <w:tcPr>
            <w:tcW w:w="1979" w:type="dxa"/>
            <w:tcBorders>
              <w:top w:val="single" w:sz="4" w:space="0" w:color="auto"/>
              <w:left w:val="single" w:sz="4" w:space="0" w:color="auto"/>
              <w:bottom w:val="single" w:sz="4" w:space="0" w:color="auto"/>
              <w:right w:val="single" w:sz="4" w:space="0" w:color="auto"/>
            </w:tcBorders>
            <w:vAlign w:val="center"/>
            <w:hideMark/>
          </w:tcPr>
          <w:p w14:paraId="67EEADF2"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4A9401FE"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5.00%</w:t>
            </w:r>
          </w:p>
        </w:tc>
      </w:tr>
      <w:tr w:rsidR="0066569A" w14:paraId="49308843" w14:textId="77777777" w:rsidTr="00851D6D">
        <w:trPr>
          <w:trHeight w:val="816"/>
        </w:trPr>
        <w:tc>
          <w:tcPr>
            <w:tcW w:w="2808" w:type="dxa"/>
            <w:tcBorders>
              <w:top w:val="single" w:sz="4" w:space="0" w:color="auto"/>
              <w:left w:val="single" w:sz="4" w:space="0" w:color="auto"/>
              <w:bottom w:val="single" w:sz="4" w:space="0" w:color="auto"/>
              <w:right w:val="single" w:sz="4" w:space="0" w:color="auto"/>
            </w:tcBorders>
            <w:vAlign w:val="center"/>
            <w:hideMark/>
          </w:tcPr>
          <w:p w14:paraId="1D6ED303" w14:textId="431A7EDA" w:rsidR="0066569A" w:rsidRDefault="009E3542">
            <w:pPr>
              <w:spacing w:before="120" w:after="120" w:line="240" w:lineRule="exact"/>
              <w:rPr>
                <w:rFonts w:ascii="Proxima nova" w:hAnsi="Proxima nova" w:cs="Times New Roman"/>
                <w:sz w:val="20"/>
                <w:szCs w:val="20"/>
              </w:rPr>
            </w:pPr>
            <w:r>
              <w:rPr>
                <w:rFonts w:ascii="Proxima nova" w:hAnsi="Proxima nova" w:cs="Times New Roman"/>
                <w:sz w:val="20"/>
                <w:szCs w:val="20"/>
              </w:rPr>
              <w:t>Customer call</w:t>
            </w:r>
            <w:r w:rsidR="0066569A">
              <w:rPr>
                <w:rFonts w:ascii="Proxima nova" w:hAnsi="Proxima nova" w:cs="Times New Roman"/>
                <w:sz w:val="20"/>
                <w:szCs w:val="20"/>
              </w:rPr>
              <w:t xml:space="preserve"> center questions and complaints</w:t>
            </w:r>
          </w:p>
        </w:tc>
        <w:tc>
          <w:tcPr>
            <w:tcW w:w="2429" w:type="dxa"/>
            <w:tcBorders>
              <w:top w:val="single" w:sz="4" w:space="0" w:color="auto"/>
              <w:left w:val="single" w:sz="4" w:space="0" w:color="auto"/>
              <w:bottom w:val="single" w:sz="4" w:space="0" w:color="auto"/>
              <w:right w:val="single" w:sz="4" w:space="0" w:color="auto"/>
            </w:tcBorders>
            <w:vAlign w:val="center"/>
            <w:hideMark/>
          </w:tcPr>
          <w:p w14:paraId="3FA1D3C9" w14:textId="77777777" w:rsidR="0066569A" w:rsidRDefault="0066569A">
            <w:pPr>
              <w:tabs>
                <w:tab w:val="left" w:pos="540"/>
              </w:tabs>
              <w:spacing w:before="120" w:after="120" w:line="240" w:lineRule="exact"/>
              <w:rPr>
                <w:rFonts w:ascii="Proxima nova" w:hAnsi="Proxima nova" w:cs="Times New Roman"/>
                <w:sz w:val="20"/>
                <w:szCs w:val="20"/>
                <w:u w:val="single"/>
              </w:rPr>
            </w:pPr>
            <w:r>
              <w:rPr>
                <w:rFonts w:ascii="Proxima nova" w:hAnsi="Proxima nova" w:cs="Times New Roman"/>
                <w:sz w:val="20"/>
                <w:szCs w:val="20"/>
                <w:u w:val="single"/>
              </w:rPr>
              <w:t>_____</w:t>
            </w:r>
            <w:r>
              <w:rPr>
                <w:rFonts w:ascii="Proxima nova" w:hAnsi="Proxima nova" w:cs="Times New Roman"/>
                <w:sz w:val="20"/>
                <w:szCs w:val="20"/>
              </w:rPr>
              <w:t>days from receipt of question/complaint</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E469A9D"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10.00%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5A655A6" w14:textId="77777777" w:rsidR="0066569A" w:rsidRDefault="0066569A">
            <w:pPr>
              <w:tabs>
                <w:tab w:val="left" w:pos="820"/>
              </w:tabs>
              <w:ind w:right="-20"/>
              <w:jc w:val="center"/>
              <w:rPr>
                <w:rFonts w:ascii="Proxima nova" w:hAnsi="Proxima nova" w:cs="Times New Roman"/>
                <w:sz w:val="20"/>
                <w:szCs w:val="20"/>
              </w:rPr>
            </w:pPr>
            <w:r>
              <w:rPr>
                <w:rFonts w:ascii="Proxima nova" w:hAnsi="Proxima nova" w:cs="Times New Roman"/>
                <w:sz w:val="20"/>
                <w:szCs w:val="20"/>
              </w:rPr>
              <w:t>10.00%</w:t>
            </w:r>
          </w:p>
        </w:tc>
      </w:tr>
      <w:tr w:rsidR="0066569A" w14:paraId="7F464E55" w14:textId="77777777" w:rsidTr="00851D6D">
        <w:trPr>
          <w:trHeight w:val="662"/>
        </w:trPr>
        <w:tc>
          <w:tcPr>
            <w:tcW w:w="2808" w:type="dxa"/>
            <w:tcBorders>
              <w:top w:val="single" w:sz="4" w:space="0" w:color="auto"/>
              <w:left w:val="single" w:sz="4" w:space="0" w:color="auto"/>
              <w:bottom w:val="single" w:sz="4" w:space="0" w:color="auto"/>
              <w:right w:val="single" w:sz="4" w:space="0" w:color="auto"/>
            </w:tcBorders>
            <w:vAlign w:val="center"/>
            <w:hideMark/>
          </w:tcPr>
          <w:p w14:paraId="3D6C17F0" w14:textId="77777777" w:rsidR="0066569A" w:rsidRDefault="0066569A">
            <w:pPr>
              <w:spacing w:before="120" w:after="120" w:line="240" w:lineRule="exact"/>
              <w:rPr>
                <w:rFonts w:ascii="Proxima nova" w:hAnsi="Proxima nova" w:cs="Times New Roman"/>
                <w:sz w:val="20"/>
                <w:szCs w:val="20"/>
              </w:rPr>
            </w:pPr>
            <w:r>
              <w:rPr>
                <w:rFonts w:ascii="Proxima nova" w:hAnsi="Proxima nova" w:cs="Times New Roman"/>
                <w:sz w:val="20"/>
                <w:szCs w:val="20"/>
              </w:rPr>
              <w:t>Group education meetings</w:t>
            </w:r>
          </w:p>
        </w:tc>
        <w:tc>
          <w:tcPr>
            <w:tcW w:w="2429" w:type="dxa"/>
            <w:tcBorders>
              <w:top w:val="single" w:sz="4" w:space="0" w:color="auto"/>
              <w:left w:val="single" w:sz="4" w:space="0" w:color="auto"/>
              <w:bottom w:val="single" w:sz="4" w:space="0" w:color="auto"/>
              <w:right w:val="single" w:sz="4" w:space="0" w:color="auto"/>
            </w:tcBorders>
            <w:vAlign w:val="center"/>
            <w:hideMark/>
          </w:tcPr>
          <w:p w14:paraId="76DF19D1" w14:textId="77777777" w:rsidR="0066569A" w:rsidRDefault="0066569A">
            <w:pPr>
              <w:tabs>
                <w:tab w:val="left" w:pos="540"/>
              </w:tabs>
              <w:spacing w:before="120" w:after="120" w:line="240" w:lineRule="exact"/>
              <w:rPr>
                <w:rFonts w:ascii="Proxima nova" w:hAnsi="Proxima nova" w:cs="Times New Roman"/>
                <w:sz w:val="20"/>
                <w:szCs w:val="20"/>
              </w:rPr>
            </w:pPr>
            <w:r>
              <w:rPr>
                <w:rFonts w:ascii="Proxima nova" w:hAnsi="Proxima nova" w:cs="Times New Roman"/>
                <w:sz w:val="20"/>
                <w:szCs w:val="20"/>
                <w:u w:val="single"/>
              </w:rPr>
              <w:t xml:space="preserve">           </w:t>
            </w:r>
            <w:r>
              <w:rPr>
                <w:rFonts w:ascii="Proxima nova" w:hAnsi="Proxima nova" w:cs="Times New Roman"/>
                <w:sz w:val="20"/>
                <w:szCs w:val="20"/>
              </w:rPr>
              <w:t>of group meetings occur within</w:t>
            </w:r>
            <w:r>
              <w:rPr>
                <w:rFonts w:ascii="Proxima nova" w:hAnsi="Proxima nova" w:cs="Times New Roman"/>
                <w:sz w:val="20"/>
                <w:szCs w:val="20"/>
                <w:u w:val="single"/>
              </w:rPr>
              <w:t xml:space="preserve">   __</w:t>
            </w:r>
            <w:r>
              <w:rPr>
                <w:rFonts w:ascii="Proxima nova" w:hAnsi="Proxima nova" w:cs="Times New Roman"/>
                <w:sz w:val="20"/>
                <w:szCs w:val="20"/>
              </w:rPr>
              <w:t>days of request</w:t>
            </w:r>
          </w:p>
        </w:tc>
        <w:tc>
          <w:tcPr>
            <w:tcW w:w="1979" w:type="dxa"/>
            <w:tcBorders>
              <w:top w:val="single" w:sz="4" w:space="0" w:color="auto"/>
              <w:left w:val="single" w:sz="4" w:space="0" w:color="auto"/>
              <w:bottom w:val="single" w:sz="4" w:space="0" w:color="auto"/>
              <w:right w:val="single" w:sz="4" w:space="0" w:color="auto"/>
            </w:tcBorders>
            <w:vAlign w:val="center"/>
            <w:hideMark/>
          </w:tcPr>
          <w:p w14:paraId="67EE59A4" w14:textId="77777777" w:rsidR="0066569A" w:rsidRDefault="0066569A">
            <w:pPr>
              <w:tabs>
                <w:tab w:val="left" w:pos="820"/>
              </w:tabs>
              <w:ind w:right="-20"/>
              <w:jc w:val="center"/>
              <w:rPr>
                <w:rFonts w:ascii="Proxima nova" w:hAnsi="Proxima nova" w:cs="Times New Roman"/>
                <w:sz w:val="20"/>
                <w:szCs w:val="20"/>
                <w:u w:val="single"/>
              </w:rPr>
            </w:pPr>
            <w:r>
              <w:rPr>
                <w:rFonts w:ascii="Proxima nova" w:hAnsi="Proxima nova" w:cs="Times New Roman"/>
                <w:sz w:val="20"/>
                <w:szCs w:val="20"/>
              </w:rPr>
              <w:t>10.00%</w:t>
            </w:r>
          </w:p>
        </w:tc>
        <w:tc>
          <w:tcPr>
            <w:tcW w:w="1979" w:type="dxa"/>
            <w:tcBorders>
              <w:top w:val="single" w:sz="4" w:space="0" w:color="auto"/>
              <w:left w:val="single" w:sz="4" w:space="0" w:color="auto"/>
              <w:bottom w:val="single" w:sz="4" w:space="0" w:color="auto"/>
              <w:right w:val="single" w:sz="4" w:space="0" w:color="auto"/>
            </w:tcBorders>
            <w:vAlign w:val="center"/>
            <w:hideMark/>
          </w:tcPr>
          <w:p w14:paraId="3DF1C604" w14:textId="77777777" w:rsidR="0066569A" w:rsidRDefault="0066569A">
            <w:pPr>
              <w:tabs>
                <w:tab w:val="left" w:pos="820"/>
              </w:tabs>
              <w:ind w:right="-20"/>
              <w:jc w:val="center"/>
              <w:rPr>
                <w:rFonts w:ascii="Proxima nova" w:hAnsi="Proxima nova" w:cs="Times New Roman"/>
                <w:sz w:val="20"/>
                <w:szCs w:val="20"/>
                <w:u w:val="single"/>
              </w:rPr>
            </w:pPr>
            <w:r>
              <w:rPr>
                <w:rFonts w:ascii="Proxima nova" w:hAnsi="Proxima nova" w:cs="Times New Roman"/>
                <w:sz w:val="20"/>
                <w:szCs w:val="20"/>
              </w:rPr>
              <w:t>10.00%</w:t>
            </w:r>
          </w:p>
        </w:tc>
      </w:tr>
    </w:tbl>
    <w:p w14:paraId="5C1B0995" w14:textId="77777777" w:rsidR="00052BD9" w:rsidRPr="00052BD9" w:rsidRDefault="00052BD9" w:rsidP="00052BD9">
      <w:pPr>
        <w:tabs>
          <w:tab w:val="left" w:pos="801"/>
        </w:tabs>
        <w:kinsoku w:val="0"/>
        <w:overflowPunct w:val="0"/>
        <w:ind w:right="1152"/>
        <w:jc w:val="both"/>
        <w:rPr>
          <w:rFonts w:ascii="Times New Roman" w:hAnsi="Times New Roman" w:cs="Times New Roman"/>
        </w:rPr>
      </w:pPr>
    </w:p>
    <w:p w14:paraId="7EAC787B" w14:textId="77F988CC" w:rsidR="009E3542" w:rsidRPr="00B65FE4" w:rsidRDefault="00B65FE4" w:rsidP="00B65FE4">
      <w:pPr>
        <w:tabs>
          <w:tab w:val="left" w:pos="840"/>
        </w:tabs>
        <w:spacing w:after="0" w:line="240" w:lineRule="auto"/>
        <w:ind w:right="158"/>
        <w:jc w:val="both"/>
        <w:rPr>
          <w:rFonts w:ascii="Proxima nova" w:hAnsi="Proxima nova" w:cs="Times New Roman"/>
        </w:rPr>
      </w:pPr>
      <w:r w:rsidRPr="00B65FE4">
        <w:rPr>
          <w:rFonts w:ascii="Proxima nova" w:hAnsi="Proxima nova" w:cs="Times New Roman"/>
        </w:rPr>
        <w:t>The OST would also like the selected Vendor to commit to increasing the</w:t>
      </w:r>
      <w:r>
        <w:rPr>
          <w:rFonts w:ascii="Proxima nova" w:hAnsi="Proxima nova" w:cs="Times New Roman"/>
        </w:rPr>
        <w:t xml:space="preserve"> over</w:t>
      </w:r>
      <w:r w:rsidR="001C3167">
        <w:rPr>
          <w:rFonts w:ascii="Proxima nova" w:hAnsi="Proxima nova" w:cs="Times New Roman"/>
        </w:rPr>
        <w:t>all</w:t>
      </w:r>
      <w:r>
        <w:rPr>
          <w:rFonts w:ascii="Proxima nova" w:hAnsi="Proxima nova" w:cs="Times New Roman"/>
        </w:rPr>
        <w:t xml:space="preserve"> plan participation rate. </w:t>
      </w:r>
      <w:r w:rsidR="00982730">
        <w:rPr>
          <w:rFonts w:ascii="Proxima nova" w:hAnsi="Proxima nova" w:cs="Times New Roman"/>
        </w:rPr>
        <w:t xml:space="preserve">Assuming you </w:t>
      </w:r>
      <w:r w:rsidR="003227AE">
        <w:rPr>
          <w:rFonts w:ascii="Proxima nova" w:hAnsi="Proxima nova" w:cs="Times New Roman"/>
        </w:rPr>
        <w:t>will be provided access</w:t>
      </w:r>
      <w:r w:rsidR="00982730">
        <w:rPr>
          <w:rFonts w:ascii="Proxima nova" w:hAnsi="Proxima nova" w:cs="Times New Roman"/>
        </w:rPr>
        <w:t xml:space="preserve"> to all eligible employees and </w:t>
      </w:r>
      <w:r w:rsidR="003227AE">
        <w:rPr>
          <w:rFonts w:ascii="Proxima nova" w:hAnsi="Proxima nova" w:cs="Times New Roman"/>
        </w:rPr>
        <w:t>the ability</w:t>
      </w:r>
      <w:r w:rsidR="00EE3DA0">
        <w:rPr>
          <w:rFonts w:ascii="Proxima nova" w:hAnsi="Proxima nova" w:cs="Times New Roman"/>
        </w:rPr>
        <w:t xml:space="preserve"> to distribute mass mailing and other communications, to what level of participation increase are you will</w:t>
      </w:r>
      <w:r w:rsidR="003227AE">
        <w:rPr>
          <w:rFonts w:ascii="Proxima nova" w:hAnsi="Proxima nova" w:cs="Times New Roman"/>
        </w:rPr>
        <w:t>ing to</w:t>
      </w:r>
      <w:r w:rsidR="00EE3DA0">
        <w:rPr>
          <w:rFonts w:ascii="Proxima nova" w:hAnsi="Proxima nova" w:cs="Times New Roman"/>
        </w:rPr>
        <w:t xml:space="preserve"> commit? What </w:t>
      </w:r>
      <w:r w:rsidR="00937291">
        <w:rPr>
          <w:rFonts w:ascii="Proxima nova" w:hAnsi="Proxima nova" w:cs="Times New Roman"/>
        </w:rPr>
        <w:t>amount of fees will you place at risk for failure to meet this standa</w:t>
      </w:r>
      <w:r w:rsidR="007C7AC2">
        <w:rPr>
          <w:rFonts w:ascii="Proxima nova" w:hAnsi="Proxima nova" w:cs="Times New Roman"/>
        </w:rPr>
        <w:t>rd?</w:t>
      </w:r>
      <w:r w:rsidR="009E3542" w:rsidRPr="00B65FE4">
        <w:rPr>
          <w:rFonts w:ascii="Proxima nova" w:hAnsi="Proxima nova" w:cs="Times New Roman"/>
        </w:rPr>
        <w:br w:type="page"/>
      </w:r>
    </w:p>
    <w:p w14:paraId="120942CE" w14:textId="6A815526" w:rsidR="00650B92" w:rsidRPr="00754943" w:rsidRDefault="00650B92" w:rsidP="00754943">
      <w:pPr>
        <w:pStyle w:val="ListParagraph"/>
        <w:numPr>
          <w:ilvl w:val="0"/>
          <w:numId w:val="152"/>
        </w:numPr>
        <w:kinsoku w:val="0"/>
        <w:overflowPunct w:val="0"/>
        <w:spacing w:before="213"/>
        <w:outlineLvl w:val="1"/>
        <w:rPr>
          <w:rFonts w:ascii="Times New Roman" w:hAnsi="Times New Roman" w:cs="Times New Roman"/>
          <w:b/>
          <w:bCs/>
        </w:rPr>
      </w:pPr>
      <w:r w:rsidRPr="00754943">
        <w:rPr>
          <w:rFonts w:ascii="Times New Roman" w:hAnsi="Times New Roman" w:cs="Times New Roman"/>
          <w:b/>
          <w:bCs/>
        </w:rPr>
        <w:lastRenderedPageBreak/>
        <w:t>Plan Sponsor Experience</w:t>
      </w:r>
    </w:p>
    <w:p w14:paraId="2DFD3E99" w14:textId="77777777" w:rsidR="00BC5644" w:rsidRPr="00424AEE" w:rsidRDefault="00BC5644" w:rsidP="004F4F9E">
      <w:pPr>
        <w:kinsoku w:val="0"/>
        <w:overflowPunct w:val="0"/>
        <w:autoSpaceDE w:val="0"/>
        <w:autoSpaceDN w:val="0"/>
        <w:adjustRightInd w:val="0"/>
        <w:spacing w:before="9" w:after="0" w:line="240" w:lineRule="auto"/>
        <w:rPr>
          <w:rFonts w:ascii="Times New Roman" w:hAnsi="Times New Roman" w:cs="Times New Roman"/>
          <w:b/>
          <w:bCs/>
          <w:i/>
          <w:iCs/>
          <w:sz w:val="24"/>
          <w:szCs w:val="24"/>
        </w:rPr>
      </w:pPr>
    </w:p>
    <w:p w14:paraId="79AF2E3E" w14:textId="7DF37550" w:rsidR="00145448" w:rsidRPr="00424AEE" w:rsidRDefault="00145448" w:rsidP="004F4F9E">
      <w:pPr>
        <w:kinsoku w:val="0"/>
        <w:overflowPunct w:val="0"/>
        <w:autoSpaceDE w:val="0"/>
        <w:autoSpaceDN w:val="0"/>
        <w:adjustRightInd w:val="0"/>
        <w:spacing w:before="9" w:after="0" w:line="240" w:lineRule="auto"/>
        <w:rPr>
          <w:rFonts w:ascii="Times New Roman" w:hAnsi="Times New Roman" w:cs="Times New Roman"/>
          <w:b/>
          <w:bCs/>
          <w:i/>
          <w:iCs/>
          <w:sz w:val="24"/>
          <w:szCs w:val="24"/>
        </w:rPr>
      </w:pPr>
      <w:r w:rsidRPr="00424AEE">
        <w:rPr>
          <w:rFonts w:ascii="Times New Roman" w:hAnsi="Times New Roman" w:cs="Times New Roman"/>
          <w:b/>
          <w:bCs/>
          <w:i/>
          <w:iCs/>
          <w:sz w:val="24"/>
          <w:szCs w:val="24"/>
        </w:rPr>
        <w:t>Standard Reporting</w:t>
      </w:r>
    </w:p>
    <w:p w14:paraId="3848420F" w14:textId="506C5264" w:rsidR="00145448" w:rsidRPr="00424AEE" w:rsidRDefault="00145448"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Please indicate what reporting is available to </w:t>
      </w:r>
      <w:r w:rsidR="004F4F9E" w:rsidRPr="00424AEE">
        <w:rPr>
          <w:rFonts w:ascii="Times New Roman" w:hAnsi="Times New Roman" w:cs="Times New Roman"/>
        </w:rPr>
        <w:t>OST</w:t>
      </w:r>
      <w:r w:rsidRPr="00424AEE">
        <w:rPr>
          <w:rFonts w:ascii="Times New Roman" w:hAnsi="Times New Roman" w:cs="Times New Roman"/>
        </w:rPr>
        <w:t xml:space="preserve"> on the participant and on a plan level.  To what extent can these proposed reports be customized?  Confirm your ability to provide ad-hoc reporting and describe the limitations, if any, of what </w:t>
      </w:r>
      <w:r w:rsidR="004F4F9E" w:rsidRPr="00424AEE">
        <w:rPr>
          <w:rFonts w:ascii="Times New Roman" w:hAnsi="Times New Roman" w:cs="Times New Roman"/>
        </w:rPr>
        <w:t>OST</w:t>
      </w:r>
      <w:r w:rsidRPr="00424AEE">
        <w:rPr>
          <w:rFonts w:ascii="Times New Roman" w:hAnsi="Times New Roman" w:cs="Times New Roman"/>
        </w:rPr>
        <w:t xml:space="preserve"> can request.  What is the process for developing customized report formats and delivery mechanisms customized to client requests?</w:t>
      </w:r>
      <w:r w:rsidR="2E82D6A7" w:rsidRPr="00424AEE">
        <w:rPr>
          <w:rFonts w:ascii="Times New Roman" w:hAnsi="Times New Roman" w:cs="Times New Roman"/>
        </w:rPr>
        <w:t xml:space="preserve"> What are the timelines for generating and delivering reports by hard copy?  By electronic delivery?  Include your organization’s average response time for a client to receive standard reports and special reports.</w:t>
      </w:r>
    </w:p>
    <w:p w14:paraId="649284EE" w14:textId="7518B5A8" w:rsidR="00145448" w:rsidRDefault="00145448" w:rsidP="00145448">
      <w:pPr>
        <w:tabs>
          <w:tab w:val="left" w:pos="801"/>
        </w:tabs>
        <w:kinsoku w:val="0"/>
        <w:overflowPunct w:val="0"/>
        <w:autoSpaceDE w:val="0"/>
        <w:autoSpaceDN w:val="0"/>
        <w:adjustRightInd w:val="0"/>
        <w:spacing w:after="0" w:line="240" w:lineRule="auto"/>
        <w:ind w:right="113"/>
        <w:jc w:val="both"/>
        <w:rPr>
          <w:rFonts w:ascii="Times New Roman" w:hAnsi="Times New Roman" w:cs="Times New Roman"/>
          <w:sz w:val="24"/>
          <w:szCs w:val="24"/>
        </w:rPr>
      </w:pPr>
    </w:p>
    <w:p w14:paraId="4FFDDDD3" w14:textId="77777777" w:rsidR="00BC5644" w:rsidRPr="00424AEE" w:rsidRDefault="00BC5644" w:rsidP="00145448">
      <w:pPr>
        <w:tabs>
          <w:tab w:val="left" w:pos="801"/>
        </w:tabs>
        <w:kinsoku w:val="0"/>
        <w:overflowPunct w:val="0"/>
        <w:autoSpaceDE w:val="0"/>
        <w:autoSpaceDN w:val="0"/>
        <w:adjustRightInd w:val="0"/>
        <w:spacing w:after="0" w:line="240" w:lineRule="auto"/>
        <w:ind w:right="113"/>
        <w:jc w:val="both"/>
        <w:rPr>
          <w:rFonts w:ascii="Times New Roman" w:hAnsi="Times New Roman" w:cs="Times New Roman"/>
          <w:sz w:val="24"/>
          <w:szCs w:val="24"/>
        </w:rPr>
      </w:pPr>
    </w:p>
    <w:p w14:paraId="64028795" w14:textId="77777777" w:rsidR="00145448" w:rsidRPr="00424AEE" w:rsidRDefault="00145448" w:rsidP="004F4F9E">
      <w:pPr>
        <w:kinsoku w:val="0"/>
        <w:overflowPunct w:val="0"/>
        <w:autoSpaceDE w:val="0"/>
        <w:autoSpaceDN w:val="0"/>
        <w:adjustRightInd w:val="0"/>
        <w:spacing w:before="9" w:after="0" w:line="240" w:lineRule="auto"/>
        <w:rPr>
          <w:rFonts w:ascii="Times New Roman" w:hAnsi="Times New Roman" w:cs="Times New Roman"/>
          <w:b/>
          <w:bCs/>
          <w:i/>
          <w:iCs/>
          <w:sz w:val="24"/>
          <w:szCs w:val="24"/>
        </w:rPr>
      </w:pPr>
      <w:r w:rsidRPr="00424AEE">
        <w:rPr>
          <w:rFonts w:ascii="Times New Roman" w:hAnsi="Times New Roman" w:cs="Times New Roman"/>
          <w:b/>
          <w:bCs/>
          <w:i/>
          <w:iCs/>
          <w:sz w:val="24"/>
          <w:szCs w:val="24"/>
        </w:rPr>
        <w:t xml:space="preserve">Administrative and Compliance Support </w:t>
      </w:r>
    </w:p>
    <w:p w14:paraId="3C8B3062" w14:textId="122C8C83" w:rsidR="00145448" w:rsidRPr="00424AEE" w:rsidRDefault="00DC3BE7"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highlight w:val="yellow"/>
        </w:rPr>
        <w:t>Will you be able to utilize the current file layouts being used by OST as outlined in Appendices G and H?</w:t>
      </w:r>
      <w:r w:rsidRPr="00424AEE">
        <w:rPr>
          <w:rFonts w:ascii="Times New Roman" w:hAnsi="Times New Roman" w:cs="Times New Roman"/>
        </w:rPr>
        <w:t xml:space="preserve"> </w:t>
      </w:r>
      <w:r>
        <w:rPr>
          <w:rFonts w:ascii="Times New Roman" w:hAnsi="Times New Roman" w:cs="Times New Roman"/>
        </w:rPr>
        <w:t>Is there</w:t>
      </w:r>
      <w:r w:rsidR="0AA6B4AB" w:rsidRPr="00424AEE">
        <w:rPr>
          <w:rFonts w:ascii="Times New Roman" w:hAnsi="Times New Roman" w:cs="Times New Roman"/>
        </w:rPr>
        <w:t xml:space="preserve"> </w:t>
      </w:r>
      <w:r>
        <w:rPr>
          <w:rFonts w:ascii="Times New Roman" w:hAnsi="Times New Roman" w:cs="Times New Roman"/>
        </w:rPr>
        <w:t xml:space="preserve">any </w:t>
      </w:r>
      <w:r w:rsidR="0AA6B4AB" w:rsidRPr="00424AEE">
        <w:rPr>
          <w:rFonts w:ascii="Times New Roman" w:hAnsi="Times New Roman" w:cs="Times New Roman"/>
        </w:rPr>
        <w:t xml:space="preserve">information </w:t>
      </w:r>
      <w:r>
        <w:rPr>
          <w:rFonts w:ascii="Times New Roman" w:hAnsi="Times New Roman" w:cs="Times New Roman"/>
        </w:rPr>
        <w:t xml:space="preserve">in the layouts that </w:t>
      </w:r>
      <w:r w:rsidR="002466FB">
        <w:rPr>
          <w:rFonts w:ascii="Times New Roman" w:hAnsi="Times New Roman" w:cs="Times New Roman"/>
        </w:rPr>
        <w:t>sh</w:t>
      </w:r>
      <w:r>
        <w:rPr>
          <w:rFonts w:ascii="Times New Roman" w:hAnsi="Times New Roman" w:cs="Times New Roman"/>
        </w:rPr>
        <w:t>ould change</w:t>
      </w:r>
      <w:r w:rsidR="00FA5FE8">
        <w:rPr>
          <w:rFonts w:ascii="Times New Roman" w:hAnsi="Times New Roman" w:cs="Times New Roman"/>
        </w:rPr>
        <w:t>,</w:t>
      </w:r>
      <w:r>
        <w:rPr>
          <w:rFonts w:ascii="Times New Roman" w:hAnsi="Times New Roman" w:cs="Times New Roman"/>
        </w:rPr>
        <w:t xml:space="preserve"> or </w:t>
      </w:r>
      <w:r w:rsidR="00116C5C">
        <w:rPr>
          <w:rFonts w:ascii="Times New Roman" w:hAnsi="Times New Roman" w:cs="Times New Roman"/>
        </w:rPr>
        <w:t xml:space="preserve">is there </w:t>
      </w:r>
      <w:r>
        <w:rPr>
          <w:rFonts w:ascii="Times New Roman" w:hAnsi="Times New Roman" w:cs="Times New Roman"/>
        </w:rPr>
        <w:t xml:space="preserve">new data </w:t>
      </w:r>
      <w:r w:rsidR="00116C5C">
        <w:rPr>
          <w:rFonts w:ascii="Times New Roman" w:hAnsi="Times New Roman" w:cs="Times New Roman"/>
        </w:rPr>
        <w:t xml:space="preserve">that should be </w:t>
      </w:r>
      <w:r>
        <w:rPr>
          <w:rFonts w:ascii="Times New Roman" w:hAnsi="Times New Roman" w:cs="Times New Roman"/>
        </w:rPr>
        <w:t>incorporated</w:t>
      </w:r>
      <w:r w:rsidR="0AA6B4AB" w:rsidRPr="00424AEE">
        <w:rPr>
          <w:rFonts w:ascii="Times New Roman" w:hAnsi="Times New Roman" w:cs="Times New Roman"/>
        </w:rPr>
        <w:t xml:space="preserve"> in order to take advantage of the full range of your outsourcing services (e.g., file requirements)? Indicate </w:t>
      </w:r>
      <w:commentRangeStart w:id="2"/>
      <w:r w:rsidR="0AA6B4AB" w:rsidRPr="00424AEE">
        <w:rPr>
          <w:rFonts w:ascii="Times New Roman" w:hAnsi="Times New Roman" w:cs="Times New Roman"/>
        </w:rPr>
        <w:t>how</w:t>
      </w:r>
      <w:commentRangeEnd w:id="2"/>
      <w:r w:rsidR="00AA7096">
        <w:rPr>
          <w:rStyle w:val="CommentReference"/>
          <w:rFonts w:asciiTheme="minorHAnsi" w:hAnsiTheme="minorHAnsi" w:cstheme="minorBidi"/>
        </w:rPr>
        <w:commentReference w:id="2"/>
      </w:r>
      <w:r w:rsidR="0AA6B4AB" w:rsidRPr="00424AEE">
        <w:rPr>
          <w:rFonts w:ascii="Times New Roman" w:hAnsi="Times New Roman" w:cs="Times New Roman"/>
        </w:rPr>
        <w:t xml:space="preserve"> you plan to assist OST in establishing processes to assume administrative tasks and indicate areas where you will still require involvement from the plan sponsor.</w:t>
      </w:r>
    </w:p>
    <w:p w14:paraId="611EF743" w14:textId="7C00B8A7" w:rsidR="004F4F9E" w:rsidRPr="00424AEE" w:rsidRDefault="004F4F9E" w:rsidP="005C0536">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4881164D" w14:textId="4EED6FA9" w:rsidR="004F4F9E" w:rsidRPr="00754943" w:rsidRDefault="004F4F9E" w:rsidP="00754943">
      <w:pPr>
        <w:pStyle w:val="ListParagraph"/>
        <w:numPr>
          <w:ilvl w:val="0"/>
          <w:numId w:val="155"/>
        </w:numPr>
        <w:tabs>
          <w:tab w:val="left" w:pos="801"/>
        </w:tabs>
        <w:kinsoku w:val="0"/>
        <w:overflowPunct w:val="0"/>
        <w:ind w:left="0" w:right="1152"/>
        <w:jc w:val="both"/>
        <w:rPr>
          <w:rFonts w:ascii="Times New Roman" w:eastAsiaTheme="minorEastAsia" w:hAnsi="Times New Roman" w:cs="Times New Roman"/>
          <w:highlight w:val="yellow"/>
        </w:rPr>
      </w:pPr>
      <w:r w:rsidRPr="00424AEE">
        <w:rPr>
          <w:rFonts w:ascii="Times New Roman" w:hAnsi="Times New Roman" w:cs="Times New Roman"/>
        </w:rPr>
        <w:t xml:space="preserve">Will you be able to provide a data aggregation service for the 403(b) </w:t>
      </w:r>
      <w:r w:rsidR="00424AEE" w:rsidRPr="00424AEE">
        <w:rPr>
          <w:rFonts w:ascii="Times New Roman" w:hAnsi="Times New Roman" w:cs="Times New Roman"/>
        </w:rPr>
        <w:t>P</w:t>
      </w:r>
      <w:r w:rsidRPr="00424AEE">
        <w:rPr>
          <w:rFonts w:ascii="Times New Roman" w:hAnsi="Times New Roman" w:cs="Times New Roman"/>
        </w:rPr>
        <w:t>lan to monitor compliance with current plan provisions? Describe how you anticipate working with the frozen</w:t>
      </w:r>
      <w:r w:rsidR="00BC67DA">
        <w:rPr>
          <w:rFonts w:ascii="Times New Roman" w:hAnsi="Times New Roman" w:cs="Times New Roman"/>
        </w:rPr>
        <w:t xml:space="preserve"> legacy</w:t>
      </w:r>
      <w:r w:rsidRPr="00424AEE">
        <w:rPr>
          <w:rFonts w:ascii="Times New Roman" w:hAnsi="Times New Roman" w:cs="Times New Roman"/>
        </w:rPr>
        <w:t xml:space="preserve"> Vendors to ensure compliance with requirements is achieved and how successful you have been in assisting other clients with similar situations. </w:t>
      </w:r>
      <w:r w:rsidR="71537B7D" w:rsidRPr="00424AEE">
        <w:rPr>
          <w:rFonts w:ascii="Times New Roman" w:hAnsi="Times New Roman" w:cs="Times New Roman"/>
        </w:rPr>
        <w:t xml:space="preserve"> Confirm you can handle multiple file feeds from</w:t>
      </w:r>
      <w:r w:rsidR="00EE33DE">
        <w:rPr>
          <w:rFonts w:ascii="Times New Roman" w:hAnsi="Times New Roman" w:cs="Times New Roman"/>
        </w:rPr>
        <w:t xml:space="preserve"> the State’s legacy </w:t>
      </w:r>
      <w:r w:rsidR="71537B7D" w:rsidRPr="00424AEE">
        <w:rPr>
          <w:rFonts w:ascii="Times New Roman" w:hAnsi="Times New Roman" w:cs="Times New Roman"/>
        </w:rPr>
        <w:t>Vendors</w:t>
      </w:r>
      <w:r w:rsidR="71537B7D" w:rsidRPr="00754943">
        <w:rPr>
          <w:rFonts w:ascii="Times New Roman" w:hAnsi="Times New Roman" w:cs="Times New Roman"/>
          <w:highlight w:val="yellow"/>
        </w:rPr>
        <w:t>.</w:t>
      </w:r>
      <w:r w:rsidR="00EE33DE" w:rsidRPr="00754943">
        <w:rPr>
          <w:rFonts w:ascii="Times New Roman" w:hAnsi="Times New Roman" w:cs="Times New Roman"/>
          <w:highlight w:val="yellow"/>
        </w:rPr>
        <w:t xml:space="preserve"> [SEE </w:t>
      </w:r>
      <w:commentRangeStart w:id="3"/>
      <w:r w:rsidR="00EE33DE" w:rsidRPr="00754943">
        <w:rPr>
          <w:rFonts w:ascii="Times New Roman" w:hAnsi="Times New Roman" w:cs="Times New Roman"/>
          <w:highlight w:val="yellow"/>
        </w:rPr>
        <w:t>APPENDIX</w:t>
      </w:r>
      <w:commentRangeEnd w:id="3"/>
      <w:r w:rsidR="00681647">
        <w:rPr>
          <w:rStyle w:val="CommentReference"/>
          <w:rFonts w:asciiTheme="minorHAnsi" w:hAnsiTheme="minorHAnsi" w:cstheme="minorBidi"/>
        </w:rPr>
        <w:commentReference w:id="3"/>
      </w:r>
      <w:r w:rsidR="00EE33DE" w:rsidRPr="00754943">
        <w:rPr>
          <w:rFonts w:ascii="Times New Roman" w:hAnsi="Times New Roman" w:cs="Times New Roman"/>
          <w:highlight w:val="yellow"/>
        </w:rPr>
        <w:t>]</w:t>
      </w:r>
    </w:p>
    <w:p w14:paraId="3E9F834B" w14:textId="77777777" w:rsidR="004F4F9E" w:rsidRPr="00424AEE" w:rsidRDefault="004F4F9E" w:rsidP="004F6FFD">
      <w:pPr>
        <w:tabs>
          <w:tab w:val="left" w:pos="801"/>
        </w:tabs>
        <w:kinsoku w:val="0"/>
        <w:overflowPunct w:val="0"/>
        <w:spacing w:after="0" w:line="240" w:lineRule="auto"/>
        <w:ind w:right="1152"/>
        <w:jc w:val="both"/>
        <w:rPr>
          <w:rFonts w:ascii="Times New Roman" w:hAnsi="Times New Roman" w:cs="Times New Roman"/>
          <w:sz w:val="24"/>
          <w:szCs w:val="24"/>
        </w:rPr>
      </w:pPr>
    </w:p>
    <w:p w14:paraId="00D8555F" w14:textId="77777777" w:rsidR="004F4F9E" w:rsidRPr="00424AEE" w:rsidRDefault="004F4F9E"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Can your system handle offering participants the option to choose between e-mail and mail delivery of mailings? How would you go about providing this service? What data would you need from OST to accommodate these options?</w:t>
      </w:r>
    </w:p>
    <w:p w14:paraId="42CBF9BE" w14:textId="77777777" w:rsidR="00145448" w:rsidRPr="00424AEE" w:rsidRDefault="00145448" w:rsidP="005C0536">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33241B28" w14:textId="37408CA0" w:rsidR="004F4F9E" w:rsidRPr="00424AEE" w:rsidRDefault="004F4F9E"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Describe how you help administer the distribution of small account balances of terminated participants with assets </w:t>
      </w:r>
      <w:r w:rsidR="00EE33DE">
        <w:rPr>
          <w:rFonts w:ascii="Times New Roman" w:hAnsi="Times New Roman" w:cs="Times New Roman"/>
        </w:rPr>
        <w:t>between $1,00</w:t>
      </w:r>
      <w:r w:rsidR="005B12B5">
        <w:rPr>
          <w:rFonts w:ascii="Times New Roman" w:hAnsi="Times New Roman" w:cs="Times New Roman"/>
        </w:rPr>
        <w:t>0 to</w:t>
      </w:r>
      <w:r w:rsidRPr="00424AEE">
        <w:rPr>
          <w:rFonts w:ascii="Times New Roman" w:hAnsi="Times New Roman" w:cs="Times New Roman"/>
        </w:rPr>
        <w:t xml:space="preserve"> $</w:t>
      </w:r>
      <w:r w:rsidR="00EE33DE">
        <w:rPr>
          <w:rFonts w:ascii="Times New Roman" w:hAnsi="Times New Roman" w:cs="Times New Roman"/>
        </w:rPr>
        <w:t>5,000</w:t>
      </w:r>
      <w:r w:rsidRPr="00424AEE">
        <w:rPr>
          <w:rFonts w:ascii="Times New Roman" w:hAnsi="Times New Roman" w:cs="Times New Roman"/>
        </w:rPr>
        <w:t xml:space="preserve">.  What outside Individual Retirement Account providers can you partner with to accept these balances.  Please indicate in the cost proposal if there are additional fees if </w:t>
      </w:r>
      <w:r w:rsidR="1D711B0E" w:rsidRPr="00424AEE">
        <w:rPr>
          <w:rFonts w:ascii="Times New Roman" w:hAnsi="Times New Roman" w:cs="Times New Roman"/>
        </w:rPr>
        <w:t>OST</w:t>
      </w:r>
      <w:r w:rsidRPr="00424AEE">
        <w:rPr>
          <w:rFonts w:ascii="Times New Roman" w:hAnsi="Times New Roman" w:cs="Times New Roman"/>
        </w:rPr>
        <w:t xml:space="preserve"> wishes to partner with an IRA provider of their choice.</w:t>
      </w:r>
    </w:p>
    <w:p w14:paraId="535AC86D" w14:textId="77777777" w:rsidR="00145448" w:rsidRPr="00424AEE" w:rsidRDefault="00145448" w:rsidP="005C0536">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5CC7EA51" w14:textId="03E117DA" w:rsidR="00145448" w:rsidRDefault="0AA6B4AB">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how you monitor and communicate Required Minimum Distribution (RMD) requirements?  Does your RMD process include automatic distribution of the minimum required amount if participants do not respond to your notifications, or do you require action by OST?</w:t>
      </w:r>
    </w:p>
    <w:p w14:paraId="176BC2C2" w14:textId="77777777" w:rsidR="005B12B5" w:rsidRPr="00754943" w:rsidRDefault="005B12B5" w:rsidP="00090EC4">
      <w:pPr>
        <w:spacing w:after="0"/>
        <w:rPr>
          <w:rFonts w:ascii="Times New Roman" w:hAnsi="Times New Roman" w:cs="Times New Roman"/>
        </w:rPr>
      </w:pPr>
    </w:p>
    <w:p w14:paraId="6D5CAD28" w14:textId="425FA194" w:rsidR="005B12B5" w:rsidRPr="005B12B5" w:rsidRDefault="005B12B5" w:rsidP="00090EC4">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Describe your process for handling stale-dated checks.  Are you able to issue direct deposits or electronic funds transfer into an employee’s bank account in order to avoid the challenges with outstanding checks?  </w:t>
      </w:r>
    </w:p>
    <w:p w14:paraId="264957AF" w14:textId="77777777" w:rsidR="004F4F9E" w:rsidRPr="00424AEE" w:rsidRDefault="004F4F9E" w:rsidP="000F00E4">
      <w:pPr>
        <w:tabs>
          <w:tab w:val="left" w:pos="801"/>
        </w:tabs>
        <w:kinsoku w:val="0"/>
        <w:overflowPunct w:val="0"/>
        <w:spacing w:after="0" w:line="240" w:lineRule="auto"/>
        <w:ind w:right="1152"/>
        <w:jc w:val="both"/>
        <w:rPr>
          <w:rFonts w:ascii="Times New Roman" w:hAnsi="Times New Roman" w:cs="Times New Roman"/>
          <w:sz w:val="24"/>
          <w:szCs w:val="24"/>
        </w:rPr>
      </w:pPr>
    </w:p>
    <w:p w14:paraId="33E25975" w14:textId="1CC374C6" w:rsidR="00145448" w:rsidRPr="00424AEE" w:rsidRDefault="004F4F9E" w:rsidP="00754943">
      <w:pPr>
        <w:pStyle w:val="ListParagraph"/>
        <w:numPr>
          <w:ilvl w:val="0"/>
          <w:numId w:val="155"/>
        </w:numPr>
        <w:tabs>
          <w:tab w:val="left" w:pos="801"/>
        </w:tabs>
        <w:kinsoku w:val="0"/>
        <w:overflowPunct w:val="0"/>
        <w:ind w:left="0" w:right="1152"/>
        <w:jc w:val="both"/>
      </w:pPr>
      <w:r w:rsidRPr="00424AEE">
        <w:rPr>
          <w:rFonts w:ascii="Times New Roman" w:hAnsi="Times New Roman" w:cs="Times New Roman"/>
        </w:rPr>
        <w:lastRenderedPageBreak/>
        <w:t>Are you able to track the IRC annual limits for participants who elect both</w:t>
      </w:r>
      <w:r w:rsidR="005B12B5">
        <w:rPr>
          <w:rFonts w:ascii="Times New Roman" w:hAnsi="Times New Roman" w:cs="Times New Roman"/>
        </w:rPr>
        <w:t xml:space="preserve"> pre-tax and</w:t>
      </w:r>
      <w:r w:rsidRPr="00424AEE">
        <w:rPr>
          <w:rFonts w:ascii="Times New Roman" w:hAnsi="Times New Roman" w:cs="Times New Roman"/>
        </w:rPr>
        <w:t xml:space="preserve"> </w:t>
      </w:r>
      <w:r w:rsidR="005B12B5">
        <w:rPr>
          <w:rFonts w:ascii="Times New Roman" w:hAnsi="Times New Roman" w:cs="Times New Roman"/>
        </w:rPr>
        <w:t xml:space="preserve">after- tax </w:t>
      </w:r>
      <w:r w:rsidRPr="00424AEE">
        <w:rPr>
          <w:rFonts w:ascii="Times New Roman" w:hAnsi="Times New Roman" w:cs="Times New Roman"/>
        </w:rPr>
        <w:t>Roth employee elective deferrals? Do you also have the ability to aggregate and track 457(b) 3-year catch up contributions? Describe your process in notifying the Plan Sponsor should a participant exceed the limit. Will your system require manual approval by OST prior to processing contributions? What steps do you take to prevent excess contributions?</w:t>
      </w:r>
    </w:p>
    <w:p w14:paraId="34311E44" w14:textId="77777777" w:rsidR="00145448" w:rsidRPr="00424AEE" w:rsidRDefault="00145448" w:rsidP="005C0536">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5B62ED65" w14:textId="0A8F7D99" w:rsidR="00145448" w:rsidRPr="00424AEE" w:rsidRDefault="0AA6B4AB"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As part of your full suite of outsourcing services, do you distribute legally required disclosure documents, such as </w:t>
      </w:r>
      <w:r w:rsidRPr="00754943">
        <w:rPr>
          <w:rFonts w:ascii="Times New Roman" w:hAnsi="Times New Roman" w:cs="Times New Roman"/>
        </w:rPr>
        <w:t>S</w:t>
      </w:r>
      <w:r w:rsidR="00754943" w:rsidRPr="00754943">
        <w:rPr>
          <w:rFonts w:ascii="Times New Roman" w:hAnsi="Times New Roman" w:cs="Times New Roman"/>
        </w:rPr>
        <w:t xml:space="preserve">ummary of </w:t>
      </w:r>
      <w:r w:rsidRPr="00754943">
        <w:rPr>
          <w:rFonts w:ascii="Times New Roman" w:hAnsi="Times New Roman" w:cs="Times New Roman"/>
        </w:rPr>
        <w:t>M</w:t>
      </w:r>
      <w:r w:rsidR="00754943" w:rsidRPr="00754943">
        <w:rPr>
          <w:rFonts w:ascii="Times New Roman" w:hAnsi="Times New Roman" w:cs="Times New Roman"/>
        </w:rPr>
        <w:t xml:space="preserve">aterial </w:t>
      </w:r>
      <w:r w:rsidRPr="00754943">
        <w:rPr>
          <w:rFonts w:ascii="Times New Roman" w:hAnsi="Times New Roman" w:cs="Times New Roman"/>
        </w:rPr>
        <w:t>M</w:t>
      </w:r>
      <w:r w:rsidR="00754943" w:rsidRPr="00754943">
        <w:rPr>
          <w:rFonts w:ascii="Times New Roman" w:hAnsi="Times New Roman" w:cs="Times New Roman"/>
        </w:rPr>
        <w:t>odification</w:t>
      </w:r>
      <w:r w:rsidRPr="00754943">
        <w:rPr>
          <w:rFonts w:ascii="Times New Roman" w:hAnsi="Times New Roman" w:cs="Times New Roman"/>
        </w:rPr>
        <w:t>s and S</w:t>
      </w:r>
      <w:r w:rsidR="00754943" w:rsidRPr="00754943">
        <w:rPr>
          <w:rFonts w:ascii="Times New Roman" w:hAnsi="Times New Roman" w:cs="Times New Roman"/>
        </w:rPr>
        <w:t xml:space="preserve">ummary </w:t>
      </w:r>
      <w:r w:rsidRPr="00754943">
        <w:rPr>
          <w:rFonts w:ascii="Times New Roman" w:hAnsi="Times New Roman" w:cs="Times New Roman"/>
        </w:rPr>
        <w:t>P</w:t>
      </w:r>
      <w:r w:rsidR="00754943" w:rsidRPr="00754943">
        <w:rPr>
          <w:rFonts w:ascii="Times New Roman" w:hAnsi="Times New Roman" w:cs="Times New Roman"/>
        </w:rPr>
        <w:t xml:space="preserve">lans </w:t>
      </w:r>
      <w:r w:rsidRPr="00754943">
        <w:rPr>
          <w:rFonts w:ascii="Times New Roman" w:hAnsi="Times New Roman" w:cs="Times New Roman"/>
        </w:rPr>
        <w:t>D</w:t>
      </w:r>
      <w:r w:rsidR="00754943" w:rsidRPr="00754943">
        <w:rPr>
          <w:rFonts w:ascii="Times New Roman" w:hAnsi="Times New Roman" w:cs="Times New Roman"/>
        </w:rPr>
        <w:t>escription</w:t>
      </w:r>
      <w:r w:rsidRPr="00754943">
        <w:rPr>
          <w:rFonts w:ascii="Times New Roman" w:hAnsi="Times New Roman" w:cs="Times New Roman"/>
        </w:rPr>
        <w:t>s, within the required timeframes</w:t>
      </w:r>
      <w:r w:rsidRPr="00424AEE">
        <w:rPr>
          <w:rFonts w:ascii="Times New Roman" w:hAnsi="Times New Roman" w:cs="Times New Roman"/>
        </w:rPr>
        <w:t xml:space="preserve"> to all plan participants (including eligible employees without an account balance) and beneficiaries? Do you provide this for documents drafted by outside attorneys? Do you distribute the Universal Availability notice for eligible participants in the 403(b) </w:t>
      </w:r>
      <w:r w:rsidR="00424AEE" w:rsidRPr="00424AEE">
        <w:rPr>
          <w:rFonts w:ascii="Times New Roman" w:hAnsi="Times New Roman" w:cs="Times New Roman"/>
        </w:rPr>
        <w:t>P</w:t>
      </w:r>
      <w:r w:rsidRPr="00424AEE">
        <w:rPr>
          <w:rFonts w:ascii="Times New Roman" w:hAnsi="Times New Roman" w:cs="Times New Roman"/>
        </w:rPr>
        <w:t>lan? Are there any additional fees for this service?</w:t>
      </w:r>
    </w:p>
    <w:p w14:paraId="7D3A1B99" w14:textId="77777777" w:rsidR="00145448" w:rsidRPr="00424AEE" w:rsidRDefault="00145448" w:rsidP="005C0536">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65687D09" w14:textId="36B93867" w:rsidR="004F4F9E" w:rsidRPr="00424AEE" w:rsidRDefault="004F4F9E"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What notification will you provide OST when there are legislative or regulatory changes that could impact the plans? Will your organization provide OST specific updates on federal legislative changes? If yes, how frequently? Provide samples of any regulatory updates provided to clients.</w:t>
      </w:r>
      <w:r w:rsidR="70359347" w:rsidRPr="00424AEE">
        <w:rPr>
          <w:rFonts w:ascii="Times New Roman" w:hAnsi="Times New Roman" w:cs="Times New Roman"/>
        </w:rPr>
        <w:t xml:space="preserve"> Describe in detail how your company ensures compliance with regulatory and legislative changes? Describe in detail how your company ensures that the recordkeeping system remains in compliance with all relevant regulations?</w:t>
      </w:r>
    </w:p>
    <w:p w14:paraId="26211FB0" w14:textId="0C7BA9FE" w:rsidR="00EF4CF1" w:rsidRDefault="00EF4CF1" w:rsidP="00754943">
      <w:pPr>
        <w:tabs>
          <w:tab w:val="left" w:pos="801"/>
        </w:tabs>
        <w:kinsoku w:val="0"/>
        <w:overflowPunct w:val="0"/>
        <w:spacing w:after="0" w:line="240" w:lineRule="auto"/>
        <w:ind w:left="-360" w:right="1152"/>
        <w:jc w:val="both"/>
        <w:rPr>
          <w:rFonts w:ascii="Times New Roman" w:hAnsi="Times New Roman" w:cs="Times New Roman"/>
          <w:sz w:val="24"/>
          <w:szCs w:val="24"/>
        </w:rPr>
      </w:pPr>
    </w:p>
    <w:p w14:paraId="7F353569" w14:textId="77777777" w:rsidR="00090EC4" w:rsidRPr="00424AEE" w:rsidRDefault="00090EC4" w:rsidP="00754943">
      <w:pPr>
        <w:tabs>
          <w:tab w:val="left" w:pos="801"/>
        </w:tabs>
        <w:kinsoku w:val="0"/>
        <w:overflowPunct w:val="0"/>
        <w:spacing w:after="0" w:line="240" w:lineRule="auto"/>
        <w:ind w:left="-360" w:right="1152"/>
        <w:jc w:val="both"/>
        <w:rPr>
          <w:rFonts w:ascii="Times New Roman" w:hAnsi="Times New Roman" w:cs="Times New Roman"/>
          <w:sz w:val="24"/>
          <w:szCs w:val="24"/>
        </w:rPr>
      </w:pPr>
    </w:p>
    <w:p w14:paraId="3ED0E540" w14:textId="13DD8659" w:rsidR="00F17CA2" w:rsidRPr="00424AEE" w:rsidRDefault="00F17CA2" w:rsidP="00B17E16">
      <w:pPr>
        <w:kinsoku w:val="0"/>
        <w:overflowPunct w:val="0"/>
        <w:autoSpaceDE w:val="0"/>
        <w:autoSpaceDN w:val="0"/>
        <w:adjustRightInd w:val="0"/>
        <w:spacing w:before="9" w:after="0" w:line="240" w:lineRule="auto"/>
        <w:rPr>
          <w:rFonts w:ascii="Times New Roman" w:hAnsi="Times New Roman" w:cs="Times New Roman"/>
          <w:b/>
          <w:bCs/>
          <w:i/>
          <w:iCs/>
          <w:sz w:val="24"/>
          <w:szCs w:val="24"/>
        </w:rPr>
      </w:pPr>
      <w:r w:rsidRPr="00424AEE">
        <w:rPr>
          <w:rFonts w:ascii="Times New Roman" w:hAnsi="Times New Roman" w:cs="Times New Roman"/>
          <w:b/>
          <w:bCs/>
          <w:i/>
          <w:iCs/>
          <w:sz w:val="24"/>
          <w:szCs w:val="24"/>
        </w:rPr>
        <w:t>Online Systems</w:t>
      </w:r>
    </w:p>
    <w:p w14:paraId="63762274" w14:textId="7AB593EB" w:rsidR="00F17CA2" w:rsidRPr="00424AEE" w:rsidRDefault="00F17CA2"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the account services and transaction capabilities available through your participant website.</w:t>
      </w:r>
      <w:r w:rsidR="24E9071D" w:rsidRPr="00424AEE">
        <w:rPr>
          <w:rFonts w:ascii="Times New Roman" w:hAnsi="Times New Roman" w:cs="Times New Roman"/>
        </w:rPr>
        <w:t xml:space="preserve"> What are routine maintenance periods for your website?  Provide statistics for the last twelve (12) months on down time other than routine system maintenance.</w:t>
      </w:r>
    </w:p>
    <w:p w14:paraId="0125EB33" w14:textId="77777777" w:rsidR="00F17CA2" w:rsidRPr="00424AEE" w:rsidRDefault="00F17CA2" w:rsidP="004F6FFD">
      <w:pPr>
        <w:tabs>
          <w:tab w:val="left" w:pos="801"/>
        </w:tabs>
        <w:kinsoku w:val="0"/>
        <w:overflowPunct w:val="0"/>
        <w:spacing w:after="0" w:line="240" w:lineRule="auto"/>
        <w:ind w:right="1152"/>
        <w:jc w:val="both"/>
        <w:rPr>
          <w:rFonts w:ascii="Times New Roman" w:hAnsi="Times New Roman" w:cs="Times New Roman"/>
          <w:sz w:val="24"/>
          <w:szCs w:val="24"/>
        </w:rPr>
      </w:pPr>
    </w:p>
    <w:p w14:paraId="26BCB44F" w14:textId="159A7181" w:rsidR="00F17CA2" w:rsidRPr="00424AEE" w:rsidRDefault="00F17CA2"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What access is provided to OST via the website, i.e. transactional or informational services?  What access is available to participating employers?</w:t>
      </w:r>
      <w:r w:rsidR="00652E87">
        <w:rPr>
          <w:rFonts w:ascii="Times New Roman" w:hAnsi="Times New Roman" w:cs="Times New Roman"/>
        </w:rPr>
        <w:t xml:space="preserve"> Do you offer a participant view to the administrator?</w:t>
      </w:r>
      <w:r w:rsidRPr="00424AEE">
        <w:rPr>
          <w:rFonts w:ascii="Times New Roman" w:hAnsi="Times New Roman" w:cs="Times New Roman"/>
        </w:rPr>
        <w:t xml:space="preserve">  Describe any transactional capabilities for employers via the website.</w:t>
      </w:r>
    </w:p>
    <w:p w14:paraId="73A68B77" w14:textId="77777777" w:rsidR="00F17CA2" w:rsidRPr="00424AEE" w:rsidRDefault="00F17CA2" w:rsidP="00B17E16">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0F48826C" w14:textId="57415272" w:rsidR="00145448" w:rsidRPr="00424AEE" w:rsidRDefault="00F17CA2"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Are there any improvements to your Internet/web capabilities expected to occur in the next three years?  If so, please describe.</w:t>
      </w:r>
    </w:p>
    <w:p w14:paraId="4635C4D4" w14:textId="77777777" w:rsidR="00DC5A34" w:rsidRPr="00424AEE" w:rsidRDefault="00DC5A34">
      <w:pPr>
        <w:rPr>
          <w:rFonts w:ascii="Times New Roman" w:hAnsi="Times New Roman" w:cs="Times New Roman"/>
          <w:b/>
          <w:bCs/>
          <w:sz w:val="24"/>
          <w:szCs w:val="24"/>
        </w:rPr>
      </w:pPr>
    </w:p>
    <w:p w14:paraId="48FCEF0B" w14:textId="780B8E26" w:rsidR="00DC5A34" w:rsidRPr="00424AEE" w:rsidRDefault="00DC5A34" w:rsidP="00B17E16">
      <w:pPr>
        <w:kinsoku w:val="0"/>
        <w:overflowPunct w:val="0"/>
        <w:autoSpaceDE w:val="0"/>
        <w:autoSpaceDN w:val="0"/>
        <w:adjustRightInd w:val="0"/>
        <w:spacing w:before="9" w:after="0" w:line="240" w:lineRule="auto"/>
        <w:rPr>
          <w:rFonts w:ascii="Times New Roman" w:hAnsi="Times New Roman" w:cs="Times New Roman"/>
          <w:b/>
          <w:bCs/>
          <w:i/>
          <w:iCs/>
          <w:sz w:val="24"/>
          <w:szCs w:val="24"/>
        </w:rPr>
      </w:pPr>
      <w:r w:rsidRPr="00424AEE">
        <w:rPr>
          <w:rFonts w:ascii="Times New Roman" w:hAnsi="Times New Roman" w:cs="Times New Roman"/>
          <w:b/>
          <w:bCs/>
          <w:i/>
          <w:iCs/>
          <w:sz w:val="24"/>
          <w:szCs w:val="24"/>
        </w:rPr>
        <w:t>Customer Service and Issue Resolution</w:t>
      </w:r>
    </w:p>
    <w:p w14:paraId="0565ACA6" w14:textId="65B91D99" w:rsidR="00DC5A34" w:rsidRPr="00090EC4" w:rsidRDefault="00DC5A34" w:rsidP="00754943">
      <w:pPr>
        <w:pStyle w:val="ListParagraph"/>
        <w:numPr>
          <w:ilvl w:val="0"/>
          <w:numId w:val="155"/>
        </w:numPr>
        <w:tabs>
          <w:tab w:val="left" w:pos="820"/>
        </w:tabs>
        <w:kinsoku w:val="0"/>
        <w:overflowPunct w:val="0"/>
        <w:ind w:left="0" w:right="1152"/>
        <w:jc w:val="both"/>
        <w:rPr>
          <w:rFonts w:ascii="Times New Roman" w:eastAsiaTheme="minorEastAsia" w:hAnsi="Times New Roman" w:cs="Times New Roman"/>
        </w:rPr>
      </w:pPr>
      <w:r w:rsidRPr="00424AEE">
        <w:rPr>
          <w:rFonts w:ascii="Times New Roman" w:hAnsi="Times New Roman" w:cs="Times New Roman"/>
        </w:rPr>
        <w:t xml:space="preserve">Does your company conduct client specific surveys to measure satisfaction with its administrative services?  If so, how frequently do these occur?  Please provide the results </w:t>
      </w:r>
      <w:r w:rsidRPr="00090EC4">
        <w:rPr>
          <w:rFonts w:ascii="Times New Roman" w:hAnsi="Times New Roman" w:cs="Times New Roman"/>
        </w:rPr>
        <w:t>of your most recently completed client survey.</w:t>
      </w:r>
      <w:r w:rsidR="0CE97D0D" w:rsidRPr="00090EC4">
        <w:rPr>
          <w:rFonts w:ascii="Times New Roman" w:hAnsi="Times New Roman" w:cs="Times New Roman"/>
        </w:rPr>
        <w:t xml:space="preserve"> How does your company plan to measure and evaluate the satisfaction of participants, employers and OST?  How does your company intend to report the results of such measurement to OST?  </w:t>
      </w:r>
    </w:p>
    <w:p w14:paraId="31038B40" w14:textId="77777777" w:rsidR="00B17E16" w:rsidRPr="00090EC4" w:rsidRDefault="00B17E16" w:rsidP="004F6FFD">
      <w:pPr>
        <w:tabs>
          <w:tab w:val="left" w:pos="820"/>
        </w:tabs>
        <w:kinsoku w:val="0"/>
        <w:overflowPunct w:val="0"/>
        <w:spacing w:after="0" w:line="240" w:lineRule="auto"/>
        <w:ind w:right="1152"/>
        <w:jc w:val="both"/>
        <w:rPr>
          <w:rFonts w:ascii="Times New Roman" w:hAnsi="Times New Roman" w:cs="Times New Roman"/>
          <w:sz w:val="24"/>
          <w:szCs w:val="24"/>
        </w:rPr>
      </w:pPr>
    </w:p>
    <w:p w14:paraId="417CB565" w14:textId="1C50D9B5" w:rsidR="00B17E16" w:rsidRPr="00090EC4" w:rsidRDefault="00DC5A34" w:rsidP="00090EC4">
      <w:pPr>
        <w:pStyle w:val="ListParagraph"/>
        <w:numPr>
          <w:ilvl w:val="0"/>
          <w:numId w:val="155"/>
        </w:numPr>
        <w:tabs>
          <w:tab w:val="left" w:pos="820"/>
        </w:tabs>
        <w:kinsoku w:val="0"/>
        <w:overflowPunct w:val="0"/>
        <w:ind w:left="0" w:right="1152"/>
        <w:jc w:val="both"/>
      </w:pPr>
      <w:r w:rsidRPr="00090EC4">
        <w:rPr>
          <w:rFonts w:ascii="Times New Roman" w:hAnsi="Times New Roman" w:cs="Times New Roman"/>
        </w:rPr>
        <w:lastRenderedPageBreak/>
        <w:t xml:space="preserve">How are participant grievances/complaints handled?  Describe your process, including communication with the participant as well as how you collaborate with </w:t>
      </w:r>
      <w:r w:rsidR="25C435E0" w:rsidRPr="00090EC4">
        <w:rPr>
          <w:rFonts w:ascii="Times New Roman" w:hAnsi="Times New Roman" w:cs="Times New Roman"/>
        </w:rPr>
        <w:t>OST</w:t>
      </w:r>
      <w:r w:rsidRPr="00090EC4">
        <w:rPr>
          <w:rFonts w:ascii="Times New Roman" w:hAnsi="Times New Roman" w:cs="Times New Roman"/>
        </w:rPr>
        <w:t xml:space="preserve"> for remedy.</w:t>
      </w:r>
      <w:r w:rsidR="00652E87" w:rsidRPr="00090EC4">
        <w:rPr>
          <w:rFonts w:ascii="Times New Roman" w:hAnsi="Times New Roman" w:cs="Times New Roman"/>
        </w:rPr>
        <w:t xml:space="preserve"> What are your customer support capacities to respond to and troubleshoot participant technical difficulties? </w:t>
      </w:r>
    </w:p>
    <w:p w14:paraId="02FE815D" w14:textId="77777777" w:rsidR="007B028E" w:rsidRPr="00754943" w:rsidRDefault="007B028E" w:rsidP="00754943">
      <w:pPr>
        <w:tabs>
          <w:tab w:val="left" w:pos="820"/>
        </w:tabs>
        <w:kinsoku w:val="0"/>
        <w:overflowPunct w:val="0"/>
        <w:spacing w:after="0"/>
        <w:ind w:right="1152"/>
        <w:jc w:val="both"/>
        <w:rPr>
          <w:rFonts w:ascii="Times New Roman" w:hAnsi="Times New Roman" w:cs="Times New Roman"/>
        </w:rPr>
      </w:pPr>
    </w:p>
    <w:p w14:paraId="546901A9" w14:textId="77777777" w:rsidR="00650B92" w:rsidRPr="00424AEE" w:rsidRDefault="00650B92" w:rsidP="00424AEE">
      <w:pPr>
        <w:pStyle w:val="ListParagraph"/>
        <w:tabs>
          <w:tab w:val="left" w:pos="801"/>
        </w:tabs>
        <w:kinsoku w:val="0"/>
        <w:overflowPunct w:val="0"/>
        <w:ind w:left="720" w:right="1152" w:firstLine="0"/>
        <w:jc w:val="both"/>
        <w:rPr>
          <w:rFonts w:ascii="Times New Roman" w:eastAsiaTheme="minorEastAsia" w:hAnsi="Times New Roman" w:cs="Times New Roman"/>
        </w:rPr>
      </w:pPr>
    </w:p>
    <w:p w14:paraId="2EAF903A" w14:textId="05AFC4B1" w:rsidR="00650B92" w:rsidRPr="00424AEE" w:rsidRDefault="00650B92" w:rsidP="00424AEE">
      <w:pPr>
        <w:pStyle w:val="ListParagraph"/>
        <w:tabs>
          <w:tab w:val="left" w:pos="801"/>
        </w:tabs>
        <w:kinsoku w:val="0"/>
        <w:overflowPunct w:val="0"/>
        <w:ind w:left="0" w:right="1152" w:firstLine="0"/>
        <w:jc w:val="both"/>
        <w:rPr>
          <w:rFonts w:ascii="Times New Roman" w:hAnsi="Times New Roman" w:cs="Times New Roman"/>
        </w:rPr>
      </w:pPr>
    </w:p>
    <w:p w14:paraId="56DB730E" w14:textId="77777777" w:rsidR="00B17E16" w:rsidRPr="00424AEE" w:rsidRDefault="00B17E16" w:rsidP="00B17E16">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2F9A5E68" w14:textId="77777777" w:rsidR="00650B92" w:rsidRPr="00424AEE" w:rsidRDefault="00650B92">
      <w:pPr>
        <w:rPr>
          <w:rFonts w:ascii="Times New Roman" w:hAnsi="Times New Roman" w:cs="Times New Roman"/>
          <w:b/>
          <w:bCs/>
          <w:sz w:val="24"/>
          <w:szCs w:val="24"/>
        </w:rPr>
      </w:pPr>
      <w:r w:rsidRPr="00424AEE">
        <w:rPr>
          <w:rFonts w:ascii="Times New Roman" w:hAnsi="Times New Roman" w:cs="Times New Roman"/>
          <w:b/>
          <w:bCs/>
          <w:sz w:val="24"/>
          <w:szCs w:val="24"/>
        </w:rPr>
        <w:br w:type="page"/>
      </w:r>
    </w:p>
    <w:p w14:paraId="149C3D1D" w14:textId="2E80AA02" w:rsidR="009B414A" w:rsidRPr="00424AEE" w:rsidRDefault="009B414A" w:rsidP="6739A62D">
      <w:pPr>
        <w:kinsoku w:val="0"/>
        <w:overflowPunct w:val="0"/>
        <w:autoSpaceDE w:val="0"/>
        <w:autoSpaceDN w:val="0"/>
        <w:adjustRightInd w:val="0"/>
        <w:spacing w:before="9" w:after="0" w:line="240" w:lineRule="auto"/>
        <w:rPr>
          <w:rFonts w:ascii="Times New Roman" w:hAnsi="Times New Roman" w:cs="Times New Roman"/>
          <w:b/>
          <w:bCs/>
          <w:i/>
          <w:iCs/>
          <w:sz w:val="24"/>
          <w:szCs w:val="24"/>
        </w:rPr>
      </w:pPr>
    </w:p>
    <w:p w14:paraId="4291F627" w14:textId="3F7DE6B4" w:rsidR="6739A62D" w:rsidRPr="00424AEE" w:rsidRDefault="6739A62D" w:rsidP="6739A62D">
      <w:pPr>
        <w:spacing w:before="9" w:after="0" w:line="240" w:lineRule="auto"/>
        <w:rPr>
          <w:rFonts w:ascii="Times New Roman" w:hAnsi="Times New Roman" w:cs="Times New Roman"/>
          <w:b/>
          <w:bCs/>
          <w:i/>
          <w:iCs/>
          <w:sz w:val="24"/>
          <w:szCs w:val="24"/>
        </w:rPr>
      </w:pPr>
    </w:p>
    <w:p w14:paraId="2DC6DC92" w14:textId="18347CEB" w:rsidR="5379D2F0" w:rsidRPr="00754943" w:rsidRDefault="5379D2F0" w:rsidP="00754943">
      <w:pPr>
        <w:pStyle w:val="ListParagraph"/>
        <w:numPr>
          <w:ilvl w:val="0"/>
          <w:numId w:val="154"/>
        </w:numPr>
        <w:spacing w:before="9"/>
        <w:rPr>
          <w:rFonts w:ascii="Times New Roman" w:eastAsia="Calibri" w:hAnsi="Times New Roman" w:cs="Times New Roman"/>
          <w:b/>
          <w:bCs/>
          <w:color w:val="000000" w:themeColor="text1"/>
        </w:rPr>
      </w:pPr>
      <w:r w:rsidRPr="00754943">
        <w:rPr>
          <w:rFonts w:ascii="Times New Roman" w:eastAsia="Calibri" w:hAnsi="Times New Roman" w:cs="Times New Roman"/>
          <w:b/>
          <w:bCs/>
          <w:color w:val="000000" w:themeColor="text1"/>
        </w:rPr>
        <w:t>Participant Communication &amp; Education</w:t>
      </w:r>
    </w:p>
    <w:p w14:paraId="20686D73" w14:textId="613B8B06" w:rsidR="00D028C2" w:rsidRDefault="00D028C2" w:rsidP="6739A62D">
      <w:pPr>
        <w:spacing w:before="9" w:after="0" w:line="240" w:lineRule="auto"/>
        <w:rPr>
          <w:rFonts w:ascii="Times New Roman" w:eastAsia="Calibri" w:hAnsi="Times New Roman" w:cs="Times New Roman"/>
          <w:b/>
          <w:bCs/>
          <w:color w:val="000000" w:themeColor="text1"/>
          <w:sz w:val="24"/>
          <w:szCs w:val="24"/>
        </w:rPr>
      </w:pPr>
    </w:p>
    <w:p w14:paraId="36D3FB6E" w14:textId="2CFBFE61" w:rsidR="00D028C2" w:rsidRPr="004F6FFD" w:rsidRDefault="00D028C2" w:rsidP="004F6FFD">
      <w:pPr>
        <w:spacing w:before="9" w:after="0" w:line="240" w:lineRule="auto"/>
        <w:rPr>
          <w:rFonts w:ascii="Times New Roman" w:hAnsi="Times New Roman" w:cs="Times New Roman"/>
        </w:rPr>
      </w:pPr>
      <w:r w:rsidRPr="004F6FFD">
        <w:rPr>
          <w:rFonts w:ascii="Times New Roman" w:eastAsia="Calibri" w:hAnsi="Times New Roman" w:cs="Times New Roman"/>
          <w:b/>
          <w:bCs/>
          <w:i/>
          <w:iCs/>
          <w:color w:val="000000" w:themeColor="text1"/>
          <w:sz w:val="24"/>
          <w:szCs w:val="24"/>
        </w:rPr>
        <w:t>Microsite and Website</w:t>
      </w:r>
    </w:p>
    <w:p w14:paraId="1DB54E8B" w14:textId="26EEEBAC" w:rsidR="00104BA7" w:rsidRPr="00424AEE" w:rsidRDefault="65E49C12"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Describe the vision behind your web design as well as the attributes of the site that may be customized for the program, such as layout, colors, images, and materials.  Please note that </w:t>
      </w:r>
      <w:r w:rsidR="35198312" w:rsidRPr="00424AEE">
        <w:rPr>
          <w:rFonts w:ascii="Times New Roman" w:hAnsi="Times New Roman" w:cs="Times New Roman"/>
        </w:rPr>
        <w:t>OST</w:t>
      </w:r>
      <w:r w:rsidRPr="00424AEE">
        <w:rPr>
          <w:rFonts w:ascii="Times New Roman" w:hAnsi="Times New Roman" w:cs="Times New Roman"/>
        </w:rPr>
        <w:t xml:space="preserve"> expects the website to be fully branded to </w:t>
      </w:r>
      <w:r w:rsidR="35198312" w:rsidRPr="00424AEE">
        <w:rPr>
          <w:rFonts w:ascii="Times New Roman" w:hAnsi="Times New Roman" w:cs="Times New Roman"/>
        </w:rPr>
        <w:t>its</w:t>
      </w:r>
      <w:r w:rsidRPr="00424AEE">
        <w:rPr>
          <w:rFonts w:ascii="Times New Roman" w:hAnsi="Times New Roman" w:cs="Times New Roman"/>
        </w:rPr>
        <w:t xml:space="preserve"> Plan and flexible enough to be updated regularly.  Confirm your ability to accommodate.  How do you envision the relationship (navigations, functions, etc.) between </w:t>
      </w:r>
      <w:r w:rsidR="35198312" w:rsidRPr="00424AEE">
        <w:rPr>
          <w:rFonts w:ascii="Times New Roman" w:hAnsi="Times New Roman" w:cs="Times New Roman"/>
        </w:rPr>
        <w:t>OST’s</w:t>
      </w:r>
      <w:r w:rsidRPr="00424AEE">
        <w:rPr>
          <w:rFonts w:ascii="Times New Roman" w:hAnsi="Times New Roman" w:cs="Times New Roman"/>
        </w:rPr>
        <w:t xml:space="preserve"> website and your website?  </w:t>
      </w:r>
    </w:p>
    <w:p w14:paraId="4F92E8E9" w14:textId="77777777" w:rsidR="00104BA7" w:rsidRPr="00424AEE" w:rsidRDefault="00104BA7" w:rsidP="00043A9B">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51FE183F" w14:textId="77777777" w:rsidR="00104BA7" w:rsidRPr="00424AEE" w:rsidRDefault="65E49C12"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What communication and investment materials are offered on the participant micro-site?  Will these differ from materials available once a participant logs into his/her account? </w:t>
      </w:r>
    </w:p>
    <w:p w14:paraId="09E589DC" w14:textId="77777777" w:rsidR="00104BA7" w:rsidRPr="00424AEE" w:rsidRDefault="00104BA7" w:rsidP="004F6FFD">
      <w:pPr>
        <w:tabs>
          <w:tab w:val="left" w:pos="801"/>
        </w:tabs>
        <w:kinsoku w:val="0"/>
        <w:overflowPunct w:val="0"/>
        <w:spacing w:after="0" w:line="240" w:lineRule="auto"/>
        <w:ind w:right="1152"/>
        <w:jc w:val="both"/>
        <w:rPr>
          <w:rFonts w:ascii="Times New Roman" w:hAnsi="Times New Roman" w:cs="Times New Roman"/>
          <w:sz w:val="24"/>
          <w:szCs w:val="24"/>
        </w:rPr>
      </w:pPr>
    </w:p>
    <w:p w14:paraId="35B79C1D" w14:textId="75730A3F" w:rsidR="00104BA7" w:rsidRPr="00424AEE" w:rsidRDefault="65E49C12"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how your website supports online enrollment.  Identify and provide access to sample enrollment instructions prior to any log-in to the system or provide access that you propose to give to a new employee desiring to enroll online for the first time.  If new participant data cannot be provided in advance of enrollment, describe your solution to allowing online participant enrollment without delay.</w:t>
      </w:r>
      <w:r w:rsidR="00FF0D10">
        <w:rPr>
          <w:rFonts w:ascii="Times New Roman" w:hAnsi="Times New Roman" w:cs="Times New Roman"/>
        </w:rPr>
        <w:t xml:space="preserve"> Can you receive participant beneficiary designations via online data entry? Via paper form?</w:t>
      </w:r>
    </w:p>
    <w:p w14:paraId="675FF93C" w14:textId="77777777" w:rsidR="00104BA7" w:rsidRPr="00424AEE" w:rsidRDefault="00104BA7" w:rsidP="00043A9B">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75E6436B" w14:textId="5D2823D2" w:rsidR="00104BA7" w:rsidRPr="00424AEE" w:rsidRDefault="2B03EBAF" w:rsidP="00754943">
      <w:pPr>
        <w:pStyle w:val="ListParagraph"/>
        <w:numPr>
          <w:ilvl w:val="0"/>
          <w:numId w:val="155"/>
        </w:numPr>
        <w:tabs>
          <w:tab w:val="left" w:pos="801"/>
        </w:tabs>
        <w:kinsoku w:val="0"/>
        <w:overflowPunct w:val="0"/>
        <w:ind w:left="0" w:right="1152"/>
        <w:jc w:val="both"/>
        <w:rPr>
          <w:rFonts w:ascii="Times New Roman" w:eastAsiaTheme="minorEastAsia" w:hAnsi="Times New Roman" w:cs="Times New Roman"/>
        </w:rPr>
      </w:pPr>
      <w:r w:rsidRPr="00424AEE">
        <w:rPr>
          <w:rFonts w:ascii="Times New Roman" w:hAnsi="Times New Roman" w:cs="Times New Roman"/>
        </w:rPr>
        <w:t>Describe any other tools and services available to participants through the participant website such as calculators and financial modeling tools.</w:t>
      </w:r>
      <w:r w:rsidR="2A265A5B" w:rsidRPr="00424AEE">
        <w:rPr>
          <w:rFonts w:ascii="Times New Roman" w:hAnsi="Times New Roman" w:cs="Times New Roman"/>
        </w:rPr>
        <w:t xml:space="preserve"> </w:t>
      </w:r>
      <w:r w:rsidR="65E49C12" w:rsidRPr="00424AEE">
        <w:rPr>
          <w:rFonts w:ascii="Times New Roman" w:hAnsi="Times New Roman" w:cs="Times New Roman"/>
        </w:rPr>
        <w:t>Describe any other materials or technology you have available (smart phone apps, videos, etc.) that can be provided to engage and assist participants in enrolling in the plan and understanding their benefits.</w:t>
      </w:r>
    </w:p>
    <w:p w14:paraId="5726F7C0" w14:textId="7133CF97" w:rsidR="009B414A" w:rsidRPr="00424AEE" w:rsidRDefault="009B414A" w:rsidP="00043A9B">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0CFB5486" w14:textId="63D7B390"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Does your website offer an aggregation tool whereby data from other financial institutions can be integrated by providing password information for other Vendors? If so, can this data be included in financial modeling tools to allow participants to see their full retirement picture?</w:t>
      </w:r>
    </w:p>
    <w:p w14:paraId="6510906C" w14:textId="47817BC4" w:rsidR="007E1A7D" w:rsidRPr="00424AEE" w:rsidRDefault="007E1A7D" w:rsidP="00043A9B">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4D75E3B2" w14:textId="0084D81C" w:rsidR="007E1A7D" w:rsidRPr="00424AEE" w:rsidRDefault="02D0BBCB"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OST is interested in providing participants with a way to see their </w:t>
      </w:r>
      <w:r w:rsidR="00754943" w:rsidRPr="00754943">
        <w:rPr>
          <w:rFonts w:ascii="Times New Roman" w:hAnsi="Times New Roman" w:cs="Times New Roman"/>
        </w:rPr>
        <w:t>defined b</w:t>
      </w:r>
      <w:r w:rsidR="00754943">
        <w:rPr>
          <w:rFonts w:ascii="Times New Roman" w:hAnsi="Times New Roman" w:cs="Times New Roman"/>
        </w:rPr>
        <w:t>enefit (“DB")</w:t>
      </w:r>
      <w:r w:rsidRPr="00424AEE">
        <w:rPr>
          <w:rFonts w:ascii="Times New Roman" w:hAnsi="Times New Roman" w:cs="Times New Roman"/>
        </w:rPr>
        <w:t xml:space="preserve"> and all </w:t>
      </w:r>
      <w:r w:rsidR="00754943" w:rsidRPr="00754943">
        <w:rPr>
          <w:rFonts w:ascii="Times New Roman" w:hAnsi="Times New Roman" w:cs="Times New Roman"/>
        </w:rPr>
        <w:t>defined c</w:t>
      </w:r>
      <w:r w:rsidR="00754943">
        <w:rPr>
          <w:rFonts w:ascii="Times New Roman" w:hAnsi="Times New Roman" w:cs="Times New Roman"/>
        </w:rPr>
        <w:t>ontribution (“DC”)</w:t>
      </w:r>
      <w:r w:rsidRPr="00424AEE">
        <w:rPr>
          <w:rFonts w:ascii="Times New Roman" w:hAnsi="Times New Roman" w:cs="Times New Roman"/>
        </w:rPr>
        <w:t xml:space="preserve"> information together – side by side. How would you approach providing a single view of the information maintained by OST with the DC data maintained in your recordkeeping system? Describe your experience displaying side-by-side views (DB and DC) for other similar sized clients.</w:t>
      </w:r>
    </w:p>
    <w:p w14:paraId="788337DD" w14:textId="77777777" w:rsidR="007E1A7D" w:rsidRPr="00424AEE" w:rsidRDefault="007E1A7D" w:rsidP="00043A9B">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5A458DF5" w14:textId="77777777" w:rsidR="009B414A" w:rsidRPr="00424AEE" w:rsidRDefault="009B414A" w:rsidP="009B414A">
      <w:pPr>
        <w:kinsoku w:val="0"/>
        <w:overflowPunct w:val="0"/>
        <w:autoSpaceDE w:val="0"/>
        <w:autoSpaceDN w:val="0"/>
        <w:adjustRightInd w:val="0"/>
        <w:spacing w:after="0" w:line="240" w:lineRule="auto"/>
        <w:rPr>
          <w:rFonts w:ascii="Times New Roman" w:hAnsi="Times New Roman" w:cs="Times New Roman"/>
          <w:i/>
          <w:iCs/>
          <w:sz w:val="24"/>
          <w:szCs w:val="24"/>
        </w:rPr>
      </w:pPr>
    </w:p>
    <w:p w14:paraId="4758419A" w14:textId="3221D1B5" w:rsidR="009B414A" w:rsidRPr="00424AEE" w:rsidRDefault="009B414A" w:rsidP="00043A9B">
      <w:pPr>
        <w:kinsoku w:val="0"/>
        <w:overflowPunct w:val="0"/>
        <w:autoSpaceDE w:val="0"/>
        <w:autoSpaceDN w:val="0"/>
        <w:adjustRightInd w:val="0"/>
        <w:spacing w:before="9" w:after="0" w:line="240" w:lineRule="auto"/>
        <w:rPr>
          <w:rFonts w:ascii="Times New Roman" w:hAnsi="Times New Roman" w:cs="Times New Roman"/>
          <w:b/>
          <w:bCs/>
          <w:i/>
          <w:iCs/>
          <w:sz w:val="24"/>
          <w:szCs w:val="24"/>
        </w:rPr>
      </w:pPr>
      <w:r w:rsidRPr="00424AEE">
        <w:rPr>
          <w:rFonts w:ascii="Times New Roman" w:hAnsi="Times New Roman" w:cs="Times New Roman"/>
          <w:b/>
          <w:bCs/>
          <w:i/>
          <w:iCs/>
          <w:sz w:val="24"/>
          <w:szCs w:val="24"/>
        </w:rPr>
        <w:t>Call Center</w:t>
      </w:r>
      <w:r w:rsidR="00562682" w:rsidRPr="00424AEE">
        <w:rPr>
          <w:rFonts w:ascii="Times New Roman" w:hAnsi="Times New Roman" w:cs="Times New Roman"/>
          <w:b/>
          <w:bCs/>
          <w:i/>
          <w:iCs/>
          <w:sz w:val="24"/>
          <w:szCs w:val="24"/>
        </w:rPr>
        <w:t xml:space="preserve"> and Voice Response System</w:t>
      </w:r>
    </w:p>
    <w:p w14:paraId="734DAB90" w14:textId="2831A18F"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eastAsiaTheme="minorEastAsia" w:hAnsi="Times New Roman" w:cs="Times New Roman"/>
        </w:rPr>
      </w:pPr>
      <w:r w:rsidRPr="00424AEE">
        <w:rPr>
          <w:rFonts w:ascii="Times New Roman" w:hAnsi="Times New Roman" w:cs="Times New Roman"/>
        </w:rPr>
        <w:t>Where are your call centers located? What hours do the call centers operate?  Do they offer investment guidance to participants?</w:t>
      </w:r>
      <w:r w:rsidR="22E12336" w:rsidRPr="00424AEE">
        <w:rPr>
          <w:rFonts w:ascii="Times New Roman" w:hAnsi="Times New Roman" w:cs="Times New Roman"/>
        </w:rPr>
        <w:t xml:space="preserve">  Will the call center be dedicated to the State’s plans?</w:t>
      </w:r>
    </w:p>
    <w:p w14:paraId="1DE3EDFA" w14:textId="77777777" w:rsidR="00E77EEA" w:rsidRPr="00424AEE" w:rsidRDefault="00E77EEA" w:rsidP="00E77EEA">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093E5575" w14:textId="77777777" w:rsidR="007E1A7D" w:rsidRPr="00424AEE" w:rsidRDefault="02D0BBCB"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lastRenderedPageBreak/>
        <w:t>Provide statistics related to actual performance for the last three calendar years:</w:t>
      </w:r>
    </w:p>
    <w:p w14:paraId="376115CA" w14:textId="557D7BF4" w:rsidR="007E1A7D" w:rsidRPr="00424AEE" w:rsidRDefault="007E1A7D" w:rsidP="00E77EEA">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5BF50067" w14:textId="77777777" w:rsidR="00E77EEA" w:rsidRPr="00424AEE" w:rsidRDefault="00E77EEA" w:rsidP="00E77EEA">
      <w:pPr>
        <w:pStyle w:val="ListParagraph"/>
        <w:numPr>
          <w:ilvl w:val="0"/>
          <w:numId w:val="43"/>
        </w:numPr>
        <w:tabs>
          <w:tab w:val="left" w:pos="801"/>
        </w:tabs>
        <w:kinsoku w:val="0"/>
        <w:overflowPunct w:val="0"/>
        <w:ind w:right="115"/>
        <w:jc w:val="both"/>
        <w:rPr>
          <w:rFonts w:ascii="Times New Roman" w:hAnsi="Times New Roman" w:cs="Times New Roman"/>
        </w:rPr>
      </w:pPr>
      <w:r w:rsidRPr="00424AEE">
        <w:rPr>
          <w:rFonts w:ascii="Times New Roman" w:hAnsi="Times New Roman" w:cs="Times New Roman"/>
        </w:rPr>
        <w:t>Number of calls received</w:t>
      </w:r>
    </w:p>
    <w:p w14:paraId="611D5FBC" w14:textId="77777777" w:rsidR="00E77EEA" w:rsidRPr="00424AEE" w:rsidRDefault="00E77EEA" w:rsidP="00E77EEA">
      <w:pPr>
        <w:pStyle w:val="ListParagraph"/>
        <w:numPr>
          <w:ilvl w:val="0"/>
          <w:numId w:val="43"/>
        </w:numPr>
        <w:tabs>
          <w:tab w:val="left" w:pos="801"/>
        </w:tabs>
        <w:kinsoku w:val="0"/>
        <w:overflowPunct w:val="0"/>
        <w:ind w:right="115"/>
        <w:jc w:val="both"/>
        <w:rPr>
          <w:rFonts w:ascii="Times New Roman" w:hAnsi="Times New Roman" w:cs="Times New Roman"/>
        </w:rPr>
      </w:pPr>
      <w:r w:rsidRPr="00424AEE">
        <w:rPr>
          <w:rFonts w:ascii="Times New Roman" w:hAnsi="Times New Roman" w:cs="Times New Roman"/>
        </w:rPr>
        <w:t>Percentage of calls answered</w:t>
      </w:r>
    </w:p>
    <w:p w14:paraId="3EEE93DA" w14:textId="77777777" w:rsidR="00E77EEA" w:rsidRPr="00424AEE" w:rsidRDefault="00E77EEA" w:rsidP="00E77EEA">
      <w:pPr>
        <w:pStyle w:val="ListParagraph"/>
        <w:numPr>
          <w:ilvl w:val="0"/>
          <w:numId w:val="43"/>
        </w:numPr>
        <w:tabs>
          <w:tab w:val="left" w:pos="801"/>
        </w:tabs>
        <w:kinsoku w:val="0"/>
        <w:overflowPunct w:val="0"/>
        <w:ind w:right="115"/>
        <w:jc w:val="both"/>
        <w:rPr>
          <w:rFonts w:ascii="Times New Roman" w:hAnsi="Times New Roman" w:cs="Times New Roman"/>
        </w:rPr>
      </w:pPr>
      <w:r w:rsidRPr="00424AEE">
        <w:rPr>
          <w:rFonts w:ascii="Times New Roman" w:hAnsi="Times New Roman" w:cs="Times New Roman"/>
        </w:rPr>
        <w:t>Average length of calls</w:t>
      </w:r>
    </w:p>
    <w:p w14:paraId="61AAE2E4" w14:textId="77777777" w:rsidR="00E77EEA" w:rsidRPr="00424AEE" w:rsidRDefault="00E77EEA" w:rsidP="00E77EEA">
      <w:pPr>
        <w:pStyle w:val="ListParagraph"/>
        <w:numPr>
          <w:ilvl w:val="0"/>
          <w:numId w:val="43"/>
        </w:numPr>
        <w:tabs>
          <w:tab w:val="left" w:pos="801"/>
        </w:tabs>
        <w:kinsoku w:val="0"/>
        <w:overflowPunct w:val="0"/>
        <w:ind w:right="115"/>
        <w:jc w:val="both"/>
        <w:rPr>
          <w:rFonts w:ascii="Times New Roman" w:hAnsi="Times New Roman" w:cs="Times New Roman"/>
        </w:rPr>
      </w:pPr>
      <w:r w:rsidRPr="00424AEE">
        <w:rPr>
          <w:rFonts w:ascii="Times New Roman" w:hAnsi="Times New Roman" w:cs="Times New Roman"/>
        </w:rPr>
        <w:t>Average response time</w:t>
      </w:r>
    </w:p>
    <w:p w14:paraId="73CF36B7" w14:textId="77777777" w:rsidR="00E77EEA" w:rsidRPr="00424AEE" w:rsidRDefault="00E77EEA" w:rsidP="00E77EEA">
      <w:pPr>
        <w:pStyle w:val="ListParagraph"/>
        <w:numPr>
          <w:ilvl w:val="0"/>
          <w:numId w:val="43"/>
        </w:numPr>
        <w:tabs>
          <w:tab w:val="left" w:pos="801"/>
        </w:tabs>
        <w:kinsoku w:val="0"/>
        <w:overflowPunct w:val="0"/>
        <w:ind w:right="115"/>
        <w:jc w:val="both"/>
        <w:rPr>
          <w:rFonts w:ascii="Times New Roman" w:hAnsi="Times New Roman" w:cs="Times New Roman"/>
        </w:rPr>
      </w:pPr>
      <w:r w:rsidRPr="00424AEE">
        <w:rPr>
          <w:rFonts w:ascii="Times New Roman" w:hAnsi="Times New Roman" w:cs="Times New Roman"/>
        </w:rPr>
        <w:t>Percentage of calls requiring follow-up</w:t>
      </w:r>
    </w:p>
    <w:p w14:paraId="4A09259E" w14:textId="6A9644E5" w:rsidR="00E77EEA" w:rsidRPr="00424AEE" w:rsidRDefault="00E77EEA" w:rsidP="00E77EEA">
      <w:pPr>
        <w:pStyle w:val="ListParagraph"/>
        <w:numPr>
          <w:ilvl w:val="0"/>
          <w:numId w:val="43"/>
        </w:numPr>
        <w:tabs>
          <w:tab w:val="left" w:pos="801"/>
        </w:tabs>
        <w:kinsoku w:val="0"/>
        <w:overflowPunct w:val="0"/>
        <w:ind w:right="115"/>
        <w:jc w:val="both"/>
        <w:rPr>
          <w:rFonts w:ascii="Times New Roman" w:hAnsi="Times New Roman" w:cs="Times New Roman"/>
        </w:rPr>
      </w:pPr>
      <w:r w:rsidRPr="00424AEE">
        <w:rPr>
          <w:rFonts w:ascii="Times New Roman" w:hAnsi="Times New Roman" w:cs="Times New Roman"/>
        </w:rPr>
        <w:t>Call abort rate</w:t>
      </w:r>
    </w:p>
    <w:p w14:paraId="31FD0D8C" w14:textId="77777777" w:rsidR="009B414A" w:rsidRPr="00424AEE" w:rsidRDefault="009B414A" w:rsidP="00754943">
      <w:pPr>
        <w:tabs>
          <w:tab w:val="left" w:pos="801"/>
        </w:tabs>
        <w:kinsoku w:val="0"/>
        <w:overflowPunct w:val="0"/>
        <w:spacing w:after="0" w:line="240" w:lineRule="auto"/>
        <w:ind w:right="1152"/>
        <w:jc w:val="both"/>
        <w:rPr>
          <w:rFonts w:ascii="Times New Roman" w:hAnsi="Times New Roman" w:cs="Times New Roman"/>
          <w:sz w:val="24"/>
          <w:szCs w:val="24"/>
        </w:rPr>
      </w:pPr>
    </w:p>
    <w:p w14:paraId="65B5FCE4" w14:textId="6764E759" w:rsidR="009B414A" w:rsidRPr="00637D7B" w:rsidRDefault="28095950" w:rsidP="00754943">
      <w:pPr>
        <w:pStyle w:val="ListParagraph"/>
        <w:numPr>
          <w:ilvl w:val="0"/>
          <w:numId w:val="155"/>
        </w:numPr>
        <w:tabs>
          <w:tab w:val="left" w:pos="801"/>
        </w:tabs>
        <w:kinsoku w:val="0"/>
        <w:overflowPunct w:val="0"/>
        <w:ind w:left="0" w:right="1152"/>
        <w:jc w:val="both"/>
        <w:rPr>
          <w:rFonts w:ascii="Times New Roman" w:eastAsiaTheme="minorEastAsia" w:hAnsi="Times New Roman" w:cs="Times New Roman"/>
        </w:rPr>
      </w:pPr>
      <w:r w:rsidRPr="00637D7B">
        <w:rPr>
          <w:rFonts w:ascii="Times New Roman" w:hAnsi="Times New Roman" w:cs="Times New Roman"/>
        </w:rPr>
        <w:t>How do you ensure that your Phone Service Representatives are providing participants with accurate information regarding the plans and their provisions? Do you routinely audit your system to ensure provisions are captured accurately to avoid misinforming participants?</w:t>
      </w:r>
      <w:r w:rsidR="13E8FBAF" w:rsidRPr="00637D7B">
        <w:rPr>
          <w:rFonts w:ascii="Times New Roman" w:hAnsi="Times New Roman" w:cs="Times New Roman"/>
        </w:rPr>
        <w:t xml:space="preserve"> Are all conversations recorded? If yes, can the Plan Sponsor monitor recordings? How long does your organization maintain recordings? Are you willing to periodically provide sample calls for review by OST?</w:t>
      </w:r>
    </w:p>
    <w:p w14:paraId="3E2400E0" w14:textId="77777777" w:rsidR="009B414A" w:rsidRPr="00637D7B" w:rsidRDefault="009B414A" w:rsidP="004F6FFD">
      <w:pPr>
        <w:tabs>
          <w:tab w:val="left" w:pos="801"/>
        </w:tabs>
        <w:kinsoku w:val="0"/>
        <w:overflowPunct w:val="0"/>
        <w:spacing w:after="0" w:line="240" w:lineRule="auto"/>
        <w:ind w:right="1152"/>
        <w:jc w:val="both"/>
        <w:rPr>
          <w:rFonts w:ascii="Times New Roman" w:hAnsi="Times New Roman" w:cs="Times New Roman"/>
          <w:sz w:val="24"/>
          <w:szCs w:val="24"/>
        </w:rPr>
      </w:pPr>
    </w:p>
    <w:p w14:paraId="03532E79" w14:textId="37EB85FB" w:rsidR="009B414A" w:rsidRPr="00637D7B"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637D7B">
        <w:rPr>
          <w:rFonts w:ascii="Times New Roman" w:hAnsi="Times New Roman" w:cs="Times New Roman"/>
        </w:rPr>
        <w:t>Does your organization use the AT&amp;T Language Line or an equivalent service to assist participants who speak a language other than English or Spanish?</w:t>
      </w:r>
      <w:r w:rsidR="36CFBCEF" w:rsidRPr="00637D7B">
        <w:rPr>
          <w:rFonts w:ascii="Times New Roman" w:hAnsi="Times New Roman" w:cs="Times New Roman"/>
        </w:rPr>
        <w:t xml:space="preserve">  Do you offer services for the deaf or hard of hearing?</w:t>
      </w:r>
    </w:p>
    <w:p w14:paraId="292A812B" w14:textId="77777777" w:rsidR="009B414A" w:rsidRPr="00637D7B" w:rsidRDefault="009B414A" w:rsidP="00E77EEA">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6F2DF506" w14:textId="77777777" w:rsidR="009B414A" w:rsidRPr="00747760"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747760">
        <w:rPr>
          <w:rFonts w:ascii="Times New Roman" w:hAnsi="Times New Roman" w:cs="Times New Roman"/>
        </w:rPr>
        <w:t>What security procedures do you use at your customer service center to authorize transactions that a member makes over the phone?</w:t>
      </w:r>
    </w:p>
    <w:p w14:paraId="511DE7A5" w14:textId="51566C74" w:rsidR="009B414A" w:rsidRPr="00747760" w:rsidRDefault="009B414A" w:rsidP="00E77EEA">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2C1A44BA" w14:textId="2674D849" w:rsidR="00452ABE" w:rsidRPr="00754943" w:rsidRDefault="10116A78"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747760">
        <w:rPr>
          <w:rFonts w:ascii="Times New Roman" w:hAnsi="Times New Roman" w:cs="Times New Roman"/>
        </w:rPr>
        <w:t>Will participants have access to a Voice Response System (VRS) that will allow them automated access to their account information and ability to make changes?</w:t>
      </w:r>
      <w:r w:rsidR="454ABB10" w:rsidRPr="00747760">
        <w:rPr>
          <w:rFonts w:ascii="Times New Roman" w:hAnsi="Times New Roman" w:cs="Times New Roman"/>
        </w:rPr>
        <w:t xml:space="preserve"> Will you provide customization for the VRS?  Is yes, briefly describe the level of customization available. What security procedures do you use to authorize transactions the participant makes using the VRS?</w:t>
      </w:r>
    </w:p>
    <w:p w14:paraId="0179298A" w14:textId="77777777" w:rsidR="00375CA9" w:rsidRPr="00424AEE" w:rsidRDefault="00375CA9" w:rsidP="00452ABE">
      <w:pPr>
        <w:tabs>
          <w:tab w:val="left" w:pos="801"/>
        </w:tabs>
        <w:kinsoku w:val="0"/>
        <w:overflowPunct w:val="0"/>
        <w:autoSpaceDE w:val="0"/>
        <w:autoSpaceDN w:val="0"/>
        <w:adjustRightInd w:val="0"/>
        <w:spacing w:after="0" w:line="240" w:lineRule="exact"/>
        <w:ind w:right="114"/>
        <w:jc w:val="both"/>
        <w:rPr>
          <w:rFonts w:ascii="Times New Roman" w:hAnsi="Times New Roman" w:cs="Times New Roman"/>
          <w:sz w:val="24"/>
          <w:szCs w:val="24"/>
        </w:rPr>
      </w:pPr>
    </w:p>
    <w:p w14:paraId="1DCAAB75" w14:textId="77777777" w:rsidR="00411C28" w:rsidRPr="00424AEE" w:rsidRDefault="00411C28" w:rsidP="00035761">
      <w:pPr>
        <w:kinsoku w:val="0"/>
        <w:overflowPunct w:val="0"/>
        <w:autoSpaceDE w:val="0"/>
        <w:autoSpaceDN w:val="0"/>
        <w:adjustRightInd w:val="0"/>
        <w:spacing w:before="9" w:after="0" w:line="240" w:lineRule="auto"/>
        <w:rPr>
          <w:rFonts w:ascii="Times New Roman" w:hAnsi="Times New Roman" w:cs="Times New Roman"/>
          <w:b/>
          <w:bCs/>
          <w:i/>
          <w:iCs/>
          <w:sz w:val="24"/>
          <w:szCs w:val="24"/>
        </w:rPr>
      </w:pPr>
    </w:p>
    <w:p w14:paraId="5921B245" w14:textId="5F1F6BA7" w:rsidR="00375CA9" w:rsidRPr="00424AEE" w:rsidRDefault="00F71143" w:rsidP="6739A62D">
      <w:pPr>
        <w:spacing w:before="9"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Participant Communication &amp; Education</w:t>
      </w:r>
    </w:p>
    <w:p w14:paraId="60EE3E4A" w14:textId="22F889AC"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your firm’s philosophy and approach to servicing public 457(b), 401(a/k) and 403(b) plans and communicating and educating plan participants. How do you plan to design a communication and education program to target participants across the three counties, New Castle, Kent and Sussex?</w:t>
      </w:r>
      <w:r w:rsidR="390FF984" w:rsidRPr="00424AEE">
        <w:rPr>
          <w:rFonts w:ascii="Times New Roman" w:hAnsi="Times New Roman" w:cs="Times New Roman"/>
        </w:rPr>
        <w:t xml:space="preserve"> Confirm if you are able to provide a local office within the State of Delaware in support of the Plans? Specify the location and hours of operation. Confirm that the office will be staffed by the field representatives discussed above.</w:t>
      </w:r>
    </w:p>
    <w:p w14:paraId="67A941B3" w14:textId="77777777" w:rsidR="00452ABE" w:rsidRPr="00424AEE" w:rsidRDefault="00452ABE" w:rsidP="004F6FFD">
      <w:pPr>
        <w:tabs>
          <w:tab w:val="left" w:pos="801"/>
        </w:tabs>
        <w:kinsoku w:val="0"/>
        <w:overflowPunct w:val="0"/>
        <w:autoSpaceDE w:val="0"/>
        <w:autoSpaceDN w:val="0"/>
        <w:adjustRightInd w:val="0"/>
        <w:spacing w:after="0" w:line="240" w:lineRule="auto"/>
        <w:ind w:right="1152"/>
        <w:jc w:val="both"/>
        <w:rPr>
          <w:rFonts w:ascii="Times New Roman" w:hAnsi="Times New Roman" w:cs="Times New Roman"/>
          <w:sz w:val="24"/>
          <w:szCs w:val="24"/>
        </w:rPr>
      </w:pPr>
    </w:p>
    <w:p w14:paraId="41AC4B22" w14:textId="325FA43B"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How many field service representatives will provide services to OST? </w:t>
      </w:r>
      <w:r w:rsidR="00F71143">
        <w:rPr>
          <w:rFonts w:ascii="Times New Roman" w:hAnsi="Times New Roman" w:cs="Times New Roman"/>
        </w:rPr>
        <w:t xml:space="preserve">Will they be tenured employees of your firm? Describe the licensing and training each field service representative undertakes prior to working his/her position. </w:t>
      </w:r>
      <w:r w:rsidRPr="00424AEE">
        <w:rPr>
          <w:rFonts w:ascii="Times New Roman" w:hAnsi="Times New Roman" w:cs="Times New Roman"/>
        </w:rPr>
        <w:t xml:space="preserve">How are these representatives compensated? Provide the compensation structure for these individuals. For how many clients will OST’s representatives be responsible? Express the cost of each representative in terms of dollars and basis points and describe how </w:t>
      </w:r>
      <w:r w:rsidRPr="00424AEE">
        <w:rPr>
          <w:rFonts w:ascii="Times New Roman" w:hAnsi="Times New Roman" w:cs="Times New Roman"/>
        </w:rPr>
        <w:lastRenderedPageBreak/>
        <w:t>you will ensure fees for one plan are not incurred by the others.</w:t>
      </w:r>
      <w:r w:rsidR="09E03D9E" w:rsidRPr="00424AEE">
        <w:rPr>
          <w:rFonts w:ascii="Times New Roman" w:hAnsi="Times New Roman" w:cs="Times New Roman"/>
        </w:rPr>
        <w:t xml:space="preserve"> Will the repres</w:t>
      </w:r>
      <w:r w:rsidR="233B2A98" w:rsidRPr="00424AEE">
        <w:rPr>
          <w:rFonts w:ascii="Times New Roman" w:hAnsi="Times New Roman" w:cs="Times New Roman"/>
        </w:rPr>
        <w:t>entatives have the ability to sell retail products outside of the engagement with the State?</w:t>
      </w:r>
    </w:p>
    <w:p w14:paraId="35EF0514" w14:textId="77777777" w:rsidR="00452ABE" w:rsidRPr="00424AEE" w:rsidRDefault="00452ABE" w:rsidP="004F6FFD">
      <w:pPr>
        <w:tabs>
          <w:tab w:val="left" w:pos="801"/>
        </w:tabs>
        <w:kinsoku w:val="0"/>
        <w:overflowPunct w:val="0"/>
        <w:spacing w:after="0"/>
        <w:ind w:left="-360" w:right="1152"/>
        <w:jc w:val="both"/>
        <w:rPr>
          <w:rFonts w:ascii="Times New Roman" w:hAnsi="Times New Roman" w:cs="Times New Roman"/>
          <w:sz w:val="24"/>
          <w:szCs w:val="24"/>
        </w:rPr>
      </w:pPr>
    </w:p>
    <w:p w14:paraId="448E0617" w14:textId="3640F863" w:rsidR="00F12542" w:rsidRPr="00424AEE" w:rsidRDefault="0A9A850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a typical one-on-one consultation you would offer a participant. How would your representatives respond to questions about the plans regarding the investment options, what information would be provided, and the approach that the representative would take toward making suggestions or giving advice? Describe how your representatives will ensure that inquiries are appropriately directed to another party if needed.</w:t>
      </w:r>
    </w:p>
    <w:p w14:paraId="7585CBC6" w14:textId="28E754A8" w:rsidR="00F12542" w:rsidRPr="00424AEE" w:rsidRDefault="00F12542" w:rsidP="00F12542">
      <w:pPr>
        <w:tabs>
          <w:tab w:val="left" w:pos="801"/>
        </w:tabs>
        <w:kinsoku w:val="0"/>
        <w:overflowPunct w:val="0"/>
        <w:autoSpaceDE w:val="0"/>
        <w:autoSpaceDN w:val="0"/>
        <w:adjustRightInd w:val="0"/>
        <w:spacing w:after="0" w:line="240" w:lineRule="auto"/>
        <w:ind w:right="1152" w:hanging="360"/>
        <w:jc w:val="both"/>
        <w:rPr>
          <w:rFonts w:ascii="Times New Roman" w:hAnsi="Times New Roman" w:cs="Times New Roman"/>
          <w:sz w:val="24"/>
          <w:szCs w:val="24"/>
        </w:rPr>
      </w:pPr>
    </w:p>
    <w:p w14:paraId="57E761DC" w14:textId="3FE8C3E6"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Can you provide onsite education to accommodate those employees who work evening and night shifts? Can you accommodate Spanish speaking employees</w:t>
      </w:r>
      <w:r w:rsidR="3DFF62FA" w:rsidRPr="00424AEE">
        <w:rPr>
          <w:rFonts w:ascii="Times New Roman" w:hAnsi="Times New Roman" w:cs="Times New Roman"/>
        </w:rPr>
        <w:t xml:space="preserve"> and / or deaf and hard of hearing</w:t>
      </w:r>
      <w:r w:rsidRPr="00424AEE">
        <w:rPr>
          <w:rFonts w:ascii="Times New Roman" w:hAnsi="Times New Roman" w:cs="Times New Roman"/>
        </w:rPr>
        <w:t>? Is there an additional charge for such accommodation?</w:t>
      </w:r>
      <w:r w:rsidR="3DF8329C" w:rsidRPr="00424AEE">
        <w:rPr>
          <w:rFonts w:ascii="Times New Roman" w:hAnsi="Times New Roman" w:cs="Times New Roman"/>
        </w:rPr>
        <w:t xml:space="preserve"> Do you have the ability to offer an online scheduling tool to enable participants to sign up for one-on-one meetings or group education sessions?</w:t>
      </w:r>
    </w:p>
    <w:p w14:paraId="4C775F8C" w14:textId="77777777" w:rsidR="009B414A" w:rsidRPr="00424AEE" w:rsidRDefault="009B414A" w:rsidP="004F6FFD">
      <w:pPr>
        <w:kinsoku w:val="0"/>
        <w:overflowPunct w:val="0"/>
        <w:autoSpaceDE w:val="0"/>
        <w:autoSpaceDN w:val="0"/>
        <w:adjustRightInd w:val="0"/>
        <w:spacing w:after="0" w:line="240" w:lineRule="auto"/>
        <w:ind w:right="1152"/>
        <w:jc w:val="both"/>
        <w:rPr>
          <w:rFonts w:ascii="Times New Roman" w:hAnsi="Times New Roman" w:cs="Times New Roman"/>
          <w:sz w:val="24"/>
          <w:szCs w:val="24"/>
        </w:rPr>
      </w:pPr>
    </w:p>
    <w:p w14:paraId="1A994951" w14:textId="79F21BA2"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Would your representatives be able to provide participants with an approach that considers an individual’s entire financial portfolio, including factors such as outside investments, college savings, debts, other assets, and other benefits</w:t>
      </w:r>
      <w:r w:rsidR="2E9201F2" w:rsidRPr="00424AEE">
        <w:rPr>
          <w:rFonts w:ascii="Times New Roman" w:hAnsi="Times New Roman" w:cs="Times New Roman"/>
        </w:rPr>
        <w:t>?</w:t>
      </w:r>
    </w:p>
    <w:p w14:paraId="755D7A2D" w14:textId="77777777" w:rsidR="00452ABE" w:rsidRPr="00424AEE" w:rsidRDefault="00452ABE" w:rsidP="00F12542">
      <w:pPr>
        <w:tabs>
          <w:tab w:val="left" w:pos="801"/>
        </w:tabs>
        <w:kinsoku w:val="0"/>
        <w:overflowPunct w:val="0"/>
        <w:autoSpaceDE w:val="0"/>
        <w:autoSpaceDN w:val="0"/>
        <w:adjustRightInd w:val="0"/>
        <w:spacing w:after="0" w:line="240" w:lineRule="auto"/>
        <w:ind w:right="1152" w:hanging="360"/>
        <w:jc w:val="both"/>
        <w:rPr>
          <w:rFonts w:ascii="Times New Roman" w:hAnsi="Times New Roman" w:cs="Times New Roman"/>
          <w:sz w:val="24"/>
          <w:szCs w:val="24"/>
        </w:rPr>
      </w:pPr>
    </w:p>
    <w:p w14:paraId="26B72469" w14:textId="0087D4FE"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how you would communicate with participants to explain the benefits of consolidating accounts from frozen Vendors? Do you employ a team of educational specialists who could assist with the transition? Please also describe your plan to target participants each year of the contract to incentivize them to transfer assets to the new program, keeping in mind the surrender charges associated with many of the contracts. Provide an example of how you have worked with other organizations to assist in this manner and describe the success of your methods.</w:t>
      </w:r>
    </w:p>
    <w:p w14:paraId="7602C81F" w14:textId="63C44D46" w:rsidR="004716AE" w:rsidRPr="00424AEE" w:rsidRDefault="004716AE" w:rsidP="00F12542">
      <w:pPr>
        <w:tabs>
          <w:tab w:val="left" w:pos="801"/>
        </w:tabs>
        <w:kinsoku w:val="0"/>
        <w:overflowPunct w:val="0"/>
        <w:autoSpaceDE w:val="0"/>
        <w:autoSpaceDN w:val="0"/>
        <w:adjustRightInd w:val="0"/>
        <w:spacing w:after="0" w:line="240" w:lineRule="auto"/>
        <w:ind w:right="1152" w:hanging="360"/>
        <w:jc w:val="both"/>
        <w:rPr>
          <w:rFonts w:ascii="Times New Roman" w:hAnsi="Times New Roman" w:cs="Times New Roman"/>
          <w:sz w:val="24"/>
          <w:szCs w:val="24"/>
        </w:rPr>
      </w:pPr>
    </w:p>
    <w:p w14:paraId="7CD55942" w14:textId="78D86216" w:rsidR="004716AE" w:rsidRPr="00424AEE" w:rsidRDefault="7FFE5A3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What customization features do you provide for employee communication campaigns? Do you offer branding capabilities with your communication and education materials?</w:t>
      </w:r>
    </w:p>
    <w:p w14:paraId="49FA5C0C" w14:textId="77777777" w:rsidR="009B414A" w:rsidRPr="00424AEE" w:rsidRDefault="009B414A" w:rsidP="00F12542">
      <w:pPr>
        <w:tabs>
          <w:tab w:val="left" w:pos="801"/>
        </w:tabs>
        <w:kinsoku w:val="0"/>
        <w:overflowPunct w:val="0"/>
        <w:autoSpaceDE w:val="0"/>
        <w:autoSpaceDN w:val="0"/>
        <w:adjustRightInd w:val="0"/>
        <w:spacing w:after="0" w:line="240" w:lineRule="auto"/>
        <w:ind w:right="1152" w:hanging="360"/>
        <w:jc w:val="both"/>
        <w:rPr>
          <w:rFonts w:ascii="Times New Roman" w:hAnsi="Times New Roman" w:cs="Times New Roman"/>
          <w:sz w:val="24"/>
          <w:szCs w:val="24"/>
        </w:rPr>
      </w:pPr>
    </w:p>
    <w:p w14:paraId="24AA1965" w14:textId="58C4DBF8"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Can your organization provide a customizable and consolidated participant statement that will reflect the balances of all three plans, if applicable? Provide a sample</w:t>
      </w:r>
      <w:r w:rsidR="002274BB">
        <w:rPr>
          <w:rFonts w:ascii="Times New Roman" w:hAnsi="Times New Roman" w:cs="Times New Roman"/>
        </w:rPr>
        <w:t xml:space="preserve"> attachment</w:t>
      </w:r>
      <w:r w:rsidRPr="00424AEE">
        <w:rPr>
          <w:rFonts w:ascii="Times New Roman" w:hAnsi="Times New Roman" w:cs="Times New Roman"/>
        </w:rPr>
        <w:t xml:space="preserve"> of what this statement will look like and describe the areas where OST has flexibility in design and content.</w:t>
      </w:r>
    </w:p>
    <w:p w14:paraId="2C9CF3C9" w14:textId="77777777" w:rsidR="009B414A" w:rsidRPr="00424AEE" w:rsidRDefault="009B414A" w:rsidP="00F12542">
      <w:pPr>
        <w:tabs>
          <w:tab w:val="left" w:pos="801"/>
        </w:tabs>
        <w:kinsoku w:val="0"/>
        <w:overflowPunct w:val="0"/>
        <w:autoSpaceDE w:val="0"/>
        <w:autoSpaceDN w:val="0"/>
        <w:adjustRightInd w:val="0"/>
        <w:spacing w:after="0" w:line="240" w:lineRule="auto"/>
        <w:ind w:right="1152" w:hanging="360"/>
        <w:jc w:val="both"/>
        <w:rPr>
          <w:rFonts w:ascii="Times New Roman" w:hAnsi="Times New Roman" w:cs="Times New Roman"/>
          <w:sz w:val="24"/>
          <w:szCs w:val="24"/>
        </w:rPr>
      </w:pPr>
    </w:p>
    <w:p w14:paraId="1C41336C" w14:textId="0DEDEDBC"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Do you provide, or are you able to provide, an annual benefits statement for each participant consolidating all assets in the Plans and including a proposed asset allocation mix, based on available data? Does this also include </w:t>
      </w:r>
      <w:r w:rsidR="2E9201F2" w:rsidRPr="00424AEE">
        <w:rPr>
          <w:rFonts w:ascii="Times New Roman" w:hAnsi="Times New Roman" w:cs="Times New Roman"/>
        </w:rPr>
        <w:t>S</w:t>
      </w:r>
      <w:r w:rsidRPr="00424AEE">
        <w:rPr>
          <w:rFonts w:ascii="Times New Roman" w:hAnsi="Times New Roman" w:cs="Times New Roman"/>
        </w:rPr>
        <w:t xml:space="preserve">ocial </w:t>
      </w:r>
      <w:r w:rsidR="2E9201F2" w:rsidRPr="00424AEE">
        <w:rPr>
          <w:rFonts w:ascii="Times New Roman" w:hAnsi="Times New Roman" w:cs="Times New Roman"/>
        </w:rPr>
        <w:t>S</w:t>
      </w:r>
      <w:r w:rsidRPr="00424AEE">
        <w:rPr>
          <w:rFonts w:ascii="Times New Roman" w:hAnsi="Times New Roman" w:cs="Times New Roman"/>
        </w:rPr>
        <w:t>ecurity, defined benefit plan projections and outside plan investments? Could this statement also include a projected shortfall in the level of assets anticipated to be needed for retirement and the impact of increases to salary deferral contributions on this shortfall? Will this statement be available upon transition?</w:t>
      </w:r>
    </w:p>
    <w:p w14:paraId="109EAFDF" w14:textId="77777777" w:rsidR="004716AE" w:rsidRPr="00424AEE" w:rsidRDefault="004716AE" w:rsidP="009B414A">
      <w:pPr>
        <w:kinsoku w:val="0"/>
        <w:overflowPunct w:val="0"/>
        <w:autoSpaceDE w:val="0"/>
        <w:autoSpaceDN w:val="0"/>
        <w:adjustRightInd w:val="0"/>
        <w:spacing w:before="9" w:after="0" w:line="240" w:lineRule="auto"/>
        <w:rPr>
          <w:rFonts w:ascii="Times New Roman" w:hAnsi="Times New Roman" w:cs="Times New Roman"/>
          <w:sz w:val="24"/>
          <w:szCs w:val="24"/>
        </w:rPr>
      </w:pPr>
    </w:p>
    <w:p w14:paraId="22294015" w14:textId="3CC4F59A" w:rsidR="004716AE" w:rsidRPr="00424AEE" w:rsidRDefault="7FFE5A39"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Please describe your plan to work with OST to develop communications, tools and other resources that can be provided to employers to assist in their understanding of </w:t>
      </w:r>
      <w:r w:rsidRPr="00424AEE">
        <w:rPr>
          <w:rFonts w:ascii="Times New Roman" w:hAnsi="Times New Roman" w:cs="Times New Roman"/>
        </w:rPr>
        <w:lastRenderedPageBreak/>
        <w:t xml:space="preserve">the plan and responsibilities.  Please describe your experience working with other clients with multiple employers. </w:t>
      </w:r>
    </w:p>
    <w:p w14:paraId="6B0EEE7B" w14:textId="77777777" w:rsidR="00B3355F" w:rsidRPr="00424AEE" w:rsidRDefault="00B3355F" w:rsidP="00B3355F">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4FEEB219" w14:textId="1BA9A7DC" w:rsidR="00B3355F" w:rsidRPr="00424AEE" w:rsidRDefault="7A4BF62C"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Please provide an overview of your ability to participate in periodic webinars or conference calls to provide employers with training on the systems and remittance processes.  Please share any experience you have working with other clients to train employers on your systems.</w:t>
      </w:r>
    </w:p>
    <w:p w14:paraId="57882B34" w14:textId="2F963E37" w:rsidR="00B3355F" w:rsidRDefault="00B3355F" w:rsidP="00B3355F">
      <w:pPr>
        <w:pStyle w:val="ListParagraph"/>
        <w:rPr>
          <w:rFonts w:ascii="Times New Roman" w:hAnsi="Times New Roman" w:cs="Times New Roman"/>
        </w:rPr>
      </w:pPr>
    </w:p>
    <w:p w14:paraId="31DD9C79" w14:textId="77777777" w:rsidR="002274BB" w:rsidRPr="00424AEE" w:rsidRDefault="002274BB" w:rsidP="00B3355F">
      <w:pPr>
        <w:pStyle w:val="ListParagraph"/>
        <w:rPr>
          <w:rFonts w:ascii="Times New Roman" w:hAnsi="Times New Roman" w:cs="Times New Roman"/>
        </w:rPr>
      </w:pPr>
    </w:p>
    <w:p w14:paraId="569970C5" w14:textId="77777777" w:rsidR="00B3355F" w:rsidRPr="00424AEE" w:rsidRDefault="00B3355F" w:rsidP="00B3355F">
      <w:pPr>
        <w:tabs>
          <w:tab w:val="left" w:pos="801"/>
        </w:tabs>
        <w:kinsoku w:val="0"/>
        <w:overflowPunct w:val="0"/>
        <w:ind w:left="-360" w:right="1152"/>
        <w:jc w:val="both"/>
        <w:rPr>
          <w:rFonts w:ascii="Times New Roman" w:hAnsi="Times New Roman" w:cs="Times New Roman"/>
          <w:sz w:val="24"/>
          <w:szCs w:val="24"/>
        </w:rPr>
      </w:pPr>
    </w:p>
    <w:p w14:paraId="3107918C" w14:textId="77777777" w:rsidR="00980E54" w:rsidRPr="00424AEE" w:rsidRDefault="00980E54">
      <w:pPr>
        <w:rPr>
          <w:rFonts w:ascii="Times New Roman" w:hAnsi="Times New Roman" w:cs="Times New Roman"/>
          <w:b/>
          <w:bCs/>
          <w:sz w:val="24"/>
          <w:szCs w:val="24"/>
        </w:rPr>
      </w:pPr>
      <w:r w:rsidRPr="00424AEE">
        <w:rPr>
          <w:rFonts w:ascii="Times New Roman" w:hAnsi="Times New Roman" w:cs="Times New Roman"/>
          <w:b/>
          <w:bCs/>
          <w:sz w:val="24"/>
          <w:szCs w:val="24"/>
        </w:rPr>
        <w:br w:type="page"/>
      </w:r>
    </w:p>
    <w:p w14:paraId="211402D4" w14:textId="5669569B" w:rsidR="00B3355F" w:rsidRPr="00754943" w:rsidRDefault="4FAD987C" w:rsidP="00754943">
      <w:pPr>
        <w:pStyle w:val="ListParagraph"/>
        <w:numPr>
          <w:ilvl w:val="0"/>
          <w:numId w:val="154"/>
        </w:numPr>
        <w:spacing w:before="9"/>
        <w:rPr>
          <w:rFonts w:ascii="Times New Roman" w:eastAsia="Calibri" w:hAnsi="Times New Roman" w:cs="Times New Roman"/>
          <w:b/>
          <w:bCs/>
          <w:color w:val="000000" w:themeColor="text1"/>
        </w:rPr>
      </w:pPr>
      <w:r w:rsidRPr="00424AEE">
        <w:rPr>
          <w:rFonts w:ascii="Times New Roman" w:eastAsia="Calibri" w:hAnsi="Times New Roman" w:cs="Times New Roman"/>
          <w:b/>
          <w:bCs/>
          <w:color w:val="000000" w:themeColor="text1"/>
        </w:rPr>
        <w:lastRenderedPageBreak/>
        <w:t>Investments and Overall Cost to Plan and Plan Participants</w:t>
      </w:r>
    </w:p>
    <w:p w14:paraId="7D2EBB0A" w14:textId="71CC54AE" w:rsidR="00B3355F" w:rsidRDefault="00B3355F" w:rsidP="6739A62D">
      <w:pPr>
        <w:kinsoku w:val="0"/>
        <w:overflowPunct w:val="0"/>
        <w:autoSpaceDE w:val="0"/>
        <w:autoSpaceDN w:val="0"/>
        <w:adjustRightInd w:val="0"/>
        <w:spacing w:before="11" w:after="0" w:line="240" w:lineRule="auto"/>
        <w:rPr>
          <w:rFonts w:ascii="Times New Roman" w:hAnsi="Times New Roman" w:cs="Times New Roman"/>
          <w:b/>
          <w:bCs/>
          <w:sz w:val="24"/>
          <w:szCs w:val="24"/>
        </w:rPr>
      </w:pPr>
    </w:p>
    <w:p w14:paraId="46D9861B" w14:textId="294871E5" w:rsidR="00D40F6A" w:rsidRPr="004F6FFD" w:rsidRDefault="00D40F6A" w:rsidP="6739A62D">
      <w:pPr>
        <w:kinsoku w:val="0"/>
        <w:overflowPunct w:val="0"/>
        <w:autoSpaceDE w:val="0"/>
        <w:autoSpaceDN w:val="0"/>
        <w:adjustRightInd w:val="0"/>
        <w:spacing w:before="11"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Investment Management Flexibility</w:t>
      </w:r>
    </w:p>
    <w:p w14:paraId="1FBB5B6A" w14:textId="7CDD33D1"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eastAsiaTheme="minorEastAsia" w:hAnsi="Times New Roman" w:cs="Times New Roman"/>
        </w:rPr>
      </w:pPr>
      <w:r w:rsidRPr="00424AEE">
        <w:rPr>
          <w:rFonts w:ascii="Times New Roman" w:hAnsi="Times New Roman" w:cs="Times New Roman"/>
        </w:rPr>
        <w:t xml:space="preserve">Confirm you will offer an open architecture, mutual </w:t>
      </w:r>
      <w:r w:rsidR="7A4BF62C" w:rsidRPr="00424AEE">
        <w:rPr>
          <w:rFonts w:ascii="Times New Roman" w:hAnsi="Times New Roman" w:cs="Times New Roman"/>
        </w:rPr>
        <w:t>fund-based</w:t>
      </w:r>
      <w:r w:rsidRPr="00424AEE">
        <w:rPr>
          <w:rFonts w:ascii="Times New Roman" w:hAnsi="Times New Roman" w:cs="Times New Roman"/>
        </w:rPr>
        <w:t xml:space="preserve"> platform to OST.</w:t>
      </w:r>
      <w:r w:rsidR="7621D81A" w:rsidRPr="00424AEE">
        <w:rPr>
          <w:rFonts w:ascii="Times New Roman" w:hAnsi="Times New Roman" w:cs="Times New Roman"/>
        </w:rPr>
        <w:t xml:space="preserve">  </w:t>
      </w:r>
      <w:r w:rsidR="7621D81A" w:rsidRPr="00424AEE">
        <w:rPr>
          <w:rFonts w:ascii="Times New Roman" w:eastAsia="Calibri" w:hAnsi="Times New Roman" w:cs="Times New Roman"/>
          <w:color w:val="000000" w:themeColor="text1"/>
        </w:rPr>
        <w:t>Can you offer a non-proprietary product as the stable value / fixed account?</w:t>
      </w:r>
    </w:p>
    <w:p w14:paraId="09FA8517" w14:textId="77777777" w:rsidR="00B3355F" w:rsidRPr="00424AEE" w:rsidRDefault="00B3355F" w:rsidP="00B3355F">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71AEACEC" w14:textId="6AD0831E"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the process OST may follow to replace one or more funds in the investment line-up during the contract period. Confirm that there no cost to change funds. Provide an expected timeline for any fund changes.</w:t>
      </w:r>
    </w:p>
    <w:p w14:paraId="5C4305D7" w14:textId="77777777" w:rsidR="00B3355F" w:rsidRPr="00424AEE" w:rsidRDefault="00B3355F" w:rsidP="00B3355F">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552CDB82" w14:textId="6C9B5C32"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how your recordkeeping system handles short-term fund redemption fees for funds in the Plans.</w:t>
      </w:r>
      <w:r w:rsidR="469F0595" w:rsidRPr="00424AEE">
        <w:rPr>
          <w:rFonts w:ascii="Times New Roman" w:hAnsi="Times New Roman" w:cs="Times New Roman"/>
        </w:rPr>
        <w:t xml:space="preserve">  How will you communicate a potential wash-sale rule violation to participants?</w:t>
      </w:r>
    </w:p>
    <w:p w14:paraId="5F335479" w14:textId="77777777" w:rsidR="00B3355F" w:rsidRPr="00424AEE" w:rsidRDefault="00B3355F" w:rsidP="004F6FFD">
      <w:pPr>
        <w:tabs>
          <w:tab w:val="left" w:pos="801"/>
        </w:tabs>
        <w:kinsoku w:val="0"/>
        <w:overflowPunct w:val="0"/>
        <w:spacing w:after="0" w:line="240" w:lineRule="auto"/>
        <w:ind w:right="1152"/>
        <w:jc w:val="both"/>
        <w:rPr>
          <w:rFonts w:ascii="Times New Roman" w:hAnsi="Times New Roman" w:cs="Times New Roman"/>
          <w:sz w:val="24"/>
          <w:szCs w:val="24"/>
        </w:rPr>
      </w:pPr>
    </w:p>
    <w:p w14:paraId="79E24C97" w14:textId="00FF7EB8" w:rsidR="2E9201F2" w:rsidRPr="00424AEE" w:rsidRDefault="2E9201F2" w:rsidP="00754943">
      <w:pPr>
        <w:pStyle w:val="ListParagraph"/>
        <w:numPr>
          <w:ilvl w:val="0"/>
          <w:numId w:val="155"/>
        </w:numPr>
        <w:tabs>
          <w:tab w:val="left" w:pos="801"/>
        </w:tabs>
        <w:ind w:left="0" w:right="1152"/>
        <w:jc w:val="both"/>
        <w:rPr>
          <w:rFonts w:ascii="Times New Roman" w:hAnsi="Times New Roman" w:cs="Times New Roman"/>
        </w:rPr>
      </w:pPr>
      <w:r w:rsidRPr="00424AEE">
        <w:rPr>
          <w:rFonts w:ascii="Times New Roman" w:hAnsi="Times New Roman" w:cs="Times New Roman"/>
        </w:rPr>
        <w:t>Can you administer the existing fund lineup with current share classes? Would you need to sign or update any investment manager selling agreements to offer these investments and share classes?</w:t>
      </w:r>
      <w:r w:rsidR="03B7ECE8" w:rsidRPr="00424AEE">
        <w:rPr>
          <w:rFonts w:ascii="Times New Roman" w:hAnsi="Times New Roman" w:cs="Times New Roman"/>
        </w:rPr>
        <w:t xml:space="preserve"> </w:t>
      </w:r>
      <w:r w:rsidR="03DAF6F3" w:rsidRPr="00424AEE">
        <w:rPr>
          <w:rFonts w:ascii="Times New Roman" w:hAnsi="Times New Roman" w:cs="Times New Roman"/>
        </w:rPr>
        <w:t>Provide comments on</w:t>
      </w:r>
      <w:r w:rsidR="29EDE6D8" w:rsidRPr="00424AEE">
        <w:rPr>
          <w:rFonts w:ascii="Times New Roman" w:hAnsi="Times New Roman" w:cs="Times New Roman"/>
        </w:rPr>
        <w:t xml:space="preserve"> the existing fund line up and provide recommendations, if applicable, to make the line up better.</w:t>
      </w:r>
    </w:p>
    <w:p w14:paraId="4A7BC9D4" w14:textId="77777777" w:rsidR="00452ABE" w:rsidRPr="00424AEE" w:rsidRDefault="00452ABE" w:rsidP="009B414A">
      <w:pPr>
        <w:kinsoku w:val="0"/>
        <w:overflowPunct w:val="0"/>
        <w:autoSpaceDE w:val="0"/>
        <w:autoSpaceDN w:val="0"/>
        <w:adjustRightInd w:val="0"/>
        <w:spacing w:before="10" w:after="0" w:line="240" w:lineRule="auto"/>
        <w:rPr>
          <w:rFonts w:ascii="Times New Roman" w:hAnsi="Times New Roman" w:cs="Times New Roman"/>
          <w:sz w:val="24"/>
          <w:szCs w:val="24"/>
        </w:rPr>
      </w:pPr>
    </w:p>
    <w:p w14:paraId="08D95FB8" w14:textId="7AE7DCB0" w:rsidR="00452ABE" w:rsidRPr="00424AEE" w:rsidRDefault="28095950" w:rsidP="00754943">
      <w:pPr>
        <w:pStyle w:val="ListParagraph"/>
        <w:numPr>
          <w:ilvl w:val="0"/>
          <w:numId w:val="155"/>
        </w:numPr>
        <w:tabs>
          <w:tab w:val="left" w:pos="801"/>
        </w:tabs>
        <w:ind w:left="0" w:right="1152"/>
        <w:jc w:val="both"/>
        <w:rPr>
          <w:rFonts w:ascii="Times New Roman" w:hAnsi="Times New Roman" w:cs="Times New Roman"/>
        </w:rPr>
      </w:pPr>
      <w:r w:rsidRPr="00424AEE">
        <w:rPr>
          <w:rFonts w:ascii="Times New Roman" w:hAnsi="Times New Roman" w:cs="Times New Roman"/>
        </w:rPr>
        <w:t>Propose a separate account stable value/fixed fund for the Plans.</w:t>
      </w:r>
      <w:r w:rsidR="061B3388" w:rsidRPr="00424AEE">
        <w:rPr>
          <w:rFonts w:ascii="Times New Roman" w:hAnsi="Times New Roman" w:cs="Times New Roman"/>
        </w:rPr>
        <w:t xml:space="preserve">  </w:t>
      </w:r>
      <w:r w:rsidR="00D40F6A">
        <w:rPr>
          <w:rFonts w:ascii="Times New Roman" w:hAnsi="Times New Roman" w:cs="Times New Roman"/>
        </w:rPr>
        <w:t>What i</w:t>
      </w:r>
      <w:r w:rsidR="061B3388" w:rsidRPr="00424AEE">
        <w:rPr>
          <w:rFonts w:ascii="Times New Roman" w:hAnsi="Times New Roman" w:cs="Times New Roman"/>
        </w:rPr>
        <w:t>s the contractually guaranteed minimum interest rate for this account? Will this minimum rate be guaranteed for the life of the contract? If not, what is the guarantee period?</w:t>
      </w:r>
      <w:r w:rsidR="035DCD8D" w:rsidRPr="00424AEE">
        <w:rPr>
          <w:rFonts w:ascii="Times New Roman" w:hAnsi="Times New Roman" w:cs="Times New Roman"/>
        </w:rPr>
        <w:t xml:space="preserve">  </w:t>
      </w:r>
      <w:r w:rsidR="003D7A08">
        <w:rPr>
          <w:rFonts w:ascii="Times New Roman" w:hAnsi="Times New Roman" w:cs="Times New Roman"/>
        </w:rPr>
        <w:t xml:space="preserve">What are the restrictions to withdraw assets from this account for a distribution or a transfer to another provider? </w:t>
      </w:r>
      <w:r w:rsidR="035DCD8D" w:rsidRPr="004F6FFD">
        <w:rPr>
          <w:rFonts w:ascii="Times New Roman" w:hAnsi="Times New Roman" w:cs="Times New Roman"/>
        </w:rPr>
        <w:t>Include a copy of the contract</w:t>
      </w:r>
      <w:r w:rsidR="003C1087">
        <w:rPr>
          <w:rFonts w:ascii="Times New Roman" w:hAnsi="Times New Roman" w:cs="Times New Roman"/>
        </w:rPr>
        <w:t xml:space="preserve"> as an attachment</w:t>
      </w:r>
      <w:r w:rsidR="035DCD8D" w:rsidRPr="004F6FFD">
        <w:rPr>
          <w:rFonts w:ascii="Times New Roman" w:hAnsi="Times New Roman" w:cs="Times New Roman"/>
        </w:rPr>
        <w:t xml:space="preserve"> with your proposal submission</w:t>
      </w:r>
      <w:r w:rsidR="000D749F">
        <w:rPr>
          <w:rFonts w:ascii="Times New Roman" w:hAnsi="Times New Roman" w:cs="Times New Roman"/>
        </w:rPr>
        <w:t>.</w:t>
      </w:r>
    </w:p>
    <w:p w14:paraId="123A17E9" w14:textId="737D0E3E" w:rsidR="004716AE" w:rsidRPr="00424AEE" w:rsidRDefault="004716AE" w:rsidP="004F6FFD">
      <w:pPr>
        <w:tabs>
          <w:tab w:val="left" w:pos="801"/>
        </w:tabs>
        <w:kinsoku w:val="0"/>
        <w:overflowPunct w:val="0"/>
        <w:spacing w:after="0" w:line="240" w:lineRule="auto"/>
        <w:ind w:right="1152"/>
        <w:jc w:val="both"/>
        <w:rPr>
          <w:rFonts w:ascii="Times New Roman" w:hAnsi="Times New Roman" w:cs="Times New Roman"/>
          <w:sz w:val="24"/>
          <w:szCs w:val="24"/>
        </w:rPr>
      </w:pPr>
    </w:p>
    <w:p w14:paraId="5CFFE47F" w14:textId="1D394ED4"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Are there specific breakpoints in assets, participants, or asset per participant, whereby the client might experience a reduction in fees? How and when would this be communicated to the client? Will fees be reduced as plan assets increase? If so, provide a schedule and projection for such fee reduction based on a five-year time horizon.</w:t>
      </w:r>
    </w:p>
    <w:p w14:paraId="08189906" w14:textId="77777777" w:rsidR="00980E54" w:rsidRPr="00424AEE" w:rsidRDefault="00980E54" w:rsidP="00980E54">
      <w:pPr>
        <w:pStyle w:val="ListParagraph"/>
        <w:rPr>
          <w:rFonts w:ascii="Times New Roman" w:hAnsi="Times New Roman" w:cs="Times New Roman"/>
        </w:rPr>
      </w:pPr>
    </w:p>
    <w:p w14:paraId="44EAED75" w14:textId="08078285" w:rsidR="00B3355F" w:rsidRPr="00090EC4" w:rsidRDefault="4F74905C" w:rsidP="00090EC4">
      <w:pPr>
        <w:pStyle w:val="ListParagraph"/>
        <w:numPr>
          <w:ilvl w:val="0"/>
          <w:numId w:val="155"/>
        </w:numPr>
        <w:tabs>
          <w:tab w:val="left" w:pos="801"/>
        </w:tabs>
        <w:kinsoku w:val="0"/>
        <w:overflowPunct w:val="0"/>
        <w:ind w:left="0" w:right="1152"/>
        <w:jc w:val="both"/>
        <w:rPr>
          <w:rFonts w:ascii="Times New Roman" w:hAnsi="Times New Roman" w:cs="Times New Roman"/>
        </w:rPr>
      </w:pPr>
      <w:r w:rsidRPr="003C1087">
        <w:rPr>
          <w:rFonts w:ascii="Times New Roman" w:hAnsi="Times New Roman" w:cs="Times New Roman"/>
        </w:rPr>
        <w:t xml:space="preserve">Does your </w:t>
      </w:r>
      <w:r w:rsidRPr="00090EC4">
        <w:rPr>
          <w:rFonts w:ascii="Times New Roman" w:hAnsi="Times New Roman" w:cs="Times New Roman"/>
        </w:rPr>
        <w:t>organization</w:t>
      </w:r>
      <w:r w:rsidR="003C1087" w:rsidRPr="00090EC4">
        <w:rPr>
          <w:rFonts w:ascii="Times New Roman" w:hAnsi="Times New Roman" w:cs="Times New Roman"/>
        </w:rPr>
        <w:t xml:space="preserve"> offer a retirement</w:t>
      </w:r>
      <w:r w:rsidRPr="00090EC4">
        <w:rPr>
          <w:rFonts w:ascii="Times New Roman" w:hAnsi="Times New Roman" w:cs="Times New Roman"/>
        </w:rPr>
        <w:t xml:space="preserve"> income or in-plan annuity product? Describe the features of the product, including the portfolio composition, and the guarantor’s credit ratings. </w:t>
      </w:r>
    </w:p>
    <w:p w14:paraId="14FFD130" w14:textId="2F878C95" w:rsidR="00980E54" w:rsidRPr="00090EC4" w:rsidRDefault="00980E54" w:rsidP="00090EC4">
      <w:pPr>
        <w:spacing w:after="0"/>
        <w:rPr>
          <w:rFonts w:ascii="Times New Roman" w:hAnsi="Times New Roman" w:cs="Times New Roman"/>
          <w:sz w:val="24"/>
          <w:szCs w:val="24"/>
        </w:rPr>
      </w:pPr>
    </w:p>
    <w:p w14:paraId="3948F087" w14:textId="042602C1" w:rsidR="00923572" w:rsidRPr="00090EC4"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090EC4">
        <w:rPr>
          <w:rFonts w:ascii="Times New Roman" w:hAnsi="Times New Roman" w:cs="Times New Roman"/>
        </w:rPr>
        <w:t xml:space="preserve">Does your company offer investment advice to plan participants? If so, how is this advice communicated (onsite meetings, call center, website, mailed report, etc.)? What is the fee for this service? </w:t>
      </w:r>
    </w:p>
    <w:p w14:paraId="351E0F00" w14:textId="77777777" w:rsidR="000D749F" w:rsidRPr="00090EC4" w:rsidRDefault="000D749F" w:rsidP="004F6FFD">
      <w:pPr>
        <w:tabs>
          <w:tab w:val="left" w:pos="801"/>
        </w:tabs>
        <w:kinsoku w:val="0"/>
        <w:overflowPunct w:val="0"/>
        <w:spacing w:after="0"/>
        <w:ind w:left="-360" w:right="1152"/>
        <w:jc w:val="both"/>
        <w:rPr>
          <w:rFonts w:ascii="Times New Roman" w:hAnsi="Times New Roman" w:cs="Times New Roman"/>
        </w:rPr>
      </w:pPr>
    </w:p>
    <w:p w14:paraId="408F30F7" w14:textId="39D15361" w:rsidR="000D749F" w:rsidRPr="004F6FFD" w:rsidRDefault="4F98EF2D" w:rsidP="00754943">
      <w:pPr>
        <w:pStyle w:val="ListParagraph"/>
        <w:numPr>
          <w:ilvl w:val="0"/>
          <w:numId w:val="155"/>
        </w:numPr>
        <w:tabs>
          <w:tab w:val="left" w:pos="801"/>
        </w:tabs>
        <w:ind w:left="0" w:right="1152"/>
        <w:jc w:val="both"/>
        <w:rPr>
          <w:rFonts w:ascii="Times New Roman" w:eastAsiaTheme="minorEastAsia" w:hAnsi="Times New Roman" w:cs="Times New Roman"/>
        </w:rPr>
      </w:pPr>
      <w:r w:rsidRPr="00090EC4">
        <w:rPr>
          <w:rFonts w:ascii="Times New Roman" w:hAnsi="Times New Roman" w:cs="Times New Roman"/>
        </w:rPr>
        <w:t>Does your company offer a Managed Account option? Describe this service, including whether it employs proprietary software and</w:t>
      </w:r>
      <w:r w:rsidRPr="00424AEE">
        <w:rPr>
          <w:rFonts w:ascii="Times New Roman" w:hAnsi="Times New Roman" w:cs="Times New Roman"/>
        </w:rPr>
        <w:t xml:space="preserve"> the extent to which it is a Registered Investment Advisory program</w:t>
      </w:r>
      <w:r w:rsidR="00A801F1">
        <w:rPr>
          <w:rFonts w:ascii="Times New Roman" w:hAnsi="Times New Roman" w:cs="Times New Roman"/>
        </w:rPr>
        <w:t xml:space="preserve">. </w:t>
      </w:r>
      <w:r w:rsidR="00424AEE" w:rsidRPr="00424AEE">
        <w:rPr>
          <w:rFonts w:ascii="Times New Roman" w:hAnsi="Times New Roman" w:cs="Times New Roman"/>
        </w:rPr>
        <w:t xml:space="preserve">What percentage of your defined contribution retirement plan clients use your managed account? What percentage of the participants in those clients are invested in the managed account program? </w:t>
      </w:r>
      <w:r w:rsidR="00A801F1" w:rsidRPr="00424AEE">
        <w:rPr>
          <w:rFonts w:ascii="Times New Roman" w:hAnsi="Times New Roman" w:cs="Times New Roman"/>
        </w:rPr>
        <w:t>What is the fee for using this program?</w:t>
      </w:r>
      <w:r w:rsidR="00A801F1">
        <w:rPr>
          <w:rFonts w:ascii="Times New Roman" w:hAnsi="Times New Roman" w:cs="Times New Roman"/>
        </w:rPr>
        <w:t xml:space="preserve"> Do</w:t>
      </w:r>
      <w:r w:rsidR="00A87693">
        <w:rPr>
          <w:rFonts w:ascii="Times New Roman" w:hAnsi="Times New Roman" w:cs="Times New Roman"/>
        </w:rPr>
        <w:t>es</w:t>
      </w:r>
      <w:r w:rsidR="00A801F1">
        <w:rPr>
          <w:rFonts w:ascii="Times New Roman" w:hAnsi="Times New Roman" w:cs="Times New Roman"/>
        </w:rPr>
        <w:t xml:space="preserve"> you</w:t>
      </w:r>
      <w:r w:rsidR="00A87693">
        <w:rPr>
          <w:rFonts w:ascii="Times New Roman" w:hAnsi="Times New Roman" w:cs="Times New Roman"/>
        </w:rPr>
        <w:t>r company</w:t>
      </w:r>
      <w:r w:rsidR="00A801F1">
        <w:rPr>
          <w:rFonts w:ascii="Times New Roman" w:hAnsi="Times New Roman" w:cs="Times New Roman"/>
        </w:rPr>
        <w:t xml:space="preserve"> share in this fee? If so, what is your percentage share of the fee?</w:t>
      </w:r>
    </w:p>
    <w:p w14:paraId="1846FE98" w14:textId="77777777" w:rsidR="000D749F" w:rsidRPr="004F6FFD" w:rsidRDefault="000D749F" w:rsidP="004F6FFD">
      <w:pPr>
        <w:tabs>
          <w:tab w:val="left" w:pos="801"/>
        </w:tabs>
        <w:spacing w:after="0"/>
        <w:ind w:left="-360" w:right="1152"/>
        <w:jc w:val="both"/>
        <w:rPr>
          <w:rFonts w:ascii="Times New Roman" w:eastAsiaTheme="minorEastAsia" w:hAnsi="Times New Roman" w:cs="Times New Roman"/>
        </w:rPr>
      </w:pPr>
    </w:p>
    <w:p w14:paraId="5D4B6ADB" w14:textId="4FEBC47F" w:rsidR="00424AEE" w:rsidRPr="00424AEE" w:rsidRDefault="00424AEE" w:rsidP="00754943">
      <w:pPr>
        <w:pStyle w:val="ListParagraph"/>
        <w:numPr>
          <w:ilvl w:val="0"/>
          <w:numId w:val="155"/>
        </w:numPr>
        <w:tabs>
          <w:tab w:val="left" w:pos="801"/>
        </w:tabs>
        <w:ind w:left="0" w:right="1152"/>
        <w:jc w:val="both"/>
        <w:rPr>
          <w:rFonts w:ascii="Times New Roman" w:eastAsiaTheme="minorEastAsia" w:hAnsi="Times New Roman" w:cs="Times New Roman"/>
        </w:rPr>
      </w:pPr>
      <w:r w:rsidRPr="00424AEE">
        <w:rPr>
          <w:rFonts w:ascii="Times New Roman" w:hAnsi="Times New Roman" w:cs="Times New Roman"/>
        </w:rPr>
        <w:t>Does your company offer a self-directed brokerage option?  If so, which vendor(s) do you use?  What is the fee for using this program?</w:t>
      </w:r>
      <w:r w:rsidR="00A87693">
        <w:rPr>
          <w:rFonts w:ascii="Times New Roman" w:hAnsi="Times New Roman" w:cs="Times New Roman"/>
        </w:rPr>
        <w:t xml:space="preserve"> Does your company share in this fee? If so, </w:t>
      </w:r>
      <w:r w:rsidR="00FE4F32">
        <w:rPr>
          <w:rFonts w:ascii="Times New Roman" w:hAnsi="Times New Roman" w:cs="Times New Roman"/>
        </w:rPr>
        <w:t>what is your percentage share of the fee?</w:t>
      </w:r>
    </w:p>
    <w:p w14:paraId="723385A6" w14:textId="7FD998BE" w:rsidR="132D3DD5" w:rsidRPr="00424AEE" w:rsidRDefault="132D3DD5" w:rsidP="00424AEE">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5C89A96E" w14:textId="2326E576"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Does your company allow a participant to contract with an independent advisor and to pay for these services through </w:t>
      </w:r>
      <w:r w:rsidR="003C1087">
        <w:rPr>
          <w:rFonts w:ascii="Times New Roman" w:hAnsi="Times New Roman" w:cs="Times New Roman"/>
        </w:rPr>
        <w:t>self-directed brokerage</w:t>
      </w:r>
      <w:r w:rsidRPr="00424AEE">
        <w:rPr>
          <w:rFonts w:ascii="Times New Roman" w:hAnsi="Times New Roman" w:cs="Times New Roman"/>
        </w:rPr>
        <w:t xml:space="preserve"> assets? Please describe this process in detail in terms of assessing fees, including placing caps on fees paid to these advisors. Please be sure to outline the process that is used to vet the advisors by your compliance department and what, if anything will be required by the OST in the maintenance of the process ongoing.</w:t>
      </w:r>
    </w:p>
    <w:p w14:paraId="4F6D264D" w14:textId="77777777" w:rsidR="00F977F9" w:rsidRPr="00424AEE" w:rsidRDefault="00F977F9" w:rsidP="000C5432">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2835C0B9" w14:textId="352B75FB"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Discuss how your organization would transition participants currently utilizing the self-directed brokerage option.</w:t>
      </w:r>
      <w:r w:rsidR="77EC1BA7" w:rsidRPr="00424AEE">
        <w:rPr>
          <w:rFonts w:ascii="Times New Roman" w:hAnsi="Times New Roman" w:cs="Times New Roman"/>
        </w:rPr>
        <w:t xml:space="preserve">  Does your self-directed brokerage account require any minimum balance? Describe what happens if minimum balances are not maintained.</w:t>
      </w:r>
      <w:r w:rsidR="1AE0EE60" w:rsidRPr="00424AEE">
        <w:rPr>
          <w:rFonts w:ascii="Times New Roman" w:hAnsi="Times New Roman" w:cs="Times New Roman"/>
        </w:rPr>
        <w:t xml:space="preserve">  Is the self</w:t>
      </w:r>
      <w:r w:rsidR="00424AEE" w:rsidRPr="00424AEE">
        <w:rPr>
          <w:rFonts w:ascii="Times New Roman" w:hAnsi="Times New Roman" w:cs="Times New Roman"/>
        </w:rPr>
        <w:t>-</w:t>
      </w:r>
      <w:r w:rsidR="1AE0EE60" w:rsidRPr="00424AEE">
        <w:rPr>
          <w:rFonts w:ascii="Times New Roman" w:hAnsi="Times New Roman" w:cs="Times New Roman"/>
        </w:rPr>
        <w:t>directed brokerage account listed as an investment o</w:t>
      </w:r>
      <w:r w:rsidR="00424AEE" w:rsidRPr="00424AEE">
        <w:rPr>
          <w:rFonts w:ascii="Times New Roman" w:hAnsi="Times New Roman" w:cs="Times New Roman"/>
        </w:rPr>
        <w:t>p</w:t>
      </w:r>
      <w:r w:rsidR="1AE0EE60" w:rsidRPr="00424AEE">
        <w:rPr>
          <w:rFonts w:ascii="Times New Roman" w:hAnsi="Times New Roman" w:cs="Times New Roman"/>
        </w:rPr>
        <w:t>tion or do participants manua</w:t>
      </w:r>
      <w:r w:rsidR="00424AEE" w:rsidRPr="00424AEE">
        <w:rPr>
          <w:rFonts w:ascii="Times New Roman" w:hAnsi="Times New Roman" w:cs="Times New Roman"/>
        </w:rPr>
        <w:t>l</w:t>
      </w:r>
      <w:r w:rsidR="1AE0EE60" w:rsidRPr="00424AEE">
        <w:rPr>
          <w:rFonts w:ascii="Times New Roman" w:hAnsi="Times New Roman" w:cs="Times New Roman"/>
        </w:rPr>
        <w:t>ly have to move their money to the account?</w:t>
      </w:r>
    </w:p>
    <w:p w14:paraId="4B58F179" w14:textId="77777777" w:rsidR="00F977F9" w:rsidRPr="00424AEE" w:rsidRDefault="00F977F9" w:rsidP="006C3B63">
      <w:pPr>
        <w:tabs>
          <w:tab w:val="left" w:pos="801"/>
        </w:tabs>
        <w:kinsoku w:val="0"/>
        <w:overflowPunct w:val="0"/>
        <w:spacing w:after="0" w:line="240" w:lineRule="auto"/>
        <w:ind w:right="1152"/>
        <w:jc w:val="both"/>
        <w:rPr>
          <w:rFonts w:ascii="Times New Roman" w:hAnsi="Times New Roman" w:cs="Times New Roman"/>
          <w:sz w:val="24"/>
          <w:szCs w:val="24"/>
        </w:rPr>
      </w:pPr>
    </w:p>
    <w:p w14:paraId="7A9B3E31" w14:textId="1663F7BE"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Can your brokerage account restrict a participant from certain investment types that OST deems as inappropriate for retirement plans (e.g., no precious metals, futures, margin trading, options, commodities, collectibles, short sales, real estate, etc.)?</w:t>
      </w:r>
      <w:r w:rsidR="1FD74721" w:rsidRPr="00424AEE">
        <w:rPr>
          <w:rFonts w:ascii="Times New Roman" w:hAnsi="Times New Roman" w:cs="Times New Roman"/>
        </w:rPr>
        <w:t xml:space="preserve"> Does it prevent participants from using investments that are not permitted in the plan type (e.g. 403(b))?</w:t>
      </w:r>
      <w:r w:rsidR="006C3B63">
        <w:rPr>
          <w:rFonts w:ascii="Times New Roman" w:hAnsi="Times New Roman" w:cs="Times New Roman"/>
        </w:rPr>
        <w:t xml:space="preserve"> Discuss how you will monitor and enforce any such limitations requested by OST?</w:t>
      </w:r>
    </w:p>
    <w:p w14:paraId="63470BAD" w14:textId="77777777" w:rsidR="00F977F9" w:rsidRPr="00424AEE" w:rsidRDefault="00F977F9" w:rsidP="006C3B63">
      <w:pPr>
        <w:tabs>
          <w:tab w:val="left" w:pos="801"/>
        </w:tabs>
        <w:kinsoku w:val="0"/>
        <w:overflowPunct w:val="0"/>
        <w:spacing w:after="0" w:line="240" w:lineRule="auto"/>
        <w:ind w:right="1152"/>
        <w:jc w:val="both"/>
        <w:rPr>
          <w:rFonts w:ascii="Times New Roman" w:hAnsi="Times New Roman" w:cs="Times New Roman"/>
          <w:sz w:val="24"/>
          <w:szCs w:val="24"/>
        </w:rPr>
      </w:pPr>
    </w:p>
    <w:p w14:paraId="37B29179" w14:textId="0A93B1ED" w:rsidR="000C5432"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How are self-directed brokerage account balances treated for purposes of the following:</w:t>
      </w:r>
    </w:p>
    <w:p w14:paraId="20D73143" w14:textId="6AB862C6" w:rsidR="000C5432" w:rsidRPr="00424AEE" w:rsidRDefault="000C5432" w:rsidP="6739A62D">
      <w:pPr>
        <w:numPr>
          <w:ilvl w:val="0"/>
          <w:numId w:val="7"/>
        </w:numPr>
        <w:tabs>
          <w:tab w:val="left" w:pos="1161"/>
        </w:tabs>
        <w:kinsoku w:val="0"/>
        <w:overflowPunct w:val="0"/>
        <w:autoSpaceDE w:val="0"/>
        <w:autoSpaceDN w:val="0"/>
        <w:adjustRightInd w:val="0"/>
        <w:spacing w:before="117" w:after="0" w:line="269" w:lineRule="exact"/>
        <w:rPr>
          <w:rFonts w:ascii="Times New Roman" w:hAnsi="Times New Roman" w:cs="Times New Roman"/>
          <w:sz w:val="24"/>
          <w:szCs w:val="24"/>
        </w:rPr>
      </w:pPr>
      <w:r w:rsidRPr="00424AEE">
        <w:rPr>
          <w:rFonts w:ascii="Times New Roman" w:hAnsi="Times New Roman" w:cs="Times New Roman"/>
          <w:sz w:val="24"/>
          <w:szCs w:val="24"/>
        </w:rPr>
        <w:t>Regular benefit or unforeseeable emergency</w:t>
      </w:r>
      <w:r w:rsidRPr="00424AEE">
        <w:rPr>
          <w:rFonts w:ascii="Times New Roman" w:hAnsi="Times New Roman" w:cs="Times New Roman"/>
          <w:spacing w:val="-4"/>
          <w:sz w:val="24"/>
          <w:szCs w:val="24"/>
        </w:rPr>
        <w:t xml:space="preserve"> </w:t>
      </w:r>
      <w:r w:rsidR="24582900" w:rsidRPr="00424AEE">
        <w:rPr>
          <w:rFonts w:ascii="Times New Roman" w:hAnsi="Times New Roman" w:cs="Times New Roman"/>
          <w:spacing w:val="-4"/>
          <w:sz w:val="24"/>
          <w:szCs w:val="24"/>
        </w:rPr>
        <w:t xml:space="preserve">/ hardship </w:t>
      </w:r>
      <w:r w:rsidRPr="00424AEE">
        <w:rPr>
          <w:rFonts w:ascii="Times New Roman" w:hAnsi="Times New Roman" w:cs="Times New Roman"/>
          <w:sz w:val="24"/>
          <w:szCs w:val="24"/>
        </w:rPr>
        <w:t>distributions</w:t>
      </w:r>
    </w:p>
    <w:p w14:paraId="7A8994DA" w14:textId="77777777" w:rsidR="000C5432" w:rsidRPr="00424AEE" w:rsidRDefault="000C5432" w:rsidP="000C5432">
      <w:pPr>
        <w:numPr>
          <w:ilvl w:val="0"/>
          <w:numId w:val="7"/>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IRC required and minimum</w:t>
      </w:r>
      <w:r w:rsidRPr="00424AEE">
        <w:rPr>
          <w:rFonts w:ascii="Times New Roman" w:hAnsi="Times New Roman" w:cs="Times New Roman"/>
          <w:spacing w:val="-3"/>
          <w:sz w:val="24"/>
          <w:szCs w:val="24"/>
        </w:rPr>
        <w:t xml:space="preserve"> </w:t>
      </w:r>
      <w:r w:rsidRPr="00424AEE">
        <w:rPr>
          <w:rFonts w:ascii="Times New Roman" w:hAnsi="Times New Roman" w:cs="Times New Roman"/>
          <w:sz w:val="24"/>
          <w:szCs w:val="24"/>
        </w:rPr>
        <w:t>distributions</w:t>
      </w:r>
    </w:p>
    <w:p w14:paraId="7BF3B4D6" w14:textId="77777777" w:rsidR="000C5432" w:rsidRPr="00424AEE" w:rsidRDefault="000C5432" w:rsidP="000C5432">
      <w:pPr>
        <w:numPr>
          <w:ilvl w:val="0"/>
          <w:numId w:val="7"/>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Domestic relations</w:t>
      </w:r>
      <w:r w:rsidRPr="00424AEE">
        <w:rPr>
          <w:rFonts w:ascii="Times New Roman" w:hAnsi="Times New Roman" w:cs="Times New Roman"/>
          <w:spacing w:val="-4"/>
          <w:sz w:val="24"/>
          <w:szCs w:val="24"/>
        </w:rPr>
        <w:t xml:space="preserve"> </w:t>
      </w:r>
      <w:r w:rsidRPr="00424AEE">
        <w:rPr>
          <w:rFonts w:ascii="Times New Roman" w:hAnsi="Times New Roman" w:cs="Times New Roman"/>
          <w:sz w:val="24"/>
          <w:szCs w:val="24"/>
        </w:rPr>
        <w:t>orders</w:t>
      </w:r>
    </w:p>
    <w:p w14:paraId="7EE87A8E" w14:textId="2047C23F" w:rsidR="000C5432" w:rsidRPr="00424AEE" w:rsidRDefault="000C5432" w:rsidP="6739A62D">
      <w:pPr>
        <w:numPr>
          <w:ilvl w:val="0"/>
          <w:numId w:val="7"/>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Death benefit</w:t>
      </w:r>
      <w:r w:rsidRPr="00424AEE">
        <w:rPr>
          <w:rFonts w:ascii="Times New Roman" w:hAnsi="Times New Roman" w:cs="Times New Roman"/>
          <w:spacing w:val="2"/>
          <w:sz w:val="24"/>
          <w:szCs w:val="24"/>
        </w:rPr>
        <w:t xml:space="preserve"> </w:t>
      </w:r>
      <w:r w:rsidRPr="00424AEE">
        <w:rPr>
          <w:rFonts w:ascii="Times New Roman" w:hAnsi="Times New Roman" w:cs="Times New Roman"/>
          <w:sz w:val="24"/>
          <w:szCs w:val="24"/>
        </w:rPr>
        <w:t>claims</w:t>
      </w:r>
    </w:p>
    <w:p w14:paraId="4CA4D624" w14:textId="44152582" w:rsidR="0108E7A9" w:rsidRPr="00424AEE" w:rsidRDefault="0108E7A9" w:rsidP="6739A62D">
      <w:pPr>
        <w:numPr>
          <w:ilvl w:val="0"/>
          <w:numId w:val="7"/>
        </w:numPr>
        <w:tabs>
          <w:tab w:val="left" w:pos="1161"/>
        </w:tabs>
        <w:spacing w:after="0" w:line="268" w:lineRule="exact"/>
        <w:rPr>
          <w:rFonts w:ascii="Times New Roman" w:hAnsi="Times New Roman" w:cs="Times New Roman"/>
          <w:sz w:val="24"/>
          <w:szCs w:val="24"/>
        </w:rPr>
      </w:pPr>
      <w:r w:rsidRPr="00424AEE">
        <w:rPr>
          <w:rFonts w:ascii="Times New Roman" w:hAnsi="Times New Roman" w:cs="Times New Roman"/>
          <w:sz w:val="24"/>
          <w:szCs w:val="24"/>
        </w:rPr>
        <w:t>Beneficiary designation</w:t>
      </w:r>
    </w:p>
    <w:p w14:paraId="65F9EAAA" w14:textId="77777777" w:rsidR="00F977F9" w:rsidRPr="00424AEE" w:rsidRDefault="00F977F9" w:rsidP="000C5432">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560D9F3C" w14:textId="43E93DF0"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Do participants receive a detailed account summary of all assets held in the brokerage account? How often?</w:t>
      </w:r>
    </w:p>
    <w:p w14:paraId="54873BC8" w14:textId="77777777" w:rsidR="00F977F9" w:rsidRPr="00424AEE" w:rsidRDefault="00F977F9" w:rsidP="000C5432">
      <w:pPr>
        <w:tabs>
          <w:tab w:val="left" w:pos="801"/>
        </w:tabs>
        <w:kinsoku w:val="0"/>
        <w:overflowPunct w:val="0"/>
        <w:spacing w:after="0" w:line="240" w:lineRule="auto"/>
        <w:ind w:right="1152" w:hanging="360"/>
        <w:jc w:val="both"/>
        <w:rPr>
          <w:rFonts w:ascii="Times New Roman" w:hAnsi="Times New Roman" w:cs="Times New Roman"/>
          <w:sz w:val="24"/>
          <w:szCs w:val="24"/>
        </w:rPr>
      </w:pPr>
    </w:p>
    <w:p w14:paraId="63A2B78E" w14:textId="74658A3E" w:rsidR="009B414A"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What information from the self-directed brokerage account is reflected and reported on the core participant quarterly statement? On quarterly plan-level reports provided to the plan </w:t>
      </w:r>
      <w:r w:rsidR="000E121D">
        <w:rPr>
          <w:rFonts w:ascii="Times New Roman" w:hAnsi="Times New Roman" w:cs="Times New Roman"/>
        </w:rPr>
        <w:t>s</w:t>
      </w:r>
      <w:r w:rsidRPr="00424AEE">
        <w:rPr>
          <w:rFonts w:ascii="Times New Roman" w:hAnsi="Times New Roman" w:cs="Times New Roman"/>
        </w:rPr>
        <w:t>ponsor?</w:t>
      </w:r>
      <w:r w:rsidR="0101B74B" w:rsidRPr="00424AEE">
        <w:rPr>
          <w:rFonts w:ascii="Times New Roman" w:hAnsi="Times New Roman" w:cs="Times New Roman"/>
        </w:rPr>
        <w:t xml:space="preserve">  Will the State receive a consolidated box position of all self</w:t>
      </w:r>
      <w:r w:rsidR="00424AEE" w:rsidRPr="00424AEE">
        <w:rPr>
          <w:rFonts w:ascii="Times New Roman" w:hAnsi="Times New Roman" w:cs="Times New Roman"/>
        </w:rPr>
        <w:t>-</w:t>
      </w:r>
      <w:r w:rsidR="0101B74B" w:rsidRPr="00424AEE">
        <w:rPr>
          <w:rFonts w:ascii="Times New Roman" w:hAnsi="Times New Roman" w:cs="Times New Roman"/>
        </w:rPr>
        <w:t xml:space="preserve">directed brokerage securities owned by </w:t>
      </w:r>
      <w:r w:rsidR="425CD219" w:rsidRPr="00424AEE">
        <w:rPr>
          <w:rFonts w:ascii="Times New Roman" w:hAnsi="Times New Roman" w:cs="Times New Roman"/>
        </w:rPr>
        <w:t>participants</w:t>
      </w:r>
      <w:r w:rsidR="0101B74B" w:rsidRPr="00424AEE">
        <w:rPr>
          <w:rFonts w:ascii="Times New Roman" w:hAnsi="Times New Roman" w:cs="Times New Roman"/>
        </w:rPr>
        <w:t>?</w:t>
      </w:r>
    </w:p>
    <w:p w14:paraId="12600751" w14:textId="6AC14524" w:rsidR="000E121D" w:rsidRDefault="000E121D" w:rsidP="000E121D">
      <w:pPr>
        <w:pStyle w:val="ListParagraph"/>
        <w:rPr>
          <w:rFonts w:ascii="Times New Roman" w:hAnsi="Times New Roman" w:cs="Times New Roman"/>
        </w:rPr>
      </w:pPr>
    </w:p>
    <w:p w14:paraId="138657B6" w14:textId="77777777" w:rsidR="00946D59" w:rsidRPr="000E121D" w:rsidRDefault="00946D59" w:rsidP="000E121D">
      <w:pPr>
        <w:pStyle w:val="ListParagraph"/>
        <w:rPr>
          <w:rFonts w:ascii="Times New Roman" w:hAnsi="Times New Roman" w:cs="Times New Roman"/>
        </w:rPr>
      </w:pPr>
    </w:p>
    <w:p w14:paraId="4D3FB07C" w14:textId="7D20CB41" w:rsidR="002A5223" w:rsidRPr="006C3B63" w:rsidRDefault="083F9670" w:rsidP="006C3B63">
      <w:pPr>
        <w:spacing w:after="0"/>
        <w:rPr>
          <w:rFonts w:ascii="Times New Roman" w:hAnsi="Times New Roman" w:cs="Times New Roman"/>
          <w:i/>
          <w:iCs/>
          <w:sz w:val="24"/>
          <w:szCs w:val="24"/>
        </w:rPr>
      </w:pPr>
      <w:r w:rsidRPr="006C3B63">
        <w:rPr>
          <w:rFonts w:ascii="Times New Roman" w:hAnsi="Times New Roman" w:cs="Times New Roman"/>
          <w:b/>
          <w:bCs/>
          <w:i/>
          <w:iCs/>
          <w:sz w:val="24"/>
          <w:szCs w:val="24"/>
        </w:rPr>
        <w:t>Costs to the Plans and Participants</w:t>
      </w:r>
    </w:p>
    <w:p w14:paraId="4A761224" w14:textId="44DF8009" w:rsidR="009B414A" w:rsidRPr="00424AEE" w:rsidRDefault="009B414A" w:rsidP="006C3B63">
      <w:pPr>
        <w:kinsoku w:val="0"/>
        <w:overflowPunct w:val="0"/>
        <w:autoSpaceDE w:val="0"/>
        <w:autoSpaceDN w:val="0"/>
        <w:adjustRightInd w:val="0"/>
        <w:spacing w:after="0" w:line="240" w:lineRule="exact"/>
        <w:ind w:right="158"/>
        <w:rPr>
          <w:rFonts w:ascii="Times New Roman" w:hAnsi="Times New Roman" w:cs="Times New Roman"/>
          <w:i/>
          <w:iCs/>
          <w:sz w:val="24"/>
          <w:szCs w:val="24"/>
        </w:rPr>
      </w:pPr>
      <w:r w:rsidRPr="00424AEE">
        <w:rPr>
          <w:rFonts w:ascii="Times New Roman" w:hAnsi="Times New Roman" w:cs="Times New Roman"/>
          <w:i/>
          <w:iCs/>
          <w:sz w:val="24"/>
          <w:szCs w:val="24"/>
        </w:rPr>
        <w:t>It is requested that Vendors complete this section separately for each of the three plans (457(b), 401(a), and 403(b))</w:t>
      </w:r>
    </w:p>
    <w:p w14:paraId="55FD70CF" w14:textId="77777777" w:rsidR="00452ABE" w:rsidRPr="00424AEE" w:rsidRDefault="00452ABE" w:rsidP="00452ABE">
      <w:pPr>
        <w:tabs>
          <w:tab w:val="left" w:pos="801"/>
        </w:tabs>
        <w:kinsoku w:val="0"/>
        <w:overflowPunct w:val="0"/>
        <w:autoSpaceDE w:val="0"/>
        <w:autoSpaceDN w:val="0"/>
        <w:adjustRightInd w:val="0"/>
        <w:spacing w:before="120" w:after="0" w:line="240" w:lineRule="exact"/>
        <w:ind w:right="117"/>
        <w:jc w:val="both"/>
        <w:rPr>
          <w:rFonts w:ascii="Times New Roman" w:hAnsi="Times New Roman" w:cs="Times New Roman"/>
          <w:sz w:val="24"/>
          <w:szCs w:val="24"/>
        </w:rPr>
      </w:pPr>
    </w:p>
    <w:p w14:paraId="2EA2C519" w14:textId="76BF3301" w:rsidR="009B414A" w:rsidRDefault="28095950">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lastRenderedPageBreak/>
        <w:t>What is your required revenue for providing the scope of services described in this RFP? Provide required revenue both as a percentage and as a per participant charge. For how long is this revenue requirement guaranteed?</w:t>
      </w:r>
    </w:p>
    <w:p w14:paraId="2014AB78" w14:textId="77777777" w:rsidR="00D2745B" w:rsidRPr="00D2745B" w:rsidRDefault="00D2745B" w:rsidP="00D2745B">
      <w:pPr>
        <w:tabs>
          <w:tab w:val="left" w:pos="801"/>
        </w:tabs>
        <w:kinsoku w:val="0"/>
        <w:overflowPunct w:val="0"/>
        <w:spacing w:after="0"/>
        <w:ind w:left="-360" w:right="1152"/>
        <w:jc w:val="both"/>
        <w:rPr>
          <w:rFonts w:ascii="Times New Roman" w:hAnsi="Times New Roman" w:cs="Times New Roman"/>
        </w:rPr>
      </w:pPr>
    </w:p>
    <w:p w14:paraId="0B09DB82" w14:textId="77777777" w:rsidR="00D2745B" w:rsidRPr="00424AEE" w:rsidRDefault="00D2745B"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Please indicate if your required revenue is contingent on the use of any proprietary funds. If so, please identify the revenue required assuming there are no proprietary investment(s) offered under the plan(s).</w:t>
      </w:r>
    </w:p>
    <w:p w14:paraId="0D218B93" w14:textId="77777777" w:rsidR="00424AEE" w:rsidRPr="00424AEE" w:rsidRDefault="00424AEE" w:rsidP="00424AEE">
      <w:pPr>
        <w:pStyle w:val="ListParagraph"/>
        <w:tabs>
          <w:tab w:val="left" w:pos="801"/>
        </w:tabs>
        <w:kinsoku w:val="0"/>
        <w:overflowPunct w:val="0"/>
        <w:ind w:left="0" w:right="1152" w:firstLine="0"/>
        <w:jc w:val="both"/>
        <w:rPr>
          <w:rFonts w:ascii="Times New Roman" w:hAnsi="Times New Roman" w:cs="Times New Roman"/>
        </w:rPr>
      </w:pPr>
    </w:p>
    <w:p w14:paraId="670EFE90" w14:textId="3CD02512" w:rsidR="2AA92E4A" w:rsidRPr="00424AEE" w:rsidRDefault="2AA92E4A" w:rsidP="00754943">
      <w:pPr>
        <w:pStyle w:val="ListParagraph"/>
        <w:numPr>
          <w:ilvl w:val="0"/>
          <w:numId w:val="155"/>
        </w:numPr>
        <w:tabs>
          <w:tab w:val="left" w:pos="801"/>
        </w:tabs>
        <w:ind w:left="0" w:right="1152"/>
        <w:jc w:val="both"/>
        <w:rPr>
          <w:rFonts w:ascii="Times New Roman" w:hAnsi="Times New Roman" w:cs="Times New Roman"/>
        </w:rPr>
      </w:pPr>
      <w:r w:rsidRPr="00424AEE">
        <w:rPr>
          <w:rFonts w:ascii="Times New Roman" w:hAnsi="Times New Roman" w:cs="Times New Roman"/>
        </w:rPr>
        <w:t xml:space="preserve">OST </w:t>
      </w:r>
      <w:r w:rsidR="3092C2EA" w:rsidRPr="00424AEE">
        <w:rPr>
          <w:rFonts w:ascii="Times New Roman" w:hAnsi="Times New Roman" w:cs="Times New Roman"/>
        </w:rPr>
        <w:t>wish</w:t>
      </w:r>
      <w:r w:rsidR="096E445B" w:rsidRPr="00424AEE">
        <w:rPr>
          <w:rFonts w:ascii="Times New Roman" w:hAnsi="Times New Roman" w:cs="Times New Roman"/>
        </w:rPr>
        <w:t>es</w:t>
      </w:r>
      <w:r w:rsidR="3092C2EA" w:rsidRPr="00424AEE">
        <w:rPr>
          <w:rFonts w:ascii="Times New Roman" w:hAnsi="Times New Roman" w:cs="Times New Roman"/>
        </w:rPr>
        <w:t xml:space="preserve"> that all fees will be charged explicitly and</w:t>
      </w:r>
      <w:r w:rsidR="308B928C" w:rsidRPr="00424AEE">
        <w:rPr>
          <w:rFonts w:ascii="Times New Roman" w:hAnsi="Times New Roman" w:cs="Times New Roman"/>
        </w:rPr>
        <w:t xml:space="preserve"> directly</w:t>
      </w:r>
      <w:r w:rsidR="3092C2EA" w:rsidRPr="00424AEE">
        <w:rPr>
          <w:rFonts w:ascii="Times New Roman" w:hAnsi="Times New Roman" w:cs="Times New Roman"/>
        </w:rPr>
        <w:t xml:space="preserve"> against participant </w:t>
      </w:r>
      <w:r w:rsidR="51391FF3" w:rsidRPr="00424AEE">
        <w:rPr>
          <w:rFonts w:ascii="Times New Roman" w:hAnsi="Times New Roman" w:cs="Times New Roman"/>
        </w:rPr>
        <w:t xml:space="preserve">account </w:t>
      </w:r>
      <w:r w:rsidR="3092C2EA" w:rsidRPr="00424AEE">
        <w:rPr>
          <w:rFonts w:ascii="Times New Roman" w:hAnsi="Times New Roman" w:cs="Times New Roman"/>
        </w:rPr>
        <w:t>balances</w:t>
      </w:r>
      <w:r w:rsidR="7A8DA7F5" w:rsidRPr="00424AEE">
        <w:rPr>
          <w:rFonts w:ascii="Times New Roman" w:hAnsi="Times New Roman" w:cs="Times New Roman"/>
        </w:rPr>
        <w:t>.  Our line</w:t>
      </w:r>
      <w:r w:rsidR="00424AEE" w:rsidRPr="00424AEE">
        <w:rPr>
          <w:rFonts w:ascii="Times New Roman" w:hAnsi="Times New Roman" w:cs="Times New Roman"/>
        </w:rPr>
        <w:t>-</w:t>
      </w:r>
      <w:r w:rsidR="7A8DA7F5" w:rsidRPr="00424AEE">
        <w:rPr>
          <w:rFonts w:ascii="Times New Roman" w:hAnsi="Times New Roman" w:cs="Times New Roman"/>
        </w:rPr>
        <w:t xml:space="preserve">up will include non-revenue sharing share classes.  Please confirm you have the ability to charge </w:t>
      </w:r>
      <w:r w:rsidR="10623747" w:rsidRPr="00424AEE">
        <w:rPr>
          <w:rFonts w:ascii="Times New Roman" w:hAnsi="Times New Roman" w:cs="Times New Roman"/>
        </w:rPr>
        <w:t>participants explicitly and can show fees paid on participant statements as a hard dollar amount and as a percentage of assets.</w:t>
      </w:r>
    </w:p>
    <w:p w14:paraId="7ED81C6E" w14:textId="77777777" w:rsidR="00F977F9" w:rsidRPr="00424AEE" w:rsidRDefault="00F977F9" w:rsidP="00D2745B">
      <w:pPr>
        <w:tabs>
          <w:tab w:val="left" w:pos="801"/>
        </w:tabs>
        <w:kinsoku w:val="0"/>
        <w:overflowPunct w:val="0"/>
        <w:spacing w:after="0" w:line="240" w:lineRule="auto"/>
        <w:ind w:right="1152"/>
        <w:jc w:val="both"/>
        <w:rPr>
          <w:rFonts w:ascii="Times New Roman" w:hAnsi="Times New Roman" w:cs="Times New Roman"/>
          <w:sz w:val="24"/>
          <w:szCs w:val="24"/>
        </w:rPr>
      </w:pPr>
    </w:p>
    <w:p w14:paraId="61CFC5D9" w14:textId="3368F308"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 xml:space="preserve">OST wishes for </w:t>
      </w:r>
      <w:r w:rsidR="000C279D">
        <w:rPr>
          <w:rFonts w:ascii="Times New Roman" w:hAnsi="Times New Roman" w:cs="Times New Roman"/>
        </w:rPr>
        <w:t xml:space="preserve">the State’s revenue requirement </w:t>
      </w:r>
      <w:r w:rsidRPr="00424AEE">
        <w:rPr>
          <w:rFonts w:ascii="Times New Roman" w:hAnsi="Times New Roman" w:cs="Times New Roman"/>
        </w:rPr>
        <w:t>derived from the plan’s investments to be placed into an account to offset Plan level expenses or reallocated back to participants. Confirm that this is included in your proposal. Assuming so, confirm the below mechanics of this account:</w:t>
      </w:r>
    </w:p>
    <w:p w14:paraId="167646A6" w14:textId="77777777" w:rsidR="002A5223" w:rsidRPr="00424AEE" w:rsidRDefault="002A5223" w:rsidP="002A5223">
      <w:pPr>
        <w:pStyle w:val="ListParagraph"/>
        <w:rPr>
          <w:rFonts w:ascii="Times New Roman" w:hAnsi="Times New Roman" w:cs="Times New Roman"/>
        </w:rPr>
      </w:pPr>
    </w:p>
    <w:p w14:paraId="50120454" w14:textId="6084E503" w:rsidR="002A5223" w:rsidRPr="00424AEE" w:rsidRDefault="002A5223" w:rsidP="6739A62D">
      <w:pPr>
        <w:numPr>
          <w:ilvl w:val="0"/>
          <w:numId w:val="6"/>
        </w:numPr>
        <w:tabs>
          <w:tab w:val="left" w:pos="1161"/>
        </w:tabs>
        <w:kinsoku w:val="0"/>
        <w:overflowPunct w:val="0"/>
        <w:autoSpaceDE w:val="0"/>
        <w:autoSpaceDN w:val="0"/>
        <w:adjustRightInd w:val="0"/>
        <w:spacing w:before="30" w:after="0" w:line="240" w:lineRule="auto"/>
        <w:rPr>
          <w:rFonts w:ascii="Times New Roman" w:hAnsi="Times New Roman" w:cs="Times New Roman"/>
          <w:sz w:val="24"/>
          <w:szCs w:val="24"/>
        </w:rPr>
      </w:pPr>
      <w:r w:rsidRPr="00424AEE">
        <w:rPr>
          <w:rFonts w:ascii="Times New Roman" w:hAnsi="Times New Roman" w:cs="Times New Roman"/>
          <w:sz w:val="24"/>
          <w:szCs w:val="24"/>
        </w:rPr>
        <w:t xml:space="preserve">When are the </w:t>
      </w:r>
      <w:r w:rsidR="090FAED3" w:rsidRPr="00424AEE">
        <w:rPr>
          <w:rFonts w:ascii="Times New Roman" w:hAnsi="Times New Roman" w:cs="Times New Roman"/>
          <w:sz w:val="24"/>
          <w:szCs w:val="24"/>
        </w:rPr>
        <w:t xml:space="preserve">fees </w:t>
      </w:r>
      <w:r w:rsidRPr="00424AEE">
        <w:rPr>
          <w:rFonts w:ascii="Times New Roman" w:hAnsi="Times New Roman" w:cs="Times New Roman"/>
          <w:sz w:val="24"/>
          <w:szCs w:val="24"/>
        </w:rPr>
        <w:t>allocated into this</w:t>
      </w:r>
      <w:r w:rsidRPr="00424AEE">
        <w:rPr>
          <w:rFonts w:ascii="Times New Roman" w:hAnsi="Times New Roman" w:cs="Times New Roman"/>
          <w:spacing w:val="-4"/>
          <w:sz w:val="24"/>
          <w:szCs w:val="24"/>
        </w:rPr>
        <w:t xml:space="preserve"> </w:t>
      </w:r>
      <w:r w:rsidRPr="00424AEE">
        <w:rPr>
          <w:rFonts w:ascii="Times New Roman" w:hAnsi="Times New Roman" w:cs="Times New Roman"/>
          <w:sz w:val="24"/>
          <w:szCs w:val="24"/>
        </w:rPr>
        <w:t>account?</w:t>
      </w:r>
    </w:p>
    <w:p w14:paraId="64CB9DCB" w14:textId="5C07D044" w:rsidR="002A5223" w:rsidRPr="00424AEE" w:rsidRDefault="002A5223" w:rsidP="002A5223">
      <w:pPr>
        <w:numPr>
          <w:ilvl w:val="0"/>
          <w:numId w:val="6"/>
        </w:numPr>
        <w:tabs>
          <w:tab w:val="left" w:pos="1161"/>
        </w:tabs>
        <w:kinsoku w:val="0"/>
        <w:overflowPunct w:val="0"/>
        <w:autoSpaceDE w:val="0"/>
        <w:autoSpaceDN w:val="0"/>
        <w:adjustRightInd w:val="0"/>
        <w:spacing w:before="59" w:after="0" w:line="240" w:lineRule="exact"/>
        <w:ind w:right="117"/>
        <w:jc w:val="both"/>
        <w:rPr>
          <w:rFonts w:ascii="Times New Roman" w:hAnsi="Times New Roman" w:cs="Times New Roman"/>
          <w:sz w:val="24"/>
          <w:szCs w:val="24"/>
        </w:rPr>
      </w:pPr>
      <w:r w:rsidRPr="00424AEE">
        <w:rPr>
          <w:rFonts w:ascii="Times New Roman" w:hAnsi="Times New Roman" w:cs="Times New Roman"/>
          <w:sz w:val="24"/>
          <w:szCs w:val="24"/>
        </w:rPr>
        <w:t xml:space="preserve">What is the process for using funds in this account? Does the plan sponsor </w:t>
      </w:r>
      <w:r w:rsidR="0051768A">
        <w:rPr>
          <w:rFonts w:ascii="Times New Roman" w:hAnsi="Times New Roman" w:cs="Times New Roman"/>
          <w:sz w:val="24"/>
          <w:szCs w:val="24"/>
        </w:rPr>
        <w:t>or a 3</w:t>
      </w:r>
      <w:r w:rsidR="0051768A" w:rsidRPr="004F6FFD">
        <w:rPr>
          <w:rFonts w:ascii="Times New Roman" w:hAnsi="Times New Roman" w:cs="Times New Roman"/>
          <w:sz w:val="24"/>
          <w:szCs w:val="24"/>
          <w:vertAlign w:val="superscript"/>
        </w:rPr>
        <w:t>rd</w:t>
      </w:r>
      <w:r w:rsidR="0051768A">
        <w:rPr>
          <w:rFonts w:ascii="Times New Roman" w:hAnsi="Times New Roman" w:cs="Times New Roman"/>
          <w:sz w:val="24"/>
          <w:szCs w:val="24"/>
        </w:rPr>
        <w:t xml:space="preserve"> party </w:t>
      </w:r>
      <w:r w:rsidRPr="00424AEE">
        <w:rPr>
          <w:rFonts w:ascii="Times New Roman" w:hAnsi="Times New Roman" w:cs="Times New Roman"/>
          <w:sz w:val="24"/>
          <w:szCs w:val="24"/>
        </w:rPr>
        <w:t>reach out to you to request a payment? Can a recurring automatic payment schedule be</w:t>
      </w:r>
      <w:r w:rsidRPr="00424AEE">
        <w:rPr>
          <w:rFonts w:ascii="Times New Roman" w:hAnsi="Times New Roman" w:cs="Times New Roman"/>
          <w:spacing w:val="33"/>
          <w:sz w:val="24"/>
          <w:szCs w:val="24"/>
        </w:rPr>
        <w:t xml:space="preserve"> </w:t>
      </w:r>
      <w:r w:rsidRPr="00424AEE">
        <w:rPr>
          <w:rFonts w:ascii="Times New Roman" w:hAnsi="Times New Roman" w:cs="Times New Roman"/>
          <w:sz w:val="24"/>
          <w:szCs w:val="24"/>
        </w:rPr>
        <w:t>established?</w:t>
      </w:r>
    </w:p>
    <w:p w14:paraId="72715B05" w14:textId="157D8EDC" w:rsidR="002A5223" w:rsidRPr="00424AEE" w:rsidRDefault="002A5223" w:rsidP="002A5223">
      <w:pPr>
        <w:numPr>
          <w:ilvl w:val="0"/>
          <w:numId w:val="6"/>
        </w:numPr>
        <w:tabs>
          <w:tab w:val="left" w:pos="1161"/>
        </w:tabs>
        <w:kinsoku w:val="0"/>
        <w:overflowPunct w:val="0"/>
        <w:autoSpaceDE w:val="0"/>
        <w:autoSpaceDN w:val="0"/>
        <w:adjustRightInd w:val="0"/>
        <w:spacing w:before="60" w:after="0" w:line="240" w:lineRule="exact"/>
        <w:ind w:right="118"/>
        <w:rPr>
          <w:rFonts w:ascii="Times New Roman" w:hAnsi="Times New Roman" w:cs="Times New Roman"/>
          <w:sz w:val="24"/>
          <w:szCs w:val="24"/>
        </w:rPr>
      </w:pPr>
      <w:r w:rsidRPr="00424AEE">
        <w:rPr>
          <w:rFonts w:ascii="Times New Roman" w:hAnsi="Times New Roman" w:cs="Times New Roman"/>
          <w:sz w:val="24"/>
          <w:szCs w:val="24"/>
        </w:rPr>
        <w:t>To whom can payments from the accounts be made? Can they all be paid directly to OST? Can payments be made directly to a 3rd</w:t>
      </w:r>
      <w:r w:rsidRPr="00424AEE">
        <w:rPr>
          <w:rFonts w:ascii="Times New Roman" w:hAnsi="Times New Roman" w:cs="Times New Roman"/>
          <w:spacing w:val="3"/>
          <w:sz w:val="24"/>
          <w:szCs w:val="24"/>
        </w:rPr>
        <w:t xml:space="preserve"> </w:t>
      </w:r>
      <w:r w:rsidRPr="00424AEE">
        <w:rPr>
          <w:rFonts w:ascii="Times New Roman" w:hAnsi="Times New Roman" w:cs="Times New Roman"/>
          <w:sz w:val="24"/>
          <w:szCs w:val="24"/>
        </w:rPr>
        <w:t>party?</w:t>
      </w:r>
      <w:r w:rsidR="0051768A">
        <w:rPr>
          <w:rFonts w:ascii="Times New Roman" w:hAnsi="Times New Roman" w:cs="Times New Roman"/>
          <w:sz w:val="24"/>
          <w:szCs w:val="24"/>
        </w:rPr>
        <w:t xml:space="preserve"> </w:t>
      </w:r>
      <w:r w:rsidR="0051768A" w:rsidRPr="00424AEE">
        <w:rPr>
          <w:rFonts w:ascii="Times New Roman" w:hAnsi="Times New Roman" w:cs="Times New Roman"/>
          <w:sz w:val="24"/>
          <w:szCs w:val="24"/>
        </w:rPr>
        <w:t>How</w:t>
      </w:r>
      <w:r w:rsidR="0051768A" w:rsidRPr="00424AEE">
        <w:rPr>
          <w:rFonts w:ascii="Times New Roman" w:hAnsi="Times New Roman" w:cs="Times New Roman"/>
          <w:spacing w:val="21"/>
          <w:sz w:val="24"/>
          <w:szCs w:val="24"/>
        </w:rPr>
        <w:t xml:space="preserve"> </w:t>
      </w:r>
      <w:r w:rsidR="0051768A">
        <w:rPr>
          <w:rFonts w:ascii="Times New Roman" w:hAnsi="Times New Roman" w:cs="Times New Roman"/>
          <w:sz w:val="24"/>
          <w:szCs w:val="24"/>
        </w:rPr>
        <w:t>will</w:t>
      </w:r>
      <w:r w:rsidR="0051768A" w:rsidRPr="00424AEE">
        <w:rPr>
          <w:rFonts w:ascii="Times New Roman" w:hAnsi="Times New Roman" w:cs="Times New Roman"/>
          <w:spacing w:val="26"/>
          <w:sz w:val="24"/>
          <w:szCs w:val="24"/>
        </w:rPr>
        <w:t xml:space="preserve"> </w:t>
      </w:r>
      <w:r w:rsidR="0051768A" w:rsidRPr="00424AEE">
        <w:rPr>
          <w:rFonts w:ascii="Times New Roman" w:hAnsi="Times New Roman" w:cs="Times New Roman"/>
          <w:sz w:val="24"/>
          <w:szCs w:val="24"/>
        </w:rPr>
        <w:t>you</w:t>
      </w:r>
      <w:r w:rsidR="0051768A" w:rsidRPr="00424AEE">
        <w:rPr>
          <w:rFonts w:ascii="Times New Roman" w:hAnsi="Times New Roman" w:cs="Times New Roman"/>
          <w:spacing w:val="24"/>
          <w:sz w:val="24"/>
          <w:szCs w:val="24"/>
        </w:rPr>
        <w:t xml:space="preserve"> </w:t>
      </w:r>
      <w:r w:rsidR="0051768A" w:rsidRPr="00424AEE">
        <w:rPr>
          <w:rFonts w:ascii="Times New Roman" w:hAnsi="Times New Roman" w:cs="Times New Roman"/>
          <w:sz w:val="24"/>
          <w:szCs w:val="24"/>
        </w:rPr>
        <w:t>assist</w:t>
      </w:r>
      <w:r w:rsidR="0051768A" w:rsidRPr="00424AEE">
        <w:rPr>
          <w:rFonts w:ascii="Times New Roman" w:hAnsi="Times New Roman" w:cs="Times New Roman"/>
          <w:spacing w:val="27"/>
          <w:sz w:val="24"/>
          <w:szCs w:val="24"/>
        </w:rPr>
        <w:t xml:space="preserve"> </w:t>
      </w:r>
      <w:r w:rsidR="0051768A" w:rsidRPr="00424AEE">
        <w:rPr>
          <w:rFonts w:ascii="Times New Roman" w:hAnsi="Times New Roman" w:cs="Times New Roman"/>
          <w:sz w:val="24"/>
          <w:szCs w:val="24"/>
        </w:rPr>
        <w:t>OST</w:t>
      </w:r>
      <w:r w:rsidR="0051768A" w:rsidRPr="00424AEE">
        <w:rPr>
          <w:rFonts w:ascii="Times New Roman" w:hAnsi="Times New Roman" w:cs="Times New Roman"/>
          <w:spacing w:val="24"/>
          <w:sz w:val="24"/>
          <w:szCs w:val="24"/>
        </w:rPr>
        <w:t xml:space="preserve"> </w:t>
      </w:r>
      <w:r w:rsidR="0051768A" w:rsidRPr="00424AEE">
        <w:rPr>
          <w:rFonts w:ascii="Times New Roman" w:hAnsi="Times New Roman" w:cs="Times New Roman"/>
          <w:sz w:val="24"/>
          <w:szCs w:val="24"/>
        </w:rPr>
        <w:t>in</w:t>
      </w:r>
      <w:r w:rsidR="0051768A" w:rsidRPr="00424AEE">
        <w:rPr>
          <w:rFonts w:ascii="Times New Roman" w:hAnsi="Times New Roman" w:cs="Times New Roman"/>
          <w:spacing w:val="24"/>
          <w:sz w:val="24"/>
          <w:szCs w:val="24"/>
        </w:rPr>
        <w:t xml:space="preserve"> </w:t>
      </w:r>
      <w:r w:rsidR="0051768A" w:rsidRPr="00424AEE">
        <w:rPr>
          <w:rFonts w:ascii="Times New Roman" w:hAnsi="Times New Roman" w:cs="Times New Roman"/>
          <w:sz w:val="24"/>
          <w:szCs w:val="24"/>
        </w:rPr>
        <w:t>preventing</w:t>
      </w:r>
      <w:r w:rsidR="0051768A" w:rsidRPr="00424AEE">
        <w:rPr>
          <w:rFonts w:ascii="Times New Roman" w:hAnsi="Times New Roman" w:cs="Times New Roman"/>
          <w:spacing w:val="26"/>
          <w:sz w:val="24"/>
          <w:szCs w:val="24"/>
        </w:rPr>
        <w:t xml:space="preserve"> </w:t>
      </w:r>
      <w:r w:rsidR="0051768A" w:rsidRPr="00424AEE">
        <w:rPr>
          <w:rFonts w:ascii="Times New Roman" w:hAnsi="Times New Roman" w:cs="Times New Roman"/>
          <w:sz w:val="24"/>
          <w:szCs w:val="24"/>
        </w:rPr>
        <w:t>the</w:t>
      </w:r>
      <w:r w:rsidR="0051768A" w:rsidRPr="00424AEE">
        <w:rPr>
          <w:rFonts w:ascii="Times New Roman" w:hAnsi="Times New Roman" w:cs="Times New Roman"/>
          <w:spacing w:val="24"/>
          <w:sz w:val="24"/>
          <w:szCs w:val="24"/>
        </w:rPr>
        <w:t xml:space="preserve"> </w:t>
      </w:r>
      <w:r w:rsidR="0051768A" w:rsidRPr="00424AEE">
        <w:rPr>
          <w:rFonts w:ascii="Times New Roman" w:hAnsi="Times New Roman" w:cs="Times New Roman"/>
          <w:sz w:val="24"/>
          <w:szCs w:val="24"/>
        </w:rPr>
        <w:t>use</w:t>
      </w:r>
      <w:r w:rsidR="0051768A" w:rsidRPr="00424AEE">
        <w:rPr>
          <w:rFonts w:ascii="Times New Roman" w:hAnsi="Times New Roman" w:cs="Times New Roman"/>
          <w:spacing w:val="24"/>
          <w:sz w:val="24"/>
          <w:szCs w:val="24"/>
        </w:rPr>
        <w:t xml:space="preserve"> </w:t>
      </w:r>
      <w:r w:rsidR="0051768A" w:rsidRPr="00424AEE">
        <w:rPr>
          <w:rFonts w:ascii="Times New Roman" w:hAnsi="Times New Roman" w:cs="Times New Roman"/>
          <w:sz w:val="24"/>
          <w:szCs w:val="24"/>
        </w:rPr>
        <w:t>of</w:t>
      </w:r>
      <w:r w:rsidR="0051768A" w:rsidRPr="00424AEE">
        <w:rPr>
          <w:rFonts w:ascii="Times New Roman" w:hAnsi="Times New Roman" w:cs="Times New Roman"/>
          <w:spacing w:val="25"/>
          <w:sz w:val="24"/>
          <w:szCs w:val="24"/>
        </w:rPr>
        <w:t xml:space="preserve"> </w:t>
      </w:r>
      <w:r w:rsidR="0051768A" w:rsidRPr="00424AEE">
        <w:rPr>
          <w:rFonts w:ascii="Times New Roman" w:hAnsi="Times New Roman" w:cs="Times New Roman"/>
          <w:sz w:val="24"/>
          <w:szCs w:val="24"/>
        </w:rPr>
        <w:t>the</w:t>
      </w:r>
      <w:r w:rsidR="0051768A" w:rsidRPr="00424AEE">
        <w:rPr>
          <w:rFonts w:ascii="Times New Roman" w:hAnsi="Times New Roman" w:cs="Times New Roman"/>
          <w:spacing w:val="24"/>
          <w:sz w:val="24"/>
          <w:szCs w:val="24"/>
        </w:rPr>
        <w:t xml:space="preserve"> </w:t>
      </w:r>
      <w:r w:rsidR="0051768A" w:rsidRPr="00424AEE">
        <w:rPr>
          <w:rFonts w:ascii="Times New Roman" w:hAnsi="Times New Roman" w:cs="Times New Roman"/>
          <w:sz w:val="24"/>
          <w:szCs w:val="24"/>
        </w:rPr>
        <w:t>account</w:t>
      </w:r>
      <w:r w:rsidR="0051768A" w:rsidRPr="00424AEE">
        <w:rPr>
          <w:rFonts w:ascii="Times New Roman" w:hAnsi="Times New Roman" w:cs="Times New Roman"/>
          <w:spacing w:val="23"/>
          <w:sz w:val="24"/>
          <w:szCs w:val="24"/>
        </w:rPr>
        <w:t xml:space="preserve"> </w:t>
      </w:r>
      <w:r w:rsidR="0051768A" w:rsidRPr="00424AEE">
        <w:rPr>
          <w:rFonts w:ascii="Times New Roman" w:hAnsi="Times New Roman" w:cs="Times New Roman"/>
          <w:sz w:val="24"/>
          <w:szCs w:val="24"/>
        </w:rPr>
        <w:t>for</w:t>
      </w:r>
      <w:r w:rsidR="0051768A" w:rsidRPr="00424AEE">
        <w:rPr>
          <w:rFonts w:ascii="Times New Roman" w:hAnsi="Times New Roman" w:cs="Times New Roman"/>
          <w:spacing w:val="25"/>
          <w:sz w:val="24"/>
          <w:szCs w:val="24"/>
        </w:rPr>
        <w:t xml:space="preserve"> </w:t>
      </w:r>
      <w:r w:rsidR="0051768A" w:rsidRPr="00424AEE">
        <w:rPr>
          <w:rFonts w:ascii="Times New Roman" w:hAnsi="Times New Roman" w:cs="Times New Roman"/>
          <w:sz w:val="24"/>
          <w:szCs w:val="24"/>
        </w:rPr>
        <w:t>non-qualifying expenses?</w:t>
      </w:r>
    </w:p>
    <w:p w14:paraId="6962A87F" w14:textId="5B851AF0" w:rsidR="002A5223" w:rsidRPr="004F6FFD" w:rsidRDefault="002A5223" w:rsidP="004F6FFD">
      <w:pPr>
        <w:numPr>
          <w:ilvl w:val="0"/>
          <w:numId w:val="6"/>
        </w:numPr>
        <w:tabs>
          <w:tab w:val="left" w:pos="1161"/>
        </w:tabs>
        <w:kinsoku w:val="0"/>
        <w:overflowPunct w:val="0"/>
        <w:autoSpaceDE w:val="0"/>
        <w:autoSpaceDN w:val="0"/>
        <w:adjustRightInd w:val="0"/>
        <w:spacing w:before="31" w:after="0" w:line="240" w:lineRule="auto"/>
        <w:rPr>
          <w:rFonts w:ascii="Times New Roman" w:hAnsi="Times New Roman" w:cs="Times New Roman"/>
          <w:sz w:val="24"/>
          <w:szCs w:val="24"/>
        </w:rPr>
      </w:pPr>
      <w:r w:rsidRPr="00424AEE">
        <w:rPr>
          <w:rFonts w:ascii="Times New Roman" w:hAnsi="Times New Roman" w:cs="Times New Roman"/>
          <w:sz w:val="24"/>
          <w:szCs w:val="24"/>
        </w:rPr>
        <w:t>What documentation is provided to OST with respect to the account value and any transactions? What is the timing of this</w:t>
      </w:r>
      <w:r w:rsidRPr="00424AEE">
        <w:rPr>
          <w:rFonts w:ascii="Times New Roman" w:hAnsi="Times New Roman" w:cs="Times New Roman"/>
          <w:spacing w:val="-37"/>
          <w:sz w:val="24"/>
          <w:szCs w:val="24"/>
        </w:rPr>
        <w:t xml:space="preserve"> </w:t>
      </w:r>
      <w:r w:rsidRPr="00424AEE">
        <w:rPr>
          <w:rFonts w:ascii="Times New Roman" w:hAnsi="Times New Roman" w:cs="Times New Roman"/>
          <w:sz w:val="24"/>
          <w:szCs w:val="24"/>
        </w:rPr>
        <w:t>documentation?</w:t>
      </w:r>
      <w:r w:rsidR="0051768A">
        <w:rPr>
          <w:rFonts w:ascii="Times New Roman" w:hAnsi="Times New Roman" w:cs="Times New Roman"/>
          <w:sz w:val="24"/>
          <w:szCs w:val="24"/>
        </w:rPr>
        <w:t xml:space="preserve"> </w:t>
      </w:r>
      <w:r w:rsidR="0051768A" w:rsidRPr="00424AEE">
        <w:rPr>
          <w:rFonts w:ascii="Times New Roman" w:hAnsi="Times New Roman" w:cs="Times New Roman"/>
          <w:sz w:val="24"/>
          <w:szCs w:val="24"/>
        </w:rPr>
        <w:t>Does the account value need to be “zero-ed” out on any given</w:t>
      </w:r>
      <w:r w:rsidR="0051768A" w:rsidRPr="00424AEE">
        <w:rPr>
          <w:rFonts w:ascii="Times New Roman" w:hAnsi="Times New Roman" w:cs="Times New Roman"/>
          <w:spacing w:val="-9"/>
          <w:sz w:val="24"/>
          <w:szCs w:val="24"/>
        </w:rPr>
        <w:t xml:space="preserve"> </w:t>
      </w:r>
      <w:r w:rsidR="0051768A" w:rsidRPr="00424AEE">
        <w:rPr>
          <w:rFonts w:ascii="Times New Roman" w:hAnsi="Times New Roman" w:cs="Times New Roman"/>
          <w:sz w:val="24"/>
          <w:szCs w:val="24"/>
        </w:rPr>
        <w:t>schedule?</w:t>
      </w:r>
    </w:p>
    <w:p w14:paraId="7BADB8A2" w14:textId="77777777" w:rsidR="002A5223" w:rsidRPr="00424AEE" w:rsidRDefault="002A5223" w:rsidP="004F6FFD">
      <w:pPr>
        <w:numPr>
          <w:ilvl w:val="0"/>
          <w:numId w:val="6"/>
        </w:numPr>
        <w:tabs>
          <w:tab w:val="left" w:pos="1161"/>
        </w:tabs>
        <w:kinsoku w:val="0"/>
        <w:overflowPunct w:val="0"/>
        <w:autoSpaceDE w:val="0"/>
        <w:autoSpaceDN w:val="0"/>
        <w:adjustRightInd w:val="0"/>
        <w:spacing w:after="0" w:line="240" w:lineRule="auto"/>
        <w:rPr>
          <w:rFonts w:ascii="Times New Roman" w:hAnsi="Times New Roman" w:cs="Times New Roman"/>
          <w:sz w:val="24"/>
          <w:szCs w:val="24"/>
        </w:rPr>
      </w:pPr>
      <w:r w:rsidRPr="00424AEE">
        <w:rPr>
          <w:rFonts w:ascii="Times New Roman" w:hAnsi="Times New Roman" w:cs="Times New Roman"/>
          <w:sz w:val="24"/>
          <w:szCs w:val="24"/>
        </w:rPr>
        <w:t>What happens to the account if OST changes</w:t>
      </w:r>
      <w:r w:rsidRPr="00424AEE">
        <w:rPr>
          <w:rFonts w:ascii="Times New Roman" w:hAnsi="Times New Roman" w:cs="Times New Roman"/>
          <w:spacing w:val="-3"/>
          <w:sz w:val="24"/>
          <w:szCs w:val="24"/>
        </w:rPr>
        <w:t xml:space="preserve"> </w:t>
      </w:r>
      <w:r w:rsidRPr="00424AEE">
        <w:rPr>
          <w:rFonts w:ascii="Times New Roman" w:hAnsi="Times New Roman" w:cs="Times New Roman"/>
          <w:sz w:val="24"/>
          <w:szCs w:val="24"/>
        </w:rPr>
        <w:t>Vendors?</w:t>
      </w:r>
    </w:p>
    <w:p w14:paraId="667D68D3" w14:textId="562A53A0" w:rsidR="0051768A" w:rsidRDefault="0051768A" w:rsidP="00D2745B">
      <w:pPr>
        <w:tabs>
          <w:tab w:val="left" w:pos="1161"/>
        </w:tabs>
        <w:kinsoku w:val="0"/>
        <w:overflowPunct w:val="0"/>
        <w:autoSpaceDE w:val="0"/>
        <w:autoSpaceDN w:val="0"/>
        <w:adjustRightInd w:val="0"/>
        <w:spacing w:after="0" w:line="228" w:lineRule="auto"/>
        <w:ind w:right="115"/>
        <w:jc w:val="both"/>
        <w:rPr>
          <w:rFonts w:ascii="Times New Roman" w:hAnsi="Times New Roman" w:cs="Times New Roman"/>
          <w:sz w:val="24"/>
          <w:szCs w:val="24"/>
        </w:rPr>
      </w:pPr>
    </w:p>
    <w:p w14:paraId="262CF52D" w14:textId="77777777" w:rsidR="009B414A" w:rsidRPr="00424AEE" w:rsidRDefault="28095950" w:rsidP="00754943">
      <w:pPr>
        <w:pStyle w:val="ListParagraph"/>
        <w:numPr>
          <w:ilvl w:val="0"/>
          <w:numId w:val="155"/>
        </w:numPr>
        <w:tabs>
          <w:tab w:val="left" w:pos="801"/>
        </w:tabs>
        <w:kinsoku w:val="0"/>
        <w:overflowPunct w:val="0"/>
        <w:ind w:left="0" w:right="1152"/>
        <w:jc w:val="both"/>
        <w:rPr>
          <w:rFonts w:ascii="Times New Roman" w:hAnsi="Times New Roman" w:cs="Times New Roman"/>
        </w:rPr>
      </w:pPr>
      <w:r w:rsidRPr="00424AEE">
        <w:rPr>
          <w:rFonts w:ascii="Times New Roman" w:hAnsi="Times New Roman" w:cs="Times New Roman"/>
        </w:rPr>
        <w:t>Describe any additional direct fees in detail, including, but not limited to, the following:</w:t>
      </w:r>
    </w:p>
    <w:p w14:paraId="25C68422" w14:textId="77777777" w:rsidR="009B414A" w:rsidRPr="00424AEE" w:rsidRDefault="009B414A" w:rsidP="009B414A">
      <w:pPr>
        <w:kinsoku w:val="0"/>
        <w:overflowPunct w:val="0"/>
        <w:autoSpaceDE w:val="0"/>
        <w:autoSpaceDN w:val="0"/>
        <w:adjustRightInd w:val="0"/>
        <w:spacing w:before="11" w:after="0" w:line="240" w:lineRule="auto"/>
        <w:rPr>
          <w:rFonts w:ascii="Times New Roman" w:hAnsi="Times New Roman" w:cs="Times New Roman"/>
          <w:sz w:val="24"/>
          <w:szCs w:val="24"/>
        </w:rPr>
      </w:pPr>
    </w:p>
    <w:p w14:paraId="4BC7DC73" w14:textId="77777777" w:rsidR="009B414A" w:rsidRPr="00424AEE" w:rsidRDefault="009B414A" w:rsidP="00452ABE">
      <w:pPr>
        <w:numPr>
          <w:ilvl w:val="0"/>
          <w:numId w:val="6"/>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Plan Set-up /</w:t>
      </w:r>
      <w:r w:rsidRPr="00424AEE">
        <w:rPr>
          <w:rFonts w:ascii="Times New Roman" w:hAnsi="Times New Roman" w:cs="Times New Roman"/>
          <w:spacing w:val="-5"/>
          <w:sz w:val="24"/>
          <w:szCs w:val="24"/>
        </w:rPr>
        <w:t xml:space="preserve"> </w:t>
      </w:r>
      <w:r w:rsidRPr="00424AEE">
        <w:rPr>
          <w:rFonts w:ascii="Times New Roman" w:hAnsi="Times New Roman" w:cs="Times New Roman"/>
          <w:sz w:val="24"/>
          <w:szCs w:val="24"/>
        </w:rPr>
        <w:t>Transition</w:t>
      </w:r>
    </w:p>
    <w:p w14:paraId="4D610849" w14:textId="77777777" w:rsidR="009B414A" w:rsidRPr="00424AEE" w:rsidRDefault="009B414A" w:rsidP="00452ABE">
      <w:pPr>
        <w:numPr>
          <w:ilvl w:val="0"/>
          <w:numId w:val="6"/>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Voice Response System</w:t>
      </w:r>
      <w:r w:rsidRPr="00424AEE">
        <w:rPr>
          <w:rFonts w:ascii="Times New Roman" w:hAnsi="Times New Roman" w:cs="Times New Roman"/>
          <w:spacing w:val="-1"/>
          <w:sz w:val="24"/>
          <w:szCs w:val="24"/>
        </w:rPr>
        <w:t xml:space="preserve"> </w:t>
      </w:r>
      <w:r w:rsidRPr="00424AEE">
        <w:rPr>
          <w:rFonts w:ascii="Times New Roman" w:hAnsi="Times New Roman" w:cs="Times New Roman"/>
          <w:sz w:val="24"/>
          <w:szCs w:val="24"/>
        </w:rPr>
        <w:t>(setup/ongoing)</w:t>
      </w:r>
    </w:p>
    <w:p w14:paraId="1E87B090" w14:textId="77777777" w:rsidR="009B414A" w:rsidRPr="00424AEE" w:rsidRDefault="009B414A" w:rsidP="00452ABE">
      <w:pPr>
        <w:numPr>
          <w:ilvl w:val="0"/>
          <w:numId w:val="6"/>
        </w:numPr>
        <w:tabs>
          <w:tab w:val="left" w:pos="1161"/>
        </w:tabs>
        <w:kinsoku w:val="0"/>
        <w:overflowPunct w:val="0"/>
        <w:autoSpaceDE w:val="0"/>
        <w:autoSpaceDN w:val="0"/>
        <w:adjustRightInd w:val="0"/>
        <w:spacing w:after="0" w:line="269" w:lineRule="exact"/>
        <w:rPr>
          <w:rFonts w:ascii="Times New Roman" w:hAnsi="Times New Roman" w:cs="Times New Roman"/>
          <w:sz w:val="24"/>
          <w:szCs w:val="24"/>
        </w:rPr>
      </w:pPr>
      <w:r w:rsidRPr="00424AEE">
        <w:rPr>
          <w:rFonts w:ascii="Times New Roman" w:hAnsi="Times New Roman" w:cs="Times New Roman"/>
          <w:sz w:val="24"/>
          <w:szCs w:val="24"/>
        </w:rPr>
        <w:t>Customer Service Center</w:t>
      </w:r>
      <w:r w:rsidRPr="00424AEE">
        <w:rPr>
          <w:rFonts w:ascii="Times New Roman" w:hAnsi="Times New Roman" w:cs="Times New Roman"/>
          <w:spacing w:val="3"/>
          <w:sz w:val="24"/>
          <w:szCs w:val="24"/>
        </w:rPr>
        <w:t xml:space="preserve"> </w:t>
      </w:r>
      <w:r w:rsidRPr="00424AEE">
        <w:rPr>
          <w:rFonts w:ascii="Times New Roman" w:hAnsi="Times New Roman" w:cs="Times New Roman"/>
          <w:sz w:val="24"/>
          <w:szCs w:val="24"/>
        </w:rPr>
        <w:t>(setup/ongoing)</w:t>
      </w:r>
    </w:p>
    <w:p w14:paraId="482A650D" w14:textId="77777777" w:rsidR="00452ABE" w:rsidRPr="00424AEE" w:rsidRDefault="009B414A" w:rsidP="00452ABE">
      <w:pPr>
        <w:numPr>
          <w:ilvl w:val="0"/>
          <w:numId w:val="6"/>
        </w:numPr>
        <w:tabs>
          <w:tab w:val="left" w:pos="1161"/>
        </w:tabs>
        <w:kinsoku w:val="0"/>
        <w:overflowPunct w:val="0"/>
        <w:autoSpaceDE w:val="0"/>
        <w:autoSpaceDN w:val="0"/>
        <w:adjustRightInd w:val="0"/>
        <w:spacing w:after="0" w:line="269" w:lineRule="exact"/>
        <w:rPr>
          <w:rFonts w:ascii="Times New Roman" w:hAnsi="Times New Roman" w:cs="Times New Roman"/>
          <w:sz w:val="24"/>
          <w:szCs w:val="24"/>
        </w:rPr>
      </w:pPr>
      <w:r w:rsidRPr="00424AEE">
        <w:rPr>
          <w:rFonts w:ascii="Times New Roman" w:hAnsi="Times New Roman" w:cs="Times New Roman"/>
          <w:sz w:val="24"/>
          <w:szCs w:val="24"/>
        </w:rPr>
        <w:t>Internet / Web Services / Micro-site</w:t>
      </w:r>
      <w:r w:rsidRPr="00424AEE">
        <w:rPr>
          <w:rFonts w:ascii="Times New Roman" w:hAnsi="Times New Roman" w:cs="Times New Roman"/>
          <w:spacing w:val="-8"/>
          <w:sz w:val="24"/>
          <w:szCs w:val="24"/>
        </w:rPr>
        <w:t xml:space="preserve"> </w:t>
      </w:r>
      <w:r w:rsidRPr="00424AEE">
        <w:rPr>
          <w:rFonts w:ascii="Times New Roman" w:hAnsi="Times New Roman" w:cs="Times New Roman"/>
          <w:sz w:val="24"/>
          <w:szCs w:val="24"/>
        </w:rPr>
        <w:t>(setup/ongoing)</w:t>
      </w:r>
    </w:p>
    <w:p w14:paraId="09EA66B1" w14:textId="2280F457" w:rsidR="009B414A" w:rsidRPr="00424AEE" w:rsidRDefault="009B414A" w:rsidP="00452ABE">
      <w:pPr>
        <w:numPr>
          <w:ilvl w:val="0"/>
          <w:numId w:val="6"/>
        </w:numPr>
        <w:tabs>
          <w:tab w:val="left" w:pos="1161"/>
        </w:tabs>
        <w:kinsoku w:val="0"/>
        <w:overflowPunct w:val="0"/>
        <w:autoSpaceDE w:val="0"/>
        <w:autoSpaceDN w:val="0"/>
        <w:adjustRightInd w:val="0"/>
        <w:spacing w:after="0" w:line="269" w:lineRule="exact"/>
        <w:rPr>
          <w:rFonts w:ascii="Times New Roman" w:hAnsi="Times New Roman" w:cs="Times New Roman"/>
          <w:sz w:val="24"/>
          <w:szCs w:val="24"/>
        </w:rPr>
      </w:pPr>
      <w:r w:rsidRPr="00424AEE">
        <w:rPr>
          <w:rFonts w:ascii="Times New Roman" w:hAnsi="Times New Roman" w:cs="Times New Roman"/>
          <w:sz w:val="24"/>
          <w:szCs w:val="24"/>
        </w:rPr>
        <w:t>Custodial Trustee</w:t>
      </w:r>
      <w:r w:rsidRPr="00424AEE">
        <w:rPr>
          <w:rFonts w:ascii="Times New Roman" w:hAnsi="Times New Roman" w:cs="Times New Roman"/>
          <w:spacing w:val="-1"/>
          <w:sz w:val="24"/>
          <w:szCs w:val="24"/>
        </w:rPr>
        <w:t xml:space="preserve"> </w:t>
      </w:r>
      <w:r w:rsidRPr="00424AEE">
        <w:rPr>
          <w:rFonts w:ascii="Times New Roman" w:hAnsi="Times New Roman" w:cs="Times New Roman"/>
          <w:sz w:val="24"/>
          <w:szCs w:val="24"/>
        </w:rPr>
        <w:t>Services</w:t>
      </w:r>
    </w:p>
    <w:p w14:paraId="00725558"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403(b) data aggregation and common remitter</w:t>
      </w:r>
      <w:r w:rsidRPr="00424AEE">
        <w:rPr>
          <w:rFonts w:ascii="Times New Roman" w:hAnsi="Times New Roman" w:cs="Times New Roman"/>
          <w:spacing w:val="-8"/>
          <w:sz w:val="24"/>
          <w:szCs w:val="24"/>
        </w:rPr>
        <w:t xml:space="preserve"> </w:t>
      </w:r>
      <w:r w:rsidRPr="00424AEE">
        <w:rPr>
          <w:rFonts w:ascii="Times New Roman" w:hAnsi="Times New Roman" w:cs="Times New Roman"/>
          <w:sz w:val="24"/>
          <w:szCs w:val="24"/>
        </w:rPr>
        <w:t>services</w:t>
      </w:r>
    </w:p>
    <w:p w14:paraId="3D40B78F"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Participant Investment Advisory / Guidance Services</w:t>
      </w:r>
    </w:p>
    <w:p w14:paraId="76CEB154"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Participant Managed Account Services</w:t>
      </w:r>
    </w:p>
    <w:p w14:paraId="2E520B51" w14:textId="0D339C81" w:rsidR="009B414A" w:rsidRPr="00424AEE" w:rsidRDefault="009B414A" w:rsidP="00CD5F5F">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Self-Directed Brokerage Services – Plan /</w:t>
      </w:r>
      <w:r w:rsidRPr="00424AEE">
        <w:rPr>
          <w:rFonts w:ascii="Times New Roman" w:hAnsi="Times New Roman" w:cs="Times New Roman"/>
          <w:spacing w:val="-2"/>
          <w:sz w:val="24"/>
          <w:szCs w:val="24"/>
        </w:rPr>
        <w:t xml:space="preserve"> </w:t>
      </w:r>
      <w:r w:rsidRPr="00424AEE">
        <w:rPr>
          <w:rFonts w:ascii="Times New Roman" w:hAnsi="Times New Roman" w:cs="Times New Roman"/>
          <w:sz w:val="24"/>
          <w:szCs w:val="24"/>
        </w:rPr>
        <w:t>Participant</w:t>
      </w:r>
    </w:p>
    <w:p w14:paraId="1C88E364"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Plan Document</w:t>
      </w:r>
      <w:r w:rsidRPr="00424AEE">
        <w:rPr>
          <w:rFonts w:ascii="Times New Roman" w:hAnsi="Times New Roman" w:cs="Times New Roman"/>
          <w:spacing w:val="-1"/>
          <w:sz w:val="24"/>
          <w:szCs w:val="24"/>
        </w:rPr>
        <w:t xml:space="preserve"> </w:t>
      </w:r>
      <w:r w:rsidRPr="00424AEE">
        <w:rPr>
          <w:rFonts w:ascii="Times New Roman" w:hAnsi="Times New Roman" w:cs="Times New Roman"/>
          <w:sz w:val="24"/>
          <w:szCs w:val="24"/>
        </w:rPr>
        <w:t>Services</w:t>
      </w:r>
    </w:p>
    <w:p w14:paraId="4A883950"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General Compliance Services</w:t>
      </w:r>
    </w:p>
    <w:p w14:paraId="670B7E90"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Check / Wire</w:t>
      </w:r>
      <w:r w:rsidRPr="00424AEE">
        <w:rPr>
          <w:rFonts w:ascii="Times New Roman" w:hAnsi="Times New Roman" w:cs="Times New Roman"/>
          <w:spacing w:val="-6"/>
          <w:sz w:val="24"/>
          <w:szCs w:val="24"/>
        </w:rPr>
        <w:t xml:space="preserve"> </w:t>
      </w:r>
      <w:r w:rsidRPr="00424AEE">
        <w:rPr>
          <w:rFonts w:ascii="Times New Roman" w:hAnsi="Times New Roman" w:cs="Times New Roman"/>
          <w:sz w:val="24"/>
          <w:szCs w:val="24"/>
        </w:rPr>
        <w:t>Processing</w:t>
      </w:r>
    </w:p>
    <w:p w14:paraId="3F03459C"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Form</w:t>
      </w:r>
      <w:r w:rsidRPr="00424AEE">
        <w:rPr>
          <w:rFonts w:ascii="Times New Roman" w:hAnsi="Times New Roman" w:cs="Times New Roman"/>
          <w:spacing w:val="-1"/>
          <w:sz w:val="24"/>
          <w:szCs w:val="24"/>
        </w:rPr>
        <w:t xml:space="preserve"> </w:t>
      </w:r>
      <w:r w:rsidRPr="00424AEE">
        <w:rPr>
          <w:rFonts w:ascii="Times New Roman" w:hAnsi="Times New Roman" w:cs="Times New Roman"/>
          <w:sz w:val="24"/>
          <w:szCs w:val="24"/>
        </w:rPr>
        <w:t>1099R</w:t>
      </w:r>
    </w:p>
    <w:p w14:paraId="7B924FB4"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Hardship Withdrawal</w:t>
      </w:r>
      <w:r w:rsidRPr="00424AEE">
        <w:rPr>
          <w:rFonts w:ascii="Times New Roman" w:hAnsi="Times New Roman" w:cs="Times New Roman"/>
          <w:spacing w:val="-5"/>
          <w:sz w:val="24"/>
          <w:szCs w:val="24"/>
        </w:rPr>
        <w:t xml:space="preserve"> </w:t>
      </w:r>
      <w:r w:rsidRPr="00424AEE">
        <w:rPr>
          <w:rFonts w:ascii="Times New Roman" w:hAnsi="Times New Roman" w:cs="Times New Roman"/>
          <w:sz w:val="24"/>
          <w:szCs w:val="24"/>
        </w:rPr>
        <w:t>Qualification</w:t>
      </w:r>
    </w:p>
    <w:p w14:paraId="3708AB05"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DRO Qualification /</w:t>
      </w:r>
      <w:r w:rsidRPr="00424AEE">
        <w:rPr>
          <w:rFonts w:ascii="Times New Roman" w:hAnsi="Times New Roman" w:cs="Times New Roman"/>
          <w:spacing w:val="-2"/>
          <w:sz w:val="24"/>
          <w:szCs w:val="24"/>
        </w:rPr>
        <w:t xml:space="preserve"> </w:t>
      </w:r>
      <w:r w:rsidRPr="00424AEE">
        <w:rPr>
          <w:rFonts w:ascii="Times New Roman" w:hAnsi="Times New Roman" w:cs="Times New Roman"/>
          <w:sz w:val="24"/>
          <w:szCs w:val="24"/>
        </w:rPr>
        <w:t>Administration</w:t>
      </w:r>
    </w:p>
    <w:p w14:paraId="6295B7C1"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9" w:lineRule="exact"/>
        <w:rPr>
          <w:rFonts w:ascii="Times New Roman" w:hAnsi="Times New Roman" w:cs="Times New Roman"/>
          <w:sz w:val="24"/>
          <w:szCs w:val="24"/>
        </w:rPr>
      </w:pPr>
      <w:r w:rsidRPr="00424AEE">
        <w:rPr>
          <w:rFonts w:ascii="Times New Roman" w:hAnsi="Times New Roman" w:cs="Times New Roman"/>
          <w:sz w:val="24"/>
          <w:szCs w:val="24"/>
        </w:rPr>
        <w:lastRenderedPageBreak/>
        <w:t>Participant Statements /</w:t>
      </w:r>
      <w:r w:rsidRPr="00424AEE">
        <w:rPr>
          <w:rFonts w:ascii="Times New Roman" w:hAnsi="Times New Roman" w:cs="Times New Roman"/>
          <w:spacing w:val="-2"/>
          <w:sz w:val="24"/>
          <w:szCs w:val="24"/>
        </w:rPr>
        <w:t xml:space="preserve"> </w:t>
      </w:r>
      <w:r w:rsidRPr="00424AEE">
        <w:rPr>
          <w:rFonts w:ascii="Times New Roman" w:hAnsi="Times New Roman" w:cs="Times New Roman"/>
          <w:sz w:val="24"/>
          <w:szCs w:val="24"/>
        </w:rPr>
        <w:t>Confirmations</w:t>
      </w:r>
    </w:p>
    <w:p w14:paraId="24B75842"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Customized enrollment / communication</w:t>
      </w:r>
      <w:r w:rsidRPr="00424AEE">
        <w:rPr>
          <w:rFonts w:ascii="Times New Roman" w:hAnsi="Times New Roman" w:cs="Times New Roman"/>
          <w:spacing w:val="-6"/>
          <w:sz w:val="24"/>
          <w:szCs w:val="24"/>
        </w:rPr>
        <w:t xml:space="preserve"> </w:t>
      </w:r>
      <w:r w:rsidRPr="00424AEE">
        <w:rPr>
          <w:rFonts w:ascii="Times New Roman" w:hAnsi="Times New Roman" w:cs="Times New Roman"/>
          <w:sz w:val="24"/>
          <w:szCs w:val="24"/>
        </w:rPr>
        <w:t>materials</w:t>
      </w:r>
    </w:p>
    <w:p w14:paraId="28C19A18"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SPD/SMM</w:t>
      </w:r>
      <w:r w:rsidRPr="00424AEE">
        <w:rPr>
          <w:rFonts w:ascii="Times New Roman" w:hAnsi="Times New Roman" w:cs="Times New Roman"/>
          <w:spacing w:val="-3"/>
          <w:sz w:val="24"/>
          <w:szCs w:val="24"/>
        </w:rPr>
        <w:t xml:space="preserve"> </w:t>
      </w:r>
      <w:r w:rsidRPr="00424AEE">
        <w:rPr>
          <w:rFonts w:ascii="Times New Roman" w:hAnsi="Times New Roman" w:cs="Times New Roman"/>
          <w:sz w:val="24"/>
          <w:szCs w:val="24"/>
        </w:rPr>
        <w:t>distribution</w:t>
      </w:r>
    </w:p>
    <w:p w14:paraId="26415473" w14:textId="77777777" w:rsidR="009B414A" w:rsidRPr="00424AEE" w:rsidRDefault="009B414A" w:rsidP="6739A62D">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Fee Disclosure (404(a)(5))</w:t>
      </w:r>
      <w:r w:rsidRPr="00424AEE">
        <w:rPr>
          <w:rFonts w:ascii="Times New Roman" w:hAnsi="Times New Roman" w:cs="Times New Roman"/>
          <w:spacing w:val="-1"/>
          <w:sz w:val="24"/>
          <w:szCs w:val="24"/>
        </w:rPr>
        <w:t xml:space="preserve"> </w:t>
      </w:r>
      <w:r w:rsidRPr="00424AEE">
        <w:rPr>
          <w:rFonts w:ascii="Times New Roman" w:hAnsi="Times New Roman" w:cs="Times New Roman"/>
          <w:sz w:val="24"/>
          <w:szCs w:val="24"/>
        </w:rPr>
        <w:t>Notifications</w:t>
      </w:r>
    </w:p>
    <w:p w14:paraId="23402417" w14:textId="1D15BE97" w:rsidR="1807AEB8" w:rsidRPr="00424AEE" w:rsidRDefault="1807AEB8" w:rsidP="6739A62D">
      <w:pPr>
        <w:numPr>
          <w:ilvl w:val="0"/>
          <w:numId w:val="5"/>
        </w:numPr>
        <w:tabs>
          <w:tab w:val="left" w:pos="1161"/>
        </w:tabs>
        <w:spacing w:after="0" w:line="268" w:lineRule="exact"/>
        <w:rPr>
          <w:rFonts w:ascii="Times New Roman" w:hAnsi="Times New Roman" w:cs="Times New Roman"/>
          <w:sz w:val="24"/>
          <w:szCs w:val="24"/>
        </w:rPr>
      </w:pPr>
      <w:r w:rsidRPr="00424AEE">
        <w:rPr>
          <w:rFonts w:ascii="Times New Roman" w:hAnsi="Times New Roman" w:cs="Times New Roman"/>
          <w:sz w:val="24"/>
          <w:szCs w:val="24"/>
        </w:rPr>
        <w:t>Account close out</w:t>
      </w:r>
    </w:p>
    <w:p w14:paraId="33518F6D" w14:textId="77777777" w:rsidR="009B414A" w:rsidRPr="00424AEE" w:rsidRDefault="009B414A" w:rsidP="009B414A">
      <w:pPr>
        <w:numPr>
          <w:ilvl w:val="0"/>
          <w:numId w:val="5"/>
        </w:numPr>
        <w:tabs>
          <w:tab w:val="left" w:pos="1161"/>
        </w:tabs>
        <w:kinsoku w:val="0"/>
        <w:overflowPunct w:val="0"/>
        <w:autoSpaceDE w:val="0"/>
        <w:autoSpaceDN w:val="0"/>
        <w:adjustRightInd w:val="0"/>
        <w:spacing w:after="0" w:line="268" w:lineRule="exact"/>
        <w:rPr>
          <w:rFonts w:ascii="Times New Roman" w:hAnsi="Times New Roman" w:cs="Times New Roman"/>
          <w:sz w:val="24"/>
          <w:szCs w:val="24"/>
        </w:rPr>
      </w:pPr>
      <w:r w:rsidRPr="00424AEE">
        <w:rPr>
          <w:rFonts w:ascii="Times New Roman" w:hAnsi="Times New Roman" w:cs="Times New Roman"/>
          <w:sz w:val="24"/>
          <w:szCs w:val="24"/>
        </w:rPr>
        <w:t>Other (be</w:t>
      </w:r>
      <w:r w:rsidRPr="00424AEE">
        <w:rPr>
          <w:rFonts w:ascii="Times New Roman" w:hAnsi="Times New Roman" w:cs="Times New Roman"/>
          <w:spacing w:val="-1"/>
          <w:sz w:val="24"/>
          <w:szCs w:val="24"/>
        </w:rPr>
        <w:t xml:space="preserve"> </w:t>
      </w:r>
      <w:r w:rsidRPr="00424AEE">
        <w:rPr>
          <w:rFonts w:ascii="Times New Roman" w:hAnsi="Times New Roman" w:cs="Times New Roman"/>
          <w:sz w:val="24"/>
          <w:szCs w:val="24"/>
        </w:rPr>
        <w:t>specific)</w:t>
      </w:r>
    </w:p>
    <w:p w14:paraId="5AF825A8" w14:textId="1D738D73" w:rsidR="009B414A" w:rsidRPr="00B435D8" w:rsidRDefault="009B414A" w:rsidP="009B414A">
      <w:pPr>
        <w:kinsoku w:val="0"/>
        <w:overflowPunct w:val="0"/>
        <w:autoSpaceDE w:val="0"/>
        <w:autoSpaceDN w:val="0"/>
        <w:adjustRightInd w:val="0"/>
        <w:spacing w:before="7" w:after="0" w:line="240" w:lineRule="auto"/>
        <w:rPr>
          <w:rFonts w:cstheme="minorHAnsi"/>
          <w:sz w:val="24"/>
          <w:szCs w:val="24"/>
        </w:rPr>
      </w:pPr>
    </w:p>
    <w:p w14:paraId="75063390" w14:textId="77777777" w:rsidR="00452ABE" w:rsidRPr="00B435D8" w:rsidRDefault="00452ABE" w:rsidP="009B414A">
      <w:pPr>
        <w:kinsoku w:val="0"/>
        <w:overflowPunct w:val="0"/>
        <w:autoSpaceDE w:val="0"/>
        <w:autoSpaceDN w:val="0"/>
        <w:adjustRightInd w:val="0"/>
        <w:spacing w:before="7" w:after="0" w:line="240" w:lineRule="auto"/>
        <w:rPr>
          <w:rFonts w:cstheme="minorHAnsi"/>
          <w:sz w:val="24"/>
          <w:szCs w:val="24"/>
        </w:rPr>
      </w:pPr>
    </w:p>
    <w:p w14:paraId="6A914092" w14:textId="022EA2B5" w:rsidR="008F27AE" w:rsidRPr="00C77C87" w:rsidRDefault="008F27AE" w:rsidP="00C77C87">
      <w:pPr>
        <w:rPr>
          <w:rFonts w:cstheme="minorHAnsi"/>
          <w:sz w:val="24"/>
          <w:szCs w:val="24"/>
        </w:rPr>
      </w:pPr>
    </w:p>
    <w:sectPr w:rsidR="008F27AE" w:rsidRPr="00C77C8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radl, Deborah L (OST)" w:date="2021-05-04T12:45:00Z" w:initials="BDL(">
    <w:p w14:paraId="59B9FA13" w14:textId="79902E45" w:rsidR="00AA7096" w:rsidRDefault="00AA7096">
      <w:pPr>
        <w:pStyle w:val="CommentText"/>
      </w:pPr>
      <w:r>
        <w:rPr>
          <w:rStyle w:val="CommentReference"/>
        </w:rPr>
        <w:annotationRef/>
      </w:r>
      <w:r>
        <w:t>Add as attachment</w:t>
      </w:r>
    </w:p>
  </w:comment>
  <w:comment w:id="1" w:author="Bradl, Deborah L (OST)" w:date="2021-04-12T12:40:00Z" w:initials="BDL(">
    <w:p w14:paraId="5B6C2ABA" w14:textId="77777777" w:rsidR="008E048A" w:rsidRDefault="008E048A">
      <w:pPr>
        <w:pStyle w:val="CommentText"/>
      </w:pPr>
      <w:r>
        <w:rPr>
          <w:rStyle w:val="CommentReference"/>
        </w:rPr>
        <w:annotationRef/>
      </w:r>
      <w:r>
        <w:t xml:space="preserve">Check to make sure Appendices match up </w:t>
      </w:r>
    </w:p>
    <w:p w14:paraId="3737A352" w14:textId="04EB8C25" w:rsidR="008E048A" w:rsidRDefault="008E048A">
      <w:pPr>
        <w:pStyle w:val="CommentText"/>
      </w:pPr>
    </w:p>
  </w:comment>
  <w:comment w:id="2" w:author="Bradl, Deborah L (OST)" w:date="2021-05-04T12:44:00Z" w:initials="BDL(">
    <w:p w14:paraId="3911D3D6" w14:textId="4F64666B" w:rsidR="00AA7096" w:rsidRDefault="00AA7096">
      <w:pPr>
        <w:pStyle w:val="CommentText"/>
      </w:pPr>
      <w:r>
        <w:rPr>
          <w:rStyle w:val="CommentReference"/>
        </w:rPr>
        <w:annotationRef/>
      </w:r>
      <w:r>
        <w:t>Apply appropriate Appendix letters</w:t>
      </w:r>
    </w:p>
  </w:comment>
  <w:comment w:id="3" w:author="Bradl, Deborah L (OST)" w:date="2021-05-04T12:32:00Z" w:initials="BDL(">
    <w:p w14:paraId="5F5A3914" w14:textId="45987371" w:rsidR="00681647" w:rsidRDefault="00681647">
      <w:pPr>
        <w:pStyle w:val="CommentText"/>
      </w:pPr>
      <w:r>
        <w:rPr>
          <w:rStyle w:val="CommentReference"/>
        </w:rPr>
        <w:annotationRef/>
      </w:r>
      <w:r>
        <w:t>See Kimmel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B9FA13" w15:done="0"/>
  <w15:commentEx w15:paraId="3737A352" w15:done="0"/>
  <w15:commentEx w15:paraId="3911D3D6" w15:done="0"/>
  <w15:commentEx w15:paraId="5F5A39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BC05E" w16cex:dateUtc="2021-05-04T16:45:00Z"/>
  <w16cex:commentExtensible w16cex:durableId="241EBE5A" w16cex:dateUtc="2021-04-12T16:40:00Z"/>
  <w16cex:commentExtensible w16cex:durableId="243BC02C" w16cex:dateUtc="2021-05-04T16:44:00Z"/>
  <w16cex:commentExtensible w16cex:durableId="243BBD69" w16cex:dateUtc="2021-05-04T16: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B9FA13" w16cid:durableId="243BC05E"/>
  <w16cid:commentId w16cid:paraId="3737A352" w16cid:durableId="241EBE5A"/>
  <w16cid:commentId w16cid:paraId="3911D3D6" w16cid:durableId="243BC02C"/>
  <w16cid:commentId w16cid:paraId="5F5A3914" w16cid:durableId="243BBD6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roxima nov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00000885"/>
    <w:lvl w:ilvl="0">
      <w:start w:val="1"/>
      <w:numFmt w:val="decimal"/>
      <w:lvlText w:val="%1."/>
      <w:lvlJc w:val="left"/>
      <w:pPr>
        <w:ind w:left="360" w:hanging="360"/>
      </w:pPr>
      <w:rPr>
        <w:rFonts w:ascii="Arial" w:hAnsi="Arial" w:cs="Arial"/>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1" w15:restartNumberingAfterBreak="0">
    <w:nsid w:val="00000403"/>
    <w:multiLevelType w:val="multilevel"/>
    <w:tmpl w:val="00000886"/>
    <w:lvl w:ilvl="0">
      <w:start w:val="7"/>
      <w:numFmt w:val="decimal"/>
      <w:lvlText w:val="%1."/>
      <w:lvlJc w:val="left"/>
      <w:pPr>
        <w:ind w:left="800" w:hanging="360"/>
      </w:pPr>
      <w:rPr>
        <w:rFonts w:ascii="Arial" w:hAnsi="Arial" w:cs="Arial"/>
        <w:b/>
        <w:bCs/>
        <w:spacing w:val="-3"/>
        <w:w w:val="100"/>
        <w:sz w:val="22"/>
        <w:szCs w:val="22"/>
      </w:rPr>
    </w:lvl>
    <w:lvl w:ilvl="1">
      <w:numFmt w:val="bullet"/>
      <w:lvlText w:val="•"/>
      <w:lvlJc w:val="left"/>
      <w:pPr>
        <w:ind w:left="1640" w:hanging="360"/>
      </w:pPr>
    </w:lvl>
    <w:lvl w:ilvl="2">
      <w:numFmt w:val="bullet"/>
      <w:lvlText w:val="•"/>
      <w:lvlJc w:val="left"/>
      <w:pPr>
        <w:ind w:left="2480" w:hanging="360"/>
      </w:pPr>
    </w:lvl>
    <w:lvl w:ilvl="3">
      <w:numFmt w:val="bullet"/>
      <w:lvlText w:val="•"/>
      <w:lvlJc w:val="left"/>
      <w:pPr>
        <w:ind w:left="3320" w:hanging="360"/>
      </w:pPr>
    </w:lvl>
    <w:lvl w:ilvl="4">
      <w:numFmt w:val="bullet"/>
      <w:lvlText w:val="•"/>
      <w:lvlJc w:val="left"/>
      <w:pPr>
        <w:ind w:left="4160" w:hanging="360"/>
      </w:pPr>
    </w:lvl>
    <w:lvl w:ilvl="5">
      <w:numFmt w:val="bullet"/>
      <w:lvlText w:val="•"/>
      <w:lvlJc w:val="left"/>
      <w:pPr>
        <w:ind w:left="5000" w:hanging="360"/>
      </w:pPr>
    </w:lvl>
    <w:lvl w:ilvl="6">
      <w:numFmt w:val="bullet"/>
      <w:lvlText w:val="•"/>
      <w:lvlJc w:val="left"/>
      <w:pPr>
        <w:ind w:left="5840" w:hanging="360"/>
      </w:pPr>
    </w:lvl>
    <w:lvl w:ilvl="7">
      <w:numFmt w:val="bullet"/>
      <w:lvlText w:val="•"/>
      <w:lvlJc w:val="left"/>
      <w:pPr>
        <w:ind w:left="6680" w:hanging="360"/>
      </w:pPr>
    </w:lvl>
    <w:lvl w:ilvl="8">
      <w:numFmt w:val="bullet"/>
      <w:lvlText w:val="•"/>
      <w:lvlJc w:val="left"/>
      <w:pPr>
        <w:ind w:left="7520" w:hanging="360"/>
      </w:pPr>
    </w:lvl>
  </w:abstractNum>
  <w:abstractNum w:abstractNumId="2" w15:restartNumberingAfterBreak="0">
    <w:nsid w:val="00000404"/>
    <w:multiLevelType w:val="multilevel"/>
    <w:tmpl w:val="643821BC"/>
    <w:lvl w:ilvl="0">
      <w:start w:val="1"/>
      <w:numFmt w:val="bullet"/>
      <w:lvlText w:val=""/>
      <w:lvlJc w:val="left"/>
      <w:pPr>
        <w:ind w:left="360" w:hanging="360"/>
      </w:pPr>
      <w:rPr>
        <w:rFonts w:ascii="Symbol" w:hAnsi="Symbol" w:hint="default"/>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3" w15:restartNumberingAfterBreak="0">
    <w:nsid w:val="00000405"/>
    <w:multiLevelType w:val="multilevel"/>
    <w:tmpl w:val="643821BC"/>
    <w:lvl w:ilvl="0">
      <w:start w:val="1"/>
      <w:numFmt w:val="bullet"/>
      <w:lvlText w:val=""/>
      <w:lvlJc w:val="left"/>
      <w:pPr>
        <w:ind w:left="360" w:hanging="360"/>
      </w:pPr>
      <w:rPr>
        <w:rFonts w:ascii="Symbol" w:hAnsi="Symbol" w:hint="default"/>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4" w15:restartNumberingAfterBreak="0">
    <w:nsid w:val="00000406"/>
    <w:multiLevelType w:val="multilevel"/>
    <w:tmpl w:val="00000889"/>
    <w:lvl w:ilvl="0">
      <w:start w:val="14"/>
      <w:numFmt w:val="decimal"/>
      <w:lvlText w:val="%1."/>
      <w:lvlJc w:val="left"/>
      <w:pPr>
        <w:ind w:left="800" w:hanging="449"/>
      </w:pPr>
      <w:rPr>
        <w:rFonts w:ascii="Arial" w:hAnsi="Arial" w:cs="Arial"/>
        <w:b/>
        <w:bCs/>
        <w:spacing w:val="-1"/>
        <w:w w:val="100"/>
        <w:sz w:val="22"/>
        <w:szCs w:val="22"/>
      </w:rPr>
    </w:lvl>
    <w:lvl w:ilvl="1">
      <w:numFmt w:val="bullet"/>
      <w:lvlText w:val="•"/>
      <w:lvlJc w:val="left"/>
      <w:pPr>
        <w:ind w:left="1640" w:hanging="449"/>
      </w:pPr>
    </w:lvl>
    <w:lvl w:ilvl="2">
      <w:numFmt w:val="bullet"/>
      <w:lvlText w:val="•"/>
      <w:lvlJc w:val="left"/>
      <w:pPr>
        <w:ind w:left="2480" w:hanging="449"/>
      </w:pPr>
    </w:lvl>
    <w:lvl w:ilvl="3">
      <w:numFmt w:val="bullet"/>
      <w:lvlText w:val="•"/>
      <w:lvlJc w:val="left"/>
      <w:pPr>
        <w:ind w:left="3320" w:hanging="449"/>
      </w:pPr>
    </w:lvl>
    <w:lvl w:ilvl="4">
      <w:numFmt w:val="bullet"/>
      <w:lvlText w:val="•"/>
      <w:lvlJc w:val="left"/>
      <w:pPr>
        <w:ind w:left="4160" w:hanging="449"/>
      </w:pPr>
    </w:lvl>
    <w:lvl w:ilvl="5">
      <w:numFmt w:val="bullet"/>
      <w:lvlText w:val="•"/>
      <w:lvlJc w:val="left"/>
      <w:pPr>
        <w:ind w:left="5000" w:hanging="449"/>
      </w:pPr>
    </w:lvl>
    <w:lvl w:ilvl="6">
      <w:numFmt w:val="bullet"/>
      <w:lvlText w:val="•"/>
      <w:lvlJc w:val="left"/>
      <w:pPr>
        <w:ind w:left="5840" w:hanging="449"/>
      </w:pPr>
    </w:lvl>
    <w:lvl w:ilvl="7">
      <w:numFmt w:val="bullet"/>
      <w:lvlText w:val="•"/>
      <w:lvlJc w:val="left"/>
      <w:pPr>
        <w:ind w:left="6680" w:hanging="449"/>
      </w:pPr>
    </w:lvl>
    <w:lvl w:ilvl="8">
      <w:numFmt w:val="bullet"/>
      <w:lvlText w:val="•"/>
      <w:lvlJc w:val="left"/>
      <w:pPr>
        <w:ind w:left="7520" w:hanging="449"/>
      </w:pPr>
    </w:lvl>
  </w:abstractNum>
  <w:abstractNum w:abstractNumId="5" w15:restartNumberingAfterBreak="0">
    <w:nsid w:val="00000407"/>
    <w:multiLevelType w:val="multilevel"/>
    <w:tmpl w:val="0000088A"/>
    <w:lvl w:ilvl="0">
      <w:start w:val="25"/>
      <w:numFmt w:val="decimal"/>
      <w:lvlText w:val="%1."/>
      <w:lvlJc w:val="left"/>
      <w:pPr>
        <w:ind w:left="800" w:hanging="449"/>
      </w:pPr>
      <w:rPr>
        <w:rFonts w:ascii="Arial" w:hAnsi="Arial" w:cs="Arial"/>
        <w:b/>
        <w:bCs/>
        <w:spacing w:val="-1"/>
        <w:w w:val="100"/>
        <w:sz w:val="22"/>
        <w:szCs w:val="22"/>
      </w:rPr>
    </w:lvl>
    <w:lvl w:ilvl="1">
      <w:numFmt w:val="bullet"/>
      <w:lvlText w:val="•"/>
      <w:lvlJc w:val="left"/>
      <w:pPr>
        <w:ind w:left="1640" w:hanging="449"/>
      </w:pPr>
    </w:lvl>
    <w:lvl w:ilvl="2">
      <w:numFmt w:val="bullet"/>
      <w:lvlText w:val="•"/>
      <w:lvlJc w:val="left"/>
      <w:pPr>
        <w:ind w:left="2480" w:hanging="449"/>
      </w:pPr>
    </w:lvl>
    <w:lvl w:ilvl="3">
      <w:numFmt w:val="bullet"/>
      <w:lvlText w:val="•"/>
      <w:lvlJc w:val="left"/>
      <w:pPr>
        <w:ind w:left="3320" w:hanging="449"/>
      </w:pPr>
    </w:lvl>
    <w:lvl w:ilvl="4">
      <w:numFmt w:val="bullet"/>
      <w:lvlText w:val="•"/>
      <w:lvlJc w:val="left"/>
      <w:pPr>
        <w:ind w:left="4160" w:hanging="449"/>
      </w:pPr>
    </w:lvl>
    <w:lvl w:ilvl="5">
      <w:numFmt w:val="bullet"/>
      <w:lvlText w:val="•"/>
      <w:lvlJc w:val="left"/>
      <w:pPr>
        <w:ind w:left="5000" w:hanging="449"/>
      </w:pPr>
    </w:lvl>
    <w:lvl w:ilvl="6">
      <w:numFmt w:val="bullet"/>
      <w:lvlText w:val="•"/>
      <w:lvlJc w:val="left"/>
      <w:pPr>
        <w:ind w:left="5840" w:hanging="449"/>
      </w:pPr>
    </w:lvl>
    <w:lvl w:ilvl="7">
      <w:numFmt w:val="bullet"/>
      <w:lvlText w:val="•"/>
      <w:lvlJc w:val="left"/>
      <w:pPr>
        <w:ind w:left="6680" w:hanging="449"/>
      </w:pPr>
    </w:lvl>
    <w:lvl w:ilvl="8">
      <w:numFmt w:val="bullet"/>
      <w:lvlText w:val="•"/>
      <w:lvlJc w:val="left"/>
      <w:pPr>
        <w:ind w:left="7520" w:hanging="449"/>
      </w:pPr>
    </w:lvl>
  </w:abstractNum>
  <w:abstractNum w:abstractNumId="6" w15:restartNumberingAfterBreak="0">
    <w:nsid w:val="00000408"/>
    <w:multiLevelType w:val="multilevel"/>
    <w:tmpl w:val="0000088B"/>
    <w:lvl w:ilvl="0">
      <w:start w:val="1"/>
      <w:numFmt w:val="decimal"/>
      <w:lvlText w:val="%1."/>
      <w:lvlJc w:val="left"/>
      <w:pPr>
        <w:ind w:left="800" w:hanging="360"/>
      </w:pPr>
      <w:rPr>
        <w:rFonts w:ascii="Arial" w:hAnsi="Arial" w:cs="Arial"/>
        <w:b/>
        <w:bCs/>
        <w:spacing w:val="-1"/>
        <w:w w:val="100"/>
        <w:sz w:val="22"/>
        <w:szCs w:val="22"/>
      </w:rPr>
    </w:lvl>
    <w:lvl w:ilvl="1">
      <w:numFmt w:val="bullet"/>
      <w:lvlText w:val="•"/>
      <w:lvlJc w:val="left"/>
      <w:pPr>
        <w:ind w:left="1640" w:hanging="360"/>
      </w:pPr>
    </w:lvl>
    <w:lvl w:ilvl="2">
      <w:numFmt w:val="bullet"/>
      <w:lvlText w:val="•"/>
      <w:lvlJc w:val="left"/>
      <w:pPr>
        <w:ind w:left="2480" w:hanging="360"/>
      </w:pPr>
    </w:lvl>
    <w:lvl w:ilvl="3">
      <w:numFmt w:val="bullet"/>
      <w:lvlText w:val="•"/>
      <w:lvlJc w:val="left"/>
      <w:pPr>
        <w:ind w:left="3320" w:hanging="360"/>
      </w:pPr>
    </w:lvl>
    <w:lvl w:ilvl="4">
      <w:numFmt w:val="bullet"/>
      <w:lvlText w:val="•"/>
      <w:lvlJc w:val="left"/>
      <w:pPr>
        <w:ind w:left="4160" w:hanging="360"/>
      </w:pPr>
    </w:lvl>
    <w:lvl w:ilvl="5">
      <w:numFmt w:val="bullet"/>
      <w:lvlText w:val="•"/>
      <w:lvlJc w:val="left"/>
      <w:pPr>
        <w:ind w:left="5000" w:hanging="360"/>
      </w:pPr>
    </w:lvl>
    <w:lvl w:ilvl="6">
      <w:numFmt w:val="bullet"/>
      <w:lvlText w:val="•"/>
      <w:lvlJc w:val="left"/>
      <w:pPr>
        <w:ind w:left="5840" w:hanging="360"/>
      </w:pPr>
    </w:lvl>
    <w:lvl w:ilvl="7">
      <w:numFmt w:val="bullet"/>
      <w:lvlText w:val="•"/>
      <w:lvlJc w:val="left"/>
      <w:pPr>
        <w:ind w:left="6680" w:hanging="360"/>
      </w:pPr>
    </w:lvl>
    <w:lvl w:ilvl="8">
      <w:numFmt w:val="bullet"/>
      <w:lvlText w:val="•"/>
      <w:lvlJc w:val="left"/>
      <w:pPr>
        <w:ind w:left="7520" w:hanging="360"/>
      </w:pPr>
    </w:lvl>
  </w:abstractNum>
  <w:abstractNum w:abstractNumId="7" w15:restartNumberingAfterBreak="0">
    <w:nsid w:val="00000409"/>
    <w:multiLevelType w:val="multilevel"/>
    <w:tmpl w:val="0000088C"/>
    <w:lvl w:ilvl="0">
      <w:start w:val="5"/>
      <w:numFmt w:val="decimal"/>
      <w:lvlText w:val="%1."/>
      <w:lvlJc w:val="left"/>
      <w:pPr>
        <w:ind w:left="800" w:hanging="360"/>
      </w:pPr>
      <w:rPr>
        <w:rFonts w:ascii="Arial" w:hAnsi="Arial" w:cs="Arial"/>
        <w:b/>
        <w:bCs/>
        <w:spacing w:val="-1"/>
        <w:w w:val="100"/>
        <w:sz w:val="22"/>
        <w:szCs w:val="22"/>
      </w:rPr>
    </w:lvl>
    <w:lvl w:ilvl="1">
      <w:numFmt w:val="bullet"/>
      <w:lvlText w:val="•"/>
      <w:lvlJc w:val="left"/>
      <w:pPr>
        <w:ind w:left="1640" w:hanging="360"/>
      </w:pPr>
    </w:lvl>
    <w:lvl w:ilvl="2">
      <w:numFmt w:val="bullet"/>
      <w:lvlText w:val="•"/>
      <w:lvlJc w:val="left"/>
      <w:pPr>
        <w:ind w:left="2480" w:hanging="360"/>
      </w:pPr>
    </w:lvl>
    <w:lvl w:ilvl="3">
      <w:numFmt w:val="bullet"/>
      <w:lvlText w:val="•"/>
      <w:lvlJc w:val="left"/>
      <w:pPr>
        <w:ind w:left="3320" w:hanging="360"/>
      </w:pPr>
    </w:lvl>
    <w:lvl w:ilvl="4">
      <w:numFmt w:val="bullet"/>
      <w:lvlText w:val="•"/>
      <w:lvlJc w:val="left"/>
      <w:pPr>
        <w:ind w:left="4160" w:hanging="360"/>
      </w:pPr>
    </w:lvl>
    <w:lvl w:ilvl="5">
      <w:numFmt w:val="bullet"/>
      <w:lvlText w:val="•"/>
      <w:lvlJc w:val="left"/>
      <w:pPr>
        <w:ind w:left="5000" w:hanging="360"/>
      </w:pPr>
    </w:lvl>
    <w:lvl w:ilvl="6">
      <w:numFmt w:val="bullet"/>
      <w:lvlText w:val="•"/>
      <w:lvlJc w:val="left"/>
      <w:pPr>
        <w:ind w:left="5840" w:hanging="360"/>
      </w:pPr>
    </w:lvl>
    <w:lvl w:ilvl="7">
      <w:numFmt w:val="bullet"/>
      <w:lvlText w:val="•"/>
      <w:lvlJc w:val="left"/>
      <w:pPr>
        <w:ind w:left="6680" w:hanging="360"/>
      </w:pPr>
    </w:lvl>
    <w:lvl w:ilvl="8">
      <w:numFmt w:val="bullet"/>
      <w:lvlText w:val="•"/>
      <w:lvlJc w:val="left"/>
      <w:pPr>
        <w:ind w:left="7520" w:hanging="360"/>
      </w:pPr>
    </w:lvl>
  </w:abstractNum>
  <w:abstractNum w:abstractNumId="8" w15:restartNumberingAfterBreak="0">
    <w:nsid w:val="0000040A"/>
    <w:multiLevelType w:val="multilevel"/>
    <w:tmpl w:val="0000088D"/>
    <w:lvl w:ilvl="0">
      <w:start w:val="16"/>
      <w:numFmt w:val="decimal"/>
      <w:lvlText w:val="%1."/>
      <w:lvlJc w:val="left"/>
      <w:pPr>
        <w:ind w:left="800" w:hanging="449"/>
      </w:pPr>
      <w:rPr>
        <w:rFonts w:ascii="Arial" w:hAnsi="Arial" w:cs="Arial"/>
        <w:b/>
        <w:bCs/>
        <w:spacing w:val="-1"/>
        <w:w w:val="100"/>
        <w:sz w:val="22"/>
        <w:szCs w:val="22"/>
      </w:rPr>
    </w:lvl>
    <w:lvl w:ilvl="1">
      <w:numFmt w:val="bullet"/>
      <w:lvlText w:val="•"/>
      <w:lvlJc w:val="left"/>
      <w:pPr>
        <w:ind w:left="1640" w:hanging="449"/>
      </w:pPr>
    </w:lvl>
    <w:lvl w:ilvl="2">
      <w:numFmt w:val="bullet"/>
      <w:lvlText w:val="•"/>
      <w:lvlJc w:val="left"/>
      <w:pPr>
        <w:ind w:left="2480" w:hanging="449"/>
      </w:pPr>
    </w:lvl>
    <w:lvl w:ilvl="3">
      <w:numFmt w:val="bullet"/>
      <w:lvlText w:val="•"/>
      <w:lvlJc w:val="left"/>
      <w:pPr>
        <w:ind w:left="3320" w:hanging="449"/>
      </w:pPr>
    </w:lvl>
    <w:lvl w:ilvl="4">
      <w:numFmt w:val="bullet"/>
      <w:lvlText w:val="•"/>
      <w:lvlJc w:val="left"/>
      <w:pPr>
        <w:ind w:left="4160" w:hanging="449"/>
      </w:pPr>
    </w:lvl>
    <w:lvl w:ilvl="5">
      <w:numFmt w:val="bullet"/>
      <w:lvlText w:val="•"/>
      <w:lvlJc w:val="left"/>
      <w:pPr>
        <w:ind w:left="5000" w:hanging="449"/>
      </w:pPr>
    </w:lvl>
    <w:lvl w:ilvl="6">
      <w:numFmt w:val="bullet"/>
      <w:lvlText w:val="•"/>
      <w:lvlJc w:val="left"/>
      <w:pPr>
        <w:ind w:left="5840" w:hanging="449"/>
      </w:pPr>
    </w:lvl>
    <w:lvl w:ilvl="7">
      <w:numFmt w:val="bullet"/>
      <w:lvlText w:val="•"/>
      <w:lvlJc w:val="left"/>
      <w:pPr>
        <w:ind w:left="6680" w:hanging="449"/>
      </w:pPr>
    </w:lvl>
    <w:lvl w:ilvl="8">
      <w:numFmt w:val="bullet"/>
      <w:lvlText w:val="•"/>
      <w:lvlJc w:val="left"/>
      <w:pPr>
        <w:ind w:left="7520" w:hanging="449"/>
      </w:pPr>
    </w:lvl>
  </w:abstractNum>
  <w:abstractNum w:abstractNumId="9" w15:restartNumberingAfterBreak="0">
    <w:nsid w:val="0000040B"/>
    <w:multiLevelType w:val="multilevel"/>
    <w:tmpl w:val="0000088E"/>
    <w:lvl w:ilvl="0">
      <w:start w:val="1"/>
      <w:numFmt w:val="decimal"/>
      <w:lvlText w:val="%1."/>
      <w:lvlJc w:val="left"/>
      <w:pPr>
        <w:ind w:left="800" w:hanging="360"/>
      </w:pPr>
      <w:rPr>
        <w:rFonts w:ascii="Arial" w:hAnsi="Arial" w:cs="Arial"/>
        <w:b/>
        <w:bCs/>
        <w:spacing w:val="-1"/>
        <w:w w:val="100"/>
        <w:sz w:val="22"/>
        <w:szCs w:val="22"/>
      </w:rPr>
    </w:lvl>
    <w:lvl w:ilvl="1">
      <w:numFmt w:val="bullet"/>
      <w:lvlText w:val="•"/>
      <w:lvlJc w:val="left"/>
      <w:pPr>
        <w:ind w:left="1640" w:hanging="360"/>
      </w:pPr>
    </w:lvl>
    <w:lvl w:ilvl="2">
      <w:numFmt w:val="bullet"/>
      <w:lvlText w:val="•"/>
      <w:lvlJc w:val="left"/>
      <w:pPr>
        <w:ind w:left="2480" w:hanging="360"/>
      </w:pPr>
    </w:lvl>
    <w:lvl w:ilvl="3">
      <w:numFmt w:val="bullet"/>
      <w:lvlText w:val="•"/>
      <w:lvlJc w:val="left"/>
      <w:pPr>
        <w:ind w:left="3320" w:hanging="360"/>
      </w:pPr>
    </w:lvl>
    <w:lvl w:ilvl="4">
      <w:numFmt w:val="bullet"/>
      <w:lvlText w:val="•"/>
      <w:lvlJc w:val="left"/>
      <w:pPr>
        <w:ind w:left="4160" w:hanging="360"/>
      </w:pPr>
    </w:lvl>
    <w:lvl w:ilvl="5">
      <w:numFmt w:val="bullet"/>
      <w:lvlText w:val="•"/>
      <w:lvlJc w:val="left"/>
      <w:pPr>
        <w:ind w:left="5000" w:hanging="360"/>
      </w:pPr>
    </w:lvl>
    <w:lvl w:ilvl="6">
      <w:numFmt w:val="bullet"/>
      <w:lvlText w:val="•"/>
      <w:lvlJc w:val="left"/>
      <w:pPr>
        <w:ind w:left="5840" w:hanging="360"/>
      </w:pPr>
    </w:lvl>
    <w:lvl w:ilvl="7">
      <w:numFmt w:val="bullet"/>
      <w:lvlText w:val="•"/>
      <w:lvlJc w:val="left"/>
      <w:pPr>
        <w:ind w:left="6680" w:hanging="360"/>
      </w:pPr>
    </w:lvl>
    <w:lvl w:ilvl="8">
      <w:numFmt w:val="bullet"/>
      <w:lvlText w:val="•"/>
      <w:lvlJc w:val="left"/>
      <w:pPr>
        <w:ind w:left="7520" w:hanging="360"/>
      </w:pPr>
    </w:lvl>
  </w:abstractNum>
  <w:abstractNum w:abstractNumId="10" w15:restartNumberingAfterBreak="0">
    <w:nsid w:val="0000040C"/>
    <w:multiLevelType w:val="multilevel"/>
    <w:tmpl w:val="643821BC"/>
    <w:lvl w:ilvl="0">
      <w:start w:val="1"/>
      <w:numFmt w:val="bullet"/>
      <w:lvlText w:val=""/>
      <w:lvlJc w:val="left"/>
      <w:pPr>
        <w:ind w:left="360" w:hanging="360"/>
      </w:pPr>
      <w:rPr>
        <w:rFonts w:ascii="Symbol" w:hAnsi="Symbol" w:hint="default"/>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11" w15:restartNumberingAfterBreak="0">
    <w:nsid w:val="0000040D"/>
    <w:multiLevelType w:val="multilevel"/>
    <w:tmpl w:val="00000890"/>
    <w:lvl w:ilvl="0">
      <w:start w:val="20"/>
      <w:numFmt w:val="decimal"/>
      <w:lvlText w:val="%1."/>
      <w:lvlJc w:val="left"/>
      <w:pPr>
        <w:ind w:left="449" w:hanging="449"/>
      </w:pPr>
      <w:rPr>
        <w:rFonts w:ascii="Arial" w:hAnsi="Arial" w:cs="Arial"/>
        <w:b/>
        <w:bCs/>
        <w:spacing w:val="-1"/>
        <w:w w:val="100"/>
        <w:sz w:val="22"/>
        <w:szCs w:val="22"/>
      </w:rPr>
    </w:lvl>
    <w:lvl w:ilvl="1">
      <w:numFmt w:val="bullet"/>
      <w:lvlText w:val="•"/>
      <w:lvlJc w:val="left"/>
      <w:pPr>
        <w:ind w:left="1345" w:hanging="449"/>
      </w:pPr>
    </w:lvl>
    <w:lvl w:ilvl="2">
      <w:numFmt w:val="bullet"/>
      <w:lvlText w:val="•"/>
      <w:lvlJc w:val="left"/>
      <w:pPr>
        <w:ind w:left="2241" w:hanging="449"/>
      </w:pPr>
    </w:lvl>
    <w:lvl w:ilvl="3">
      <w:numFmt w:val="bullet"/>
      <w:lvlText w:val="•"/>
      <w:lvlJc w:val="left"/>
      <w:pPr>
        <w:ind w:left="3137" w:hanging="449"/>
      </w:pPr>
    </w:lvl>
    <w:lvl w:ilvl="4">
      <w:numFmt w:val="bullet"/>
      <w:lvlText w:val="•"/>
      <w:lvlJc w:val="left"/>
      <w:pPr>
        <w:ind w:left="4033" w:hanging="449"/>
      </w:pPr>
    </w:lvl>
    <w:lvl w:ilvl="5">
      <w:numFmt w:val="bullet"/>
      <w:lvlText w:val="•"/>
      <w:lvlJc w:val="left"/>
      <w:pPr>
        <w:ind w:left="4929" w:hanging="449"/>
      </w:pPr>
    </w:lvl>
    <w:lvl w:ilvl="6">
      <w:numFmt w:val="bullet"/>
      <w:lvlText w:val="•"/>
      <w:lvlJc w:val="left"/>
      <w:pPr>
        <w:ind w:left="5825" w:hanging="449"/>
      </w:pPr>
    </w:lvl>
    <w:lvl w:ilvl="7">
      <w:numFmt w:val="bullet"/>
      <w:lvlText w:val="•"/>
      <w:lvlJc w:val="left"/>
      <w:pPr>
        <w:ind w:left="6721" w:hanging="449"/>
      </w:pPr>
    </w:lvl>
    <w:lvl w:ilvl="8">
      <w:numFmt w:val="bullet"/>
      <w:lvlText w:val="•"/>
      <w:lvlJc w:val="left"/>
      <w:pPr>
        <w:ind w:left="7617" w:hanging="449"/>
      </w:pPr>
    </w:lvl>
  </w:abstractNum>
  <w:abstractNum w:abstractNumId="12" w15:restartNumberingAfterBreak="0">
    <w:nsid w:val="0000040E"/>
    <w:multiLevelType w:val="multilevel"/>
    <w:tmpl w:val="643821BC"/>
    <w:lvl w:ilvl="0">
      <w:start w:val="1"/>
      <w:numFmt w:val="bullet"/>
      <w:lvlText w:val=""/>
      <w:lvlJc w:val="left"/>
      <w:pPr>
        <w:ind w:left="360" w:hanging="360"/>
      </w:pPr>
      <w:rPr>
        <w:rFonts w:ascii="Symbol" w:hAnsi="Symbol" w:hint="default"/>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13" w15:restartNumberingAfterBreak="0">
    <w:nsid w:val="0000040F"/>
    <w:multiLevelType w:val="multilevel"/>
    <w:tmpl w:val="00000892"/>
    <w:lvl w:ilvl="0">
      <w:start w:val="1"/>
      <w:numFmt w:val="decimal"/>
      <w:lvlText w:val="%1."/>
      <w:lvlJc w:val="left"/>
      <w:pPr>
        <w:ind w:left="800" w:hanging="360"/>
      </w:pPr>
      <w:rPr>
        <w:rFonts w:ascii="Arial" w:hAnsi="Arial" w:cs="Arial"/>
        <w:b/>
        <w:bCs/>
        <w:spacing w:val="-1"/>
        <w:w w:val="100"/>
        <w:sz w:val="22"/>
        <w:szCs w:val="22"/>
      </w:rPr>
    </w:lvl>
    <w:lvl w:ilvl="1">
      <w:numFmt w:val="bullet"/>
      <w:lvlText w:val="•"/>
      <w:lvlJc w:val="left"/>
      <w:pPr>
        <w:ind w:left="1640" w:hanging="360"/>
      </w:pPr>
    </w:lvl>
    <w:lvl w:ilvl="2">
      <w:numFmt w:val="bullet"/>
      <w:lvlText w:val="•"/>
      <w:lvlJc w:val="left"/>
      <w:pPr>
        <w:ind w:left="2480" w:hanging="360"/>
      </w:pPr>
    </w:lvl>
    <w:lvl w:ilvl="3">
      <w:numFmt w:val="bullet"/>
      <w:lvlText w:val="•"/>
      <w:lvlJc w:val="left"/>
      <w:pPr>
        <w:ind w:left="3320" w:hanging="360"/>
      </w:pPr>
    </w:lvl>
    <w:lvl w:ilvl="4">
      <w:numFmt w:val="bullet"/>
      <w:lvlText w:val="•"/>
      <w:lvlJc w:val="left"/>
      <w:pPr>
        <w:ind w:left="4160" w:hanging="360"/>
      </w:pPr>
    </w:lvl>
    <w:lvl w:ilvl="5">
      <w:numFmt w:val="bullet"/>
      <w:lvlText w:val="•"/>
      <w:lvlJc w:val="left"/>
      <w:pPr>
        <w:ind w:left="5000" w:hanging="360"/>
      </w:pPr>
    </w:lvl>
    <w:lvl w:ilvl="6">
      <w:numFmt w:val="bullet"/>
      <w:lvlText w:val="•"/>
      <w:lvlJc w:val="left"/>
      <w:pPr>
        <w:ind w:left="5840" w:hanging="360"/>
      </w:pPr>
    </w:lvl>
    <w:lvl w:ilvl="7">
      <w:numFmt w:val="bullet"/>
      <w:lvlText w:val="•"/>
      <w:lvlJc w:val="left"/>
      <w:pPr>
        <w:ind w:left="6680" w:hanging="360"/>
      </w:pPr>
    </w:lvl>
    <w:lvl w:ilvl="8">
      <w:numFmt w:val="bullet"/>
      <w:lvlText w:val="•"/>
      <w:lvlJc w:val="left"/>
      <w:pPr>
        <w:ind w:left="7520" w:hanging="360"/>
      </w:pPr>
    </w:lvl>
  </w:abstractNum>
  <w:abstractNum w:abstractNumId="14" w15:restartNumberingAfterBreak="0">
    <w:nsid w:val="00000410"/>
    <w:multiLevelType w:val="multilevel"/>
    <w:tmpl w:val="00000893"/>
    <w:lvl w:ilvl="0">
      <w:start w:val="6"/>
      <w:numFmt w:val="decimal"/>
      <w:lvlText w:val="%1."/>
      <w:lvlJc w:val="left"/>
      <w:pPr>
        <w:ind w:left="800" w:hanging="360"/>
      </w:pPr>
      <w:rPr>
        <w:rFonts w:ascii="Arial" w:hAnsi="Arial" w:cs="Arial"/>
        <w:b/>
        <w:bCs/>
        <w:spacing w:val="-1"/>
        <w:w w:val="100"/>
        <w:sz w:val="22"/>
        <w:szCs w:val="22"/>
      </w:rPr>
    </w:lvl>
    <w:lvl w:ilvl="1">
      <w:start w:val="1"/>
      <w:numFmt w:val="upperLetter"/>
      <w:lvlText w:val="%2."/>
      <w:lvlJc w:val="left"/>
      <w:pPr>
        <w:ind w:left="2061" w:hanging="361"/>
      </w:pPr>
      <w:rPr>
        <w:rFonts w:ascii="Arial" w:hAnsi="Arial" w:cs="Arial"/>
        <w:b w:val="0"/>
        <w:bCs w:val="0"/>
        <w:spacing w:val="-1"/>
        <w:w w:val="100"/>
        <w:sz w:val="22"/>
        <w:szCs w:val="22"/>
      </w:rPr>
    </w:lvl>
    <w:lvl w:ilvl="2">
      <w:numFmt w:val="bullet"/>
      <w:lvlText w:val="•"/>
      <w:lvlJc w:val="left"/>
      <w:pPr>
        <w:ind w:left="2857" w:hanging="361"/>
      </w:pPr>
    </w:lvl>
    <w:lvl w:ilvl="3">
      <w:numFmt w:val="bullet"/>
      <w:lvlText w:val="•"/>
      <w:lvlJc w:val="left"/>
      <w:pPr>
        <w:ind w:left="3655" w:hanging="361"/>
      </w:pPr>
    </w:lvl>
    <w:lvl w:ilvl="4">
      <w:numFmt w:val="bullet"/>
      <w:lvlText w:val="•"/>
      <w:lvlJc w:val="left"/>
      <w:pPr>
        <w:ind w:left="4453" w:hanging="361"/>
      </w:pPr>
    </w:lvl>
    <w:lvl w:ilvl="5">
      <w:numFmt w:val="bullet"/>
      <w:lvlText w:val="•"/>
      <w:lvlJc w:val="left"/>
      <w:pPr>
        <w:ind w:left="5251" w:hanging="361"/>
      </w:pPr>
    </w:lvl>
    <w:lvl w:ilvl="6">
      <w:numFmt w:val="bullet"/>
      <w:lvlText w:val="•"/>
      <w:lvlJc w:val="left"/>
      <w:pPr>
        <w:ind w:left="6048" w:hanging="361"/>
      </w:pPr>
    </w:lvl>
    <w:lvl w:ilvl="7">
      <w:numFmt w:val="bullet"/>
      <w:lvlText w:val="•"/>
      <w:lvlJc w:val="left"/>
      <w:pPr>
        <w:ind w:left="6846" w:hanging="361"/>
      </w:pPr>
    </w:lvl>
    <w:lvl w:ilvl="8">
      <w:numFmt w:val="bullet"/>
      <w:lvlText w:val="•"/>
      <w:lvlJc w:val="left"/>
      <w:pPr>
        <w:ind w:left="7644" w:hanging="361"/>
      </w:pPr>
    </w:lvl>
  </w:abstractNum>
  <w:abstractNum w:abstractNumId="15" w15:restartNumberingAfterBreak="0">
    <w:nsid w:val="00000411"/>
    <w:multiLevelType w:val="multilevel"/>
    <w:tmpl w:val="00000894"/>
    <w:lvl w:ilvl="0">
      <w:start w:val="13"/>
      <w:numFmt w:val="decimal"/>
      <w:lvlText w:val="%1."/>
      <w:lvlJc w:val="left"/>
      <w:pPr>
        <w:ind w:left="800" w:hanging="449"/>
      </w:pPr>
      <w:rPr>
        <w:rFonts w:ascii="Arial" w:hAnsi="Arial" w:cs="Arial"/>
        <w:b/>
        <w:bCs/>
        <w:spacing w:val="-1"/>
        <w:w w:val="100"/>
        <w:sz w:val="22"/>
        <w:szCs w:val="22"/>
      </w:rPr>
    </w:lvl>
    <w:lvl w:ilvl="1">
      <w:numFmt w:val="bullet"/>
      <w:lvlText w:val="•"/>
      <w:lvlJc w:val="left"/>
      <w:pPr>
        <w:ind w:left="1640" w:hanging="449"/>
      </w:pPr>
    </w:lvl>
    <w:lvl w:ilvl="2">
      <w:numFmt w:val="bullet"/>
      <w:lvlText w:val="•"/>
      <w:lvlJc w:val="left"/>
      <w:pPr>
        <w:ind w:left="2480" w:hanging="449"/>
      </w:pPr>
    </w:lvl>
    <w:lvl w:ilvl="3">
      <w:numFmt w:val="bullet"/>
      <w:lvlText w:val="•"/>
      <w:lvlJc w:val="left"/>
      <w:pPr>
        <w:ind w:left="3320" w:hanging="449"/>
      </w:pPr>
    </w:lvl>
    <w:lvl w:ilvl="4">
      <w:numFmt w:val="bullet"/>
      <w:lvlText w:val="•"/>
      <w:lvlJc w:val="left"/>
      <w:pPr>
        <w:ind w:left="4160" w:hanging="449"/>
      </w:pPr>
    </w:lvl>
    <w:lvl w:ilvl="5">
      <w:numFmt w:val="bullet"/>
      <w:lvlText w:val="•"/>
      <w:lvlJc w:val="left"/>
      <w:pPr>
        <w:ind w:left="5000" w:hanging="449"/>
      </w:pPr>
    </w:lvl>
    <w:lvl w:ilvl="6">
      <w:numFmt w:val="bullet"/>
      <w:lvlText w:val="•"/>
      <w:lvlJc w:val="left"/>
      <w:pPr>
        <w:ind w:left="5840" w:hanging="449"/>
      </w:pPr>
    </w:lvl>
    <w:lvl w:ilvl="7">
      <w:numFmt w:val="bullet"/>
      <w:lvlText w:val="•"/>
      <w:lvlJc w:val="left"/>
      <w:pPr>
        <w:ind w:left="6680" w:hanging="449"/>
      </w:pPr>
    </w:lvl>
    <w:lvl w:ilvl="8">
      <w:numFmt w:val="bullet"/>
      <w:lvlText w:val="•"/>
      <w:lvlJc w:val="left"/>
      <w:pPr>
        <w:ind w:left="7520" w:hanging="449"/>
      </w:pPr>
    </w:lvl>
  </w:abstractNum>
  <w:abstractNum w:abstractNumId="16" w15:restartNumberingAfterBreak="0">
    <w:nsid w:val="00000412"/>
    <w:multiLevelType w:val="multilevel"/>
    <w:tmpl w:val="00000895"/>
    <w:lvl w:ilvl="0">
      <w:start w:val="1"/>
      <w:numFmt w:val="decimal"/>
      <w:lvlText w:val="%1."/>
      <w:lvlJc w:val="left"/>
      <w:pPr>
        <w:ind w:left="360" w:hanging="360"/>
      </w:pPr>
      <w:rPr>
        <w:rFonts w:ascii="Arial" w:hAnsi="Arial" w:cs="Arial"/>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17" w15:restartNumberingAfterBreak="0">
    <w:nsid w:val="00000413"/>
    <w:multiLevelType w:val="multilevel"/>
    <w:tmpl w:val="00000896"/>
    <w:lvl w:ilvl="0">
      <w:numFmt w:val="bullet"/>
      <w:lvlText w:val=""/>
      <w:lvlJc w:val="left"/>
      <w:pPr>
        <w:ind w:left="1160" w:hanging="360"/>
      </w:pPr>
      <w:rPr>
        <w:rFonts w:ascii="Symbol" w:hAnsi="Symbol" w:cs="Symbol"/>
        <w:b w:val="0"/>
        <w:bCs w:val="0"/>
        <w:w w:val="100"/>
        <w:sz w:val="22"/>
        <w:szCs w:val="22"/>
      </w:rPr>
    </w:lvl>
    <w:lvl w:ilvl="1">
      <w:numFmt w:val="bullet"/>
      <w:lvlText w:val="•"/>
      <w:lvlJc w:val="left"/>
      <w:pPr>
        <w:ind w:left="1962" w:hanging="360"/>
      </w:pPr>
    </w:lvl>
    <w:lvl w:ilvl="2">
      <w:numFmt w:val="bullet"/>
      <w:lvlText w:val="•"/>
      <w:lvlJc w:val="left"/>
      <w:pPr>
        <w:ind w:left="2764" w:hanging="360"/>
      </w:pPr>
    </w:lvl>
    <w:lvl w:ilvl="3">
      <w:numFmt w:val="bullet"/>
      <w:lvlText w:val="•"/>
      <w:lvlJc w:val="left"/>
      <w:pPr>
        <w:ind w:left="3566" w:hanging="360"/>
      </w:pPr>
    </w:lvl>
    <w:lvl w:ilvl="4">
      <w:numFmt w:val="bullet"/>
      <w:lvlText w:val="•"/>
      <w:lvlJc w:val="left"/>
      <w:pPr>
        <w:ind w:left="4368" w:hanging="360"/>
      </w:pPr>
    </w:lvl>
    <w:lvl w:ilvl="5">
      <w:numFmt w:val="bullet"/>
      <w:lvlText w:val="•"/>
      <w:lvlJc w:val="left"/>
      <w:pPr>
        <w:ind w:left="5170" w:hanging="360"/>
      </w:pPr>
    </w:lvl>
    <w:lvl w:ilvl="6">
      <w:numFmt w:val="bullet"/>
      <w:lvlText w:val="•"/>
      <w:lvlJc w:val="left"/>
      <w:pPr>
        <w:ind w:left="5972" w:hanging="360"/>
      </w:pPr>
    </w:lvl>
    <w:lvl w:ilvl="7">
      <w:numFmt w:val="bullet"/>
      <w:lvlText w:val="•"/>
      <w:lvlJc w:val="left"/>
      <w:pPr>
        <w:ind w:left="6774" w:hanging="360"/>
      </w:pPr>
    </w:lvl>
    <w:lvl w:ilvl="8">
      <w:numFmt w:val="bullet"/>
      <w:lvlText w:val="•"/>
      <w:lvlJc w:val="left"/>
      <w:pPr>
        <w:ind w:left="7576" w:hanging="360"/>
      </w:pPr>
    </w:lvl>
  </w:abstractNum>
  <w:abstractNum w:abstractNumId="18" w15:restartNumberingAfterBreak="0">
    <w:nsid w:val="00000414"/>
    <w:multiLevelType w:val="multilevel"/>
    <w:tmpl w:val="643821BC"/>
    <w:lvl w:ilvl="0">
      <w:start w:val="1"/>
      <w:numFmt w:val="bullet"/>
      <w:lvlText w:val=""/>
      <w:lvlJc w:val="left"/>
      <w:pPr>
        <w:ind w:left="360" w:hanging="360"/>
      </w:pPr>
      <w:rPr>
        <w:rFonts w:ascii="Symbol" w:hAnsi="Symbol" w:hint="default"/>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19" w15:restartNumberingAfterBreak="0">
    <w:nsid w:val="00000415"/>
    <w:multiLevelType w:val="multilevel"/>
    <w:tmpl w:val="00000898"/>
    <w:lvl w:ilvl="0">
      <w:start w:val="20"/>
      <w:numFmt w:val="decimal"/>
      <w:lvlText w:val="%1."/>
      <w:lvlJc w:val="left"/>
      <w:pPr>
        <w:ind w:left="1220" w:hanging="449"/>
      </w:pPr>
      <w:rPr>
        <w:rFonts w:ascii="Arial" w:hAnsi="Arial" w:cs="Arial"/>
        <w:b/>
        <w:bCs/>
        <w:spacing w:val="-1"/>
        <w:w w:val="100"/>
        <w:sz w:val="22"/>
        <w:szCs w:val="22"/>
      </w:rPr>
    </w:lvl>
    <w:lvl w:ilvl="1">
      <w:numFmt w:val="bullet"/>
      <w:lvlText w:val=""/>
      <w:lvlJc w:val="left"/>
      <w:pPr>
        <w:ind w:left="1580" w:hanging="360"/>
      </w:pPr>
      <w:rPr>
        <w:rFonts w:ascii="Symbol" w:hAnsi="Symbol" w:cs="Symbol"/>
        <w:b w:val="0"/>
        <w:bCs w:val="0"/>
        <w:w w:val="100"/>
        <w:sz w:val="22"/>
        <w:szCs w:val="22"/>
      </w:rPr>
    </w:lvl>
    <w:lvl w:ilvl="2">
      <w:numFmt w:val="bullet"/>
      <w:lvlText w:val="•"/>
      <w:lvlJc w:val="left"/>
      <w:pPr>
        <w:ind w:left="2464" w:hanging="360"/>
      </w:pPr>
    </w:lvl>
    <w:lvl w:ilvl="3">
      <w:numFmt w:val="bullet"/>
      <w:lvlText w:val="•"/>
      <w:lvlJc w:val="left"/>
      <w:pPr>
        <w:ind w:left="3348" w:hanging="360"/>
      </w:pPr>
    </w:lvl>
    <w:lvl w:ilvl="4">
      <w:numFmt w:val="bullet"/>
      <w:lvlText w:val="•"/>
      <w:lvlJc w:val="left"/>
      <w:pPr>
        <w:ind w:left="4233" w:hanging="360"/>
      </w:pPr>
    </w:lvl>
    <w:lvl w:ilvl="5">
      <w:numFmt w:val="bullet"/>
      <w:lvlText w:val="•"/>
      <w:lvlJc w:val="left"/>
      <w:pPr>
        <w:ind w:left="5117" w:hanging="360"/>
      </w:pPr>
    </w:lvl>
    <w:lvl w:ilvl="6">
      <w:numFmt w:val="bullet"/>
      <w:lvlText w:val="•"/>
      <w:lvlJc w:val="left"/>
      <w:pPr>
        <w:ind w:left="6002" w:hanging="360"/>
      </w:pPr>
    </w:lvl>
    <w:lvl w:ilvl="7">
      <w:numFmt w:val="bullet"/>
      <w:lvlText w:val="•"/>
      <w:lvlJc w:val="left"/>
      <w:pPr>
        <w:ind w:left="6886" w:hanging="360"/>
      </w:pPr>
    </w:lvl>
    <w:lvl w:ilvl="8">
      <w:numFmt w:val="bullet"/>
      <w:lvlText w:val="•"/>
      <w:lvlJc w:val="left"/>
      <w:pPr>
        <w:ind w:left="7771" w:hanging="360"/>
      </w:pPr>
    </w:lvl>
  </w:abstractNum>
  <w:abstractNum w:abstractNumId="20" w15:restartNumberingAfterBreak="0">
    <w:nsid w:val="00000416"/>
    <w:multiLevelType w:val="multilevel"/>
    <w:tmpl w:val="00000899"/>
    <w:lvl w:ilvl="0">
      <w:numFmt w:val="bullet"/>
      <w:lvlText w:val=""/>
      <w:lvlJc w:val="left"/>
      <w:pPr>
        <w:ind w:left="1580" w:hanging="360"/>
      </w:pPr>
      <w:rPr>
        <w:rFonts w:ascii="Symbol" w:hAnsi="Symbol" w:cs="Symbol"/>
        <w:b w:val="0"/>
        <w:bCs w:val="0"/>
        <w:w w:val="100"/>
        <w:sz w:val="22"/>
        <w:szCs w:val="22"/>
      </w:rPr>
    </w:lvl>
    <w:lvl w:ilvl="1">
      <w:numFmt w:val="bullet"/>
      <w:lvlText w:val="•"/>
      <w:lvlJc w:val="left"/>
      <w:pPr>
        <w:ind w:left="2376" w:hanging="360"/>
      </w:pPr>
    </w:lvl>
    <w:lvl w:ilvl="2">
      <w:numFmt w:val="bullet"/>
      <w:lvlText w:val="•"/>
      <w:lvlJc w:val="left"/>
      <w:pPr>
        <w:ind w:left="3172" w:hanging="360"/>
      </w:pPr>
    </w:lvl>
    <w:lvl w:ilvl="3">
      <w:numFmt w:val="bullet"/>
      <w:lvlText w:val="•"/>
      <w:lvlJc w:val="left"/>
      <w:pPr>
        <w:ind w:left="3968" w:hanging="360"/>
      </w:pPr>
    </w:lvl>
    <w:lvl w:ilvl="4">
      <w:numFmt w:val="bullet"/>
      <w:lvlText w:val="•"/>
      <w:lvlJc w:val="left"/>
      <w:pPr>
        <w:ind w:left="4764" w:hanging="360"/>
      </w:pPr>
    </w:lvl>
    <w:lvl w:ilvl="5">
      <w:numFmt w:val="bullet"/>
      <w:lvlText w:val="•"/>
      <w:lvlJc w:val="left"/>
      <w:pPr>
        <w:ind w:left="5560" w:hanging="360"/>
      </w:pPr>
    </w:lvl>
    <w:lvl w:ilvl="6">
      <w:numFmt w:val="bullet"/>
      <w:lvlText w:val="•"/>
      <w:lvlJc w:val="left"/>
      <w:pPr>
        <w:ind w:left="6356" w:hanging="360"/>
      </w:pPr>
    </w:lvl>
    <w:lvl w:ilvl="7">
      <w:numFmt w:val="bullet"/>
      <w:lvlText w:val="•"/>
      <w:lvlJc w:val="left"/>
      <w:pPr>
        <w:ind w:left="7152" w:hanging="360"/>
      </w:pPr>
    </w:lvl>
    <w:lvl w:ilvl="8">
      <w:numFmt w:val="bullet"/>
      <w:lvlText w:val="•"/>
      <w:lvlJc w:val="left"/>
      <w:pPr>
        <w:ind w:left="7948" w:hanging="360"/>
      </w:pPr>
    </w:lvl>
  </w:abstractNum>
  <w:abstractNum w:abstractNumId="21" w15:restartNumberingAfterBreak="0">
    <w:nsid w:val="00000417"/>
    <w:multiLevelType w:val="multilevel"/>
    <w:tmpl w:val="643821BC"/>
    <w:lvl w:ilvl="0">
      <w:start w:val="1"/>
      <w:numFmt w:val="bullet"/>
      <w:lvlText w:val=""/>
      <w:lvlJc w:val="left"/>
      <w:pPr>
        <w:ind w:left="360" w:hanging="360"/>
      </w:pPr>
      <w:rPr>
        <w:rFonts w:ascii="Symbol" w:hAnsi="Symbol" w:hint="default"/>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22" w15:restartNumberingAfterBreak="0">
    <w:nsid w:val="00000418"/>
    <w:multiLevelType w:val="multilevel"/>
    <w:tmpl w:val="643821BC"/>
    <w:lvl w:ilvl="0">
      <w:start w:val="1"/>
      <w:numFmt w:val="bullet"/>
      <w:lvlText w:val=""/>
      <w:lvlJc w:val="left"/>
      <w:pPr>
        <w:ind w:left="360" w:hanging="360"/>
      </w:pPr>
      <w:rPr>
        <w:rFonts w:ascii="Symbol" w:hAnsi="Symbol" w:hint="default"/>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23" w15:restartNumberingAfterBreak="0">
    <w:nsid w:val="00000419"/>
    <w:multiLevelType w:val="multilevel"/>
    <w:tmpl w:val="643821BC"/>
    <w:lvl w:ilvl="0">
      <w:start w:val="1"/>
      <w:numFmt w:val="bullet"/>
      <w:lvlText w:val=""/>
      <w:lvlJc w:val="left"/>
      <w:pPr>
        <w:ind w:left="360" w:hanging="360"/>
      </w:pPr>
      <w:rPr>
        <w:rFonts w:ascii="Symbol" w:hAnsi="Symbol" w:hint="default"/>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24" w15:restartNumberingAfterBreak="0">
    <w:nsid w:val="0000041A"/>
    <w:multiLevelType w:val="multilevel"/>
    <w:tmpl w:val="0000089D"/>
    <w:lvl w:ilvl="0">
      <w:numFmt w:val="bullet"/>
      <w:lvlText w:val=""/>
      <w:lvlJc w:val="left"/>
      <w:pPr>
        <w:ind w:left="360" w:hanging="360"/>
      </w:pPr>
      <w:rPr>
        <w:rFonts w:ascii="Symbol" w:hAnsi="Symbol" w:cs="Symbol"/>
        <w:b w:val="0"/>
        <w:bCs w:val="0"/>
        <w:w w:val="100"/>
        <w:sz w:val="22"/>
        <w:szCs w:val="22"/>
      </w:rPr>
    </w:lvl>
    <w:lvl w:ilvl="1">
      <w:numFmt w:val="bullet"/>
      <w:lvlText w:val="•"/>
      <w:lvlJc w:val="left"/>
      <w:pPr>
        <w:ind w:left="1164" w:hanging="360"/>
      </w:pPr>
    </w:lvl>
    <w:lvl w:ilvl="2">
      <w:numFmt w:val="bullet"/>
      <w:lvlText w:val="•"/>
      <w:lvlJc w:val="left"/>
      <w:pPr>
        <w:ind w:left="1968" w:hanging="360"/>
      </w:pPr>
    </w:lvl>
    <w:lvl w:ilvl="3">
      <w:numFmt w:val="bullet"/>
      <w:lvlText w:val="•"/>
      <w:lvlJc w:val="left"/>
      <w:pPr>
        <w:ind w:left="2772" w:hanging="360"/>
      </w:pPr>
    </w:lvl>
    <w:lvl w:ilvl="4">
      <w:numFmt w:val="bullet"/>
      <w:lvlText w:val="•"/>
      <w:lvlJc w:val="left"/>
      <w:pPr>
        <w:ind w:left="3576" w:hanging="360"/>
      </w:pPr>
    </w:lvl>
    <w:lvl w:ilvl="5">
      <w:numFmt w:val="bullet"/>
      <w:lvlText w:val="•"/>
      <w:lvlJc w:val="left"/>
      <w:pPr>
        <w:ind w:left="4380" w:hanging="360"/>
      </w:pPr>
    </w:lvl>
    <w:lvl w:ilvl="6">
      <w:numFmt w:val="bullet"/>
      <w:lvlText w:val="•"/>
      <w:lvlJc w:val="left"/>
      <w:pPr>
        <w:ind w:left="5184" w:hanging="360"/>
      </w:pPr>
    </w:lvl>
    <w:lvl w:ilvl="7">
      <w:numFmt w:val="bullet"/>
      <w:lvlText w:val="•"/>
      <w:lvlJc w:val="left"/>
      <w:pPr>
        <w:ind w:left="5988" w:hanging="360"/>
      </w:pPr>
    </w:lvl>
    <w:lvl w:ilvl="8">
      <w:numFmt w:val="bullet"/>
      <w:lvlText w:val="•"/>
      <w:lvlJc w:val="left"/>
      <w:pPr>
        <w:ind w:left="6792" w:hanging="360"/>
      </w:pPr>
    </w:lvl>
  </w:abstractNum>
  <w:abstractNum w:abstractNumId="25" w15:restartNumberingAfterBreak="0">
    <w:nsid w:val="0000041B"/>
    <w:multiLevelType w:val="multilevel"/>
    <w:tmpl w:val="0000089E"/>
    <w:lvl w:ilvl="0">
      <w:start w:val="1"/>
      <w:numFmt w:val="decimal"/>
      <w:lvlText w:val="%1."/>
      <w:lvlJc w:val="left"/>
      <w:pPr>
        <w:ind w:left="800" w:hanging="360"/>
      </w:pPr>
      <w:rPr>
        <w:rFonts w:ascii="Arial" w:hAnsi="Arial" w:cs="Arial"/>
        <w:b/>
        <w:bCs/>
        <w:spacing w:val="-1"/>
        <w:w w:val="100"/>
        <w:sz w:val="22"/>
        <w:szCs w:val="22"/>
      </w:rPr>
    </w:lvl>
    <w:lvl w:ilvl="1">
      <w:numFmt w:val="bullet"/>
      <w:lvlText w:val="•"/>
      <w:lvlJc w:val="left"/>
      <w:pPr>
        <w:ind w:left="1640" w:hanging="360"/>
      </w:pPr>
    </w:lvl>
    <w:lvl w:ilvl="2">
      <w:numFmt w:val="bullet"/>
      <w:lvlText w:val="•"/>
      <w:lvlJc w:val="left"/>
      <w:pPr>
        <w:ind w:left="2480" w:hanging="360"/>
      </w:pPr>
    </w:lvl>
    <w:lvl w:ilvl="3">
      <w:numFmt w:val="bullet"/>
      <w:lvlText w:val="•"/>
      <w:lvlJc w:val="left"/>
      <w:pPr>
        <w:ind w:left="3320" w:hanging="360"/>
      </w:pPr>
    </w:lvl>
    <w:lvl w:ilvl="4">
      <w:numFmt w:val="bullet"/>
      <w:lvlText w:val="•"/>
      <w:lvlJc w:val="left"/>
      <w:pPr>
        <w:ind w:left="4160" w:hanging="360"/>
      </w:pPr>
    </w:lvl>
    <w:lvl w:ilvl="5">
      <w:numFmt w:val="bullet"/>
      <w:lvlText w:val="•"/>
      <w:lvlJc w:val="left"/>
      <w:pPr>
        <w:ind w:left="5000" w:hanging="360"/>
      </w:pPr>
    </w:lvl>
    <w:lvl w:ilvl="6">
      <w:numFmt w:val="bullet"/>
      <w:lvlText w:val="•"/>
      <w:lvlJc w:val="left"/>
      <w:pPr>
        <w:ind w:left="5840" w:hanging="360"/>
      </w:pPr>
    </w:lvl>
    <w:lvl w:ilvl="7">
      <w:numFmt w:val="bullet"/>
      <w:lvlText w:val="•"/>
      <w:lvlJc w:val="left"/>
      <w:pPr>
        <w:ind w:left="6680" w:hanging="360"/>
      </w:pPr>
    </w:lvl>
    <w:lvl w:ilvl="8">
      <w:numFmt w:val="bullet"/>
      <w:lvlText w:val="•"/>
      <w:lvlJc w:val="left"/>
      <w:pPr>
        <w:ind w:left="7520" w:hanging="360"/>
      </w:pPr>
    </w:lvl>
  </w:abstractNum>
  <w:abstractNum w:abstractNumId="26" w15:restartNumberingAfterBreak="0">
    <w:nsid w:val="0000041C"/>
    <w:multiLevelType w:val="multilevel"/>
    <w:tmpl w:val="0000089F"/>
    <w:lvl w:ilvl="0">
      <w:numFmt w:val="bullet"/>
      <w:lvlText w:val=""/>
      <w:lvlJc w:val="left"/>
      <w:pPr>
        <w:ind w:left="360" w:hanging="360"/>
      </w:pPr>
      <w:rPr>
        <w:rFonts w:ascii="Symbol" w:hAnsi="Symbol" w:cs="Symbol"/>
        <w:b w:val="0"/>
        <w:bCs w:val="0"/>
        <w:w w:val="100"/>
        <w:sz w:val="22"/>
        <w:szCs w:val="22"/>
      </w:rPr>
    </w:lvl>
    <w:lvl w:ilvl="1">
      <w:numFmt w:val="bullet"/>
      <w:lvlText w:val="•"/>
      <w:lvlJc w:val="left"/>
      <w:pPr>
        <w:ind w:left="1164" w:hanging="360"/>
      </w:pPr>
    </w:lvl>
    <w:lvl w:ilvl="2">
      <w:numFmt w:val="bullet"/>
      <w:lvlText w:val="•"/>
      <w:lvlJc w:val="left"/>
      <w:pPr>
        <w:ind w:left="1968" w:hanging="360"/>
      </w:pPr>
    </w:lvl>
    <w:lvl w:ilvl="3">
      <w:numFmt w:val="bullet"/>
      <w:lvlText w:val="•"/>
      <w:lvlJc w:val="left"/>
      <w:pPr>
        <w:ind w:left="2772" w:hanging="360"/>
      </w:pPr>
    </w:lvl>
    <w:lvl w:ilvl="4">
      <w:numFmt w:val="bullet"/>
      <w:lvlText w:val="•"/>
      <w:lvlJc w:val="left"/>
      <w:pPr>
        <w:ind w:left="3576" w:hanging="360"/>
      </w:pPr>
    </w:lvl>
    <w:lvl w:ilvl="5">
      <w:numFmt w:val="bullet"/>
      <w:lvlText w:val="•"/>
      <w:lvlJc w:val="left"/>
      <w:pPr>
        <w:ind w:left="4380" w:hanging="360"/>
      </w:pPr>
    </w:lvl>
    <w:lvl w:ilvl="6">
      <w:numFmt w:val="bullet"/>
      <w:lvlText w:val="•"/>
      <w:lvlJc w:val="left"/>
      <w:pPr>
        <w:ind w:left="5184" w:hanging="360"/>
      </w:pPr>
    </w:lvl>
    <w:lvl w:ilvl="7">
      <w:numFmt w:val="bullet"/>
      <w:lvlText w:val="•"/>
      <w:lvlJc w:val="left"/>
      <w:pPr>
        <w:ind w:left="5988" w:hanging="360"/>
      </w:pPr>
    </w:lvl>
    <w:lvl w:ilvl="8">
      <w:numFmt w:val="bullet"/>
      <w:lvlText w:val="•"/>
      <w:lvlJc w:val="left"/>
      <w:pPr>
        <w:ind w:left="6792" w:hanging="360"/>
      </w:pPr>
    </w:lvl>
  </w:abstractNum>
  <w:abstractNum w:abstractNumId="27" w15:restartNumberingAfterBreak="0">
    <w:nsid w:val="0000041D"/>
    <w:multiLevelType w:val="multilevel"/>
    <w:tmpl w:val="643821BC"/>
    <w:lvl w:ilvl="0">
      <w:start w:val="1"/>
      <w:numFmt w:val="bullet"/>
      <w:lvlText w:val=""/>
      <w:lvlJc w:val="left"/>
      <w:pPr>
        <w:ind w:left="360" w:hanging="360"/>
      </w:pPr>
      <w:rPr>
        <w:rFonts w:ascii="Symbol" w:hAnsi="Symbol" w:hint="default"/>
        <w:b/>
        <w:bCs/>
        <w:spacing w:val="-1"/>
        <w:w w:val="100"/>
        <w:sz w:val="22"/>
        <w:szCs w:val="22"/>
      </w:rPr>
    </w:lvl>
    <w:lvl w:ilvl="1">
      <w:numFmt w:val="bullet"/>
      <w:lvlText w:val=""/>
      <w:lvlJc w:val="left"/>
      <w:pPr>
        <w:ind w:left="720" w:hanging="360"/>
      </w:pPr>
      <w:rPr>
        <w:rFonts w:ascii="Symbol" w:hAnsi="Symbol" w:cs="Symbol"/>
        <w:b w:val="0"/>
        <w:bCs w:val="0"/>
        <w:w w:val="100"/>
        <w:sz w:val="22"/>
        <w:szCs w:val="22"/>
      </w:rPr>
    </w:lvl>
    <w:lvl w:ilvl="2">
      <w:numFmt w:val="bullet"/>
      <w:lvlText w:val="•"/>
      <w:lvlJc w:val="left"/>
      <w:pPr>
        <w:ind w:left="1613" w:hanging="360"/>
      </w:pPr>
    </w:lvl>
    <w:lvl w:ilvl="3">
      <w:numFmt w:val="bullet"/>
      <w:lvlText w:val="•"/>
      <w:lvlJc w:val="left"/>
      <w:pPr>
        <w:ind w:left="2506" w:hanging="360"/>
      </w:pPr>
    </w:lvl>
    <w:lvl w:ilvl="4">
      <w:numFmt w:val="bullet"/>
      <w:lvlText w:val="•"/>
      <w:lvlJc w:val="left"/>
      <w:pPr>
        <w:ind w:left="3400" w:hanging="360"/>
      </w:pPr>
    </w:lvl>
    <w:lvl w:ilvl="5">
      <w:numFmt w:val="bullet"/>
      <w:lvlText w:val="•"/>
      <w:lvlJc w:val="left"/>
      <w:pPr>
        <w:ind w:left="4293" w:hanging="360"/>
      </w:pPr>
    </w:lvl>
    <w:lvl w:ilvl="6">
      <w:numFmt w:val="bullet"/>
      <w:lvlText w:val="•"/>
      <w:lvlJc w:val="left"/>
      <w:pPr>
        <w:ind w:left="5186" w:hanging="360"/>
      </w:pPr>
    </w:lvl>
    <w:lvl w:ilvl="7">
      <w:numFmt w:val="bullet"/>
      <w:lvlText w:val="•"/>
      <w:lvlJc w:val="left"/>
      <w:pPr>
        <w:ind w:left="6080" w:hanging="360"/>
      </w:pPr>
    </w:lvl>
    <w:lvl w:ilvl="8">
      <w:numFmt w:val="bullet"/>
      <w:lvlText w:val="•"/>
      <w:lvlJc w:val="left"/>
      <w:pPr>
        <w:ind w:left="6973" w:hanging="360"/>
      </w:pPr>
    </w:lvl>
  </w:abstractNum>
  <w:abstractNum w:abstractNumId="28" w15:restartNumberingAfterBreak="0">
    <w:nsid w:val="0000041E"/>
    <w:multiLevelType w:val="multilevel"/>
    <w:tmpl w:val="000008A1"/>
    <w:lvl w:ilvl="0">
      <w:numFmt w:val="bullet"/>
      <w:lvlText w:val=""/>
      <w:lvlJc w:val="left"/>
      <w:pPr>
        <w:ind w:left="1160" w:hanging="360"/>
      </w:pPr>
      <w:rPr>
        <w:rFonts w:ascii="Symbol" w:hAnsi="Symbol" w:cs="Symbol"/>
        <w:b w:val="0"/>
        <w:bCs w:val="0"/>
        <w:w w:val="100"/>
        <w:sz w:val="22"/>
        <w:szCs w:val="22"/>
      </w:rPr>
    </w:lvl>
    <w:lvl w:ilvl="1">
      <w:numFmt w:val="bullet"/>
      <w:lvlText w:val="•"/>
      <w:lvlJc w:val="left"/>
      <w:pPr>
        <w:ind w:left="1924" w:hanging="360"/>
      </w:pPr>
    </w:lvl>
    <w:lvl w:ilvl="2">
      <w:numFmt w:val="bullet"/>
      <w:lvlText w:val="•"/>
      <w:lvlJc w:val="left"/>
      <w:pPr>
        <w:ind w:left="2688" w:hanging="360"/>
      </w:pPr>
    </w:lvl>
    <w:lvl w:ilvl="3">
      <w:numFmt w:val="bullet"/>
      <w:lvlText w:val="•"/>
      <w:lvlJc w:val="left"/>
      <w:pPr>
        <w:ind w:left="3452" w:hanging="360"/>
      </w:pPr>
    </w:lvl>
    <w:lvl w:ilvl="4">
      <w:numFmt w:val="bullet"/>
      <w:lvlText w:val="•"/>
      <w:lvlJc w:val="left"/>
      <w:pPr>
        <w:ind w:left="4216" w:hanging="360"/>
      </w:pPr>
    </w:lvl>
    <w:lvl w:ilvl="5">
      <w:numFmt w:val="bullet"/>
      <w:lvlText w:val="•"/>
      <w:lvlJc w:val="left"/>
      <w:pPr>
        <w:ind w:left="4980" w:hanging="360"/>
      </w:pPr>
    </w:lvl>
    <w:lvl w:ilvl="6">
      <w:numFmt w:val="bullet"/>
      <w:lvlText w:val="•"/>
      <w:lvlJc w:val="left"/>
      <w:pPr>
        <w:ind w:left="5744" w:hanging="360"/>
      </w:pPr>
    </w:lvl>
    <w:lvl w:ilvl="7">
      <w:numFmt w:val="bullet"/>
      <w:lvlText w:val="•"/>
      <w:lvlJc w:val="left"/>
      <w:pPr>
        <w:ind w:left="6508" w:hanging="360"/>
      </w:pPr>
    </w:lvl>
    <w:lvl w:ilvl="8">
      <w:numFmt w:val="bullet"/>
      <w:lvlText w:val="•"/>
      <w:lvlJc w:val="left"/>
      <w:pPr>
        <w:ind w:left="7272" w:hanging="360"/>
      </w:pPr>
    </w:lvl>
  </w:abstractNum>
  <w:abstractNum w:abstractNumId="29" w15:restartNumberingAfterBreak="0">
    <w:nsid w:val="01566023"/>
    <w:multiLevelType w:val="hybridMultilevel"/>
    <w:tmpl w:val="FFFFFFFF"/>
    <w:lvl w:ilvl="0" w:tplc="BAC24FAC">
      <w:start w:val="1"/>
      <w:numFmt w:val="decimal"/>
      <w:lvlText w:val="%1."/>
      <w:lvlJc w:val="left"/>
      <w:pPr>
        <w:ind w:left="720" w:hanging="360"/>
      </w:pPr>
    </w:lvl>
    <w:lvl w:ilvl="1" w:tplc="D5E2BAE4">
      <w:start w:val="1"/>
      <w:numFmt w:val="lowerLetter"/>
      <w:lvlText w:val="%2."/>
      <w:lvlJc w:val="left"/>
      <w:pPr>
        <w:ind w:left="1440" w:hanging="360"/>
      </w:pPr>
    </w:lvl>
    <w:lvl w:ilvl="2" w:tplc="769486CE">
      <w:start w:val="1"/>
      <w:numFmt w:val="lowerRoman"/>
      <w:lvlText w:val="%3."/>
      <w:lvlJc w:val="right"/>
      <w:pPr>
        <w:ind w:left="2160" w:hanging="180"/>
      </w:pPr>
    </w:lvl>
    <w:lvl w:ilvl="3" w:tplc="27D0C8F4">
      <w:start w:val="1"/>
      <w:numFmt w:val="decimal"/>
      <w:lvlText w:val="%4."/>
      <w:lvlJc w:val="left"/>
      <w:pPr>
        <w:ind w:left="2880" w:hanging="360"/>
      </w:pPr>
    </w:lvl>
    <w:lvl w:ilvl="4" w:tplc="B8029ACA">
      <w:start w:val="1"/>
      <w:numFmt w:val="lowerLetter"/>
      <w:lvlText w:val="%5."/>
      <w:lvlJc w:val="left"/>
      <w:pPr>
        <w:ind w:left="3600" w:hanging="360"/>
      </w:pPr>
    </w:lvl>
    <w:lvl w:ilvl="5" w:tplc="D06ECB40">
      <w:start w:val="1"/>
      <w:numFmt w:val="lowerRoman"/>
      <w:lvlText w:val="%6."/>
      <w:lvlJc w:val="right"/>
      <w:pPr>
        <w:ind w:left="4320" w:hanging="180"/>
      </w:pPr>
    </w:lvl>
    <w:lvl w:ilvl="6" w:tplc="DC9845C2">
      <w:start w:val="1"/>
      <w:numFmt w:val="decimal"/>
      <w:lvlText w:val="%7."/>
      <w:lvlJc w:val="left"/>
      <w:pPr>
        <w:ind w:left="5040" w:hanging="360"/>
      </w:pPr>
    </w:lvl>
    <w:lvl w:ilvl="7" w:tplc="99ACD07C">
      <w:start w:val="1"/>
      <w:numFmt w:val="lowerLetter"/>
      <w:lvlText w:val="%8."/>
      <w:lvlJc w:val="left"/>
      <w:pPr>
        <w:ind w:left="5760" w:hanging="360"/>
      </w:pPr>
    </w:lvl>
    <w:lvl w:ilvl="8" w:tplc="D85E0BCC">
      <w:start w:val="1"/>
      <w:numFmt w:val="lowerRoman"/>
      <w:lvlText w:val="%9."/>
      <w:lvlJc w:val="right"/>
      <w:pPr>
        <w:ind w:left="6480" w:hanging="180"/>
      </w:pPr>
    </w:lvl>
  </w:abstractNum>
  <w:abstractNum w:abstractNumId="30" w15:restartNumberingAfterBreak="0">
    <w:nsid w:val="04206E91"/>
    <w:multiLevelType w:val="hybridMultilevel"/>
    <w:tmpl w:val="FFFFFFFF"/>
    <w:lvl w:ilvl="0" w:tplc="236A0E9C">
      <w:start w:val="1"/>
      <w:numFmt w:val="upperRoman"/>
      <w:lvlText w:val="%1."/>
      <w:lvlJc w:val="right"/>
      <w:pPr>
        <w:ind w:left="720" w:hanging="360"/>
      </w:pPr>
    </w:lvl>
    <w:lvl w:ilvl="1" w:tplc="BF2A5930">
      <w:start w:val="1"/>
      <w:numFmt w:val="lowerLetter"/>
      <w:lvlText w:val="%2."/>
      <w:lvlJc w:val="left"/>
      <w:pPr>
        <w:ind w:left="1440" w:hanging="360"/>
      </w:pPr>
    </w:lvl>
    <w:lvl w:ilvl="2" w:tplc="D8ACBD28">
      <w:start w:val="1"/>
      <w:numFmt w:val="lowerRoman"/>
      <w:lvlText w:val="%3."/>
      <w:lvlJc w:val="right"/>
      <w:pPr>
        <w:ind w:left="2160" w:hanging="180"/>
      </w:pPr>
    </w:lvl>
    <w:lvl w:ilvl="3" w:tplc="1AB6255A">
      <w:start w:val="1"/>
      <w:numFmt w:val="decimal"/>
      <w:lvlText w:val="%4."/>
      <w:lvlJc w:val="left"/>
      <w:pPr>
        <w:ind w:left="2880" w:hanging="360"/>
      </w:pPr>
    </w:lvl>
    <w:lvl w:ilvl="4" w:tplc="3A22B7A0">
      <w:start w:val="1"/>
      <w:numFmt w:val="lowerLetter"/>
      <w:lvlText w:val="%5."/>
      <w:lvlJc w:val="left"/>
      <w:pPr>
        <w:ind w:left="3600" w:hanging="360"/>
      </w:pPr>
    </w:lvl>
    <w:lvl w:ilvl="5" w:tplc="20B2A47C">
      <w:start w:val="1"/>
      <w:numFmt w:val="lowerRoman"/>
      <w:lvlText w:val="%6."/>
      <w:lvlJc w:val="right"/>
      <w:pPr>
        <w:ind w:left="4320" w:hanging="180"/>
      </w:pPr>
    </w:lvl>
    <w:lvl w:ilvl="6" w:tplc="AED494D0">
      <w:start w:val="1"/>
      <w:numFmt w:val="decimal"/>
      <w:lvlText w:val="%7."/>
      <w:lvlJc w:val="left"/>
      <w:pPr>
        <w:ind w:left="5040" w:hanging="360"/>
      </w:pPr>
    </w:lvl>
    <w:lvl w:ilvl="7" w:tplc="6E123960">
      <w:start w:val="1"/>
      <w:numFmt w:val="lowerLetter"/>
      <w:lvlText w:val="%8."/>
      <w:lvlJc w:val="left"/>
      <w:pPr>
        <w:ind w:left="5760" w:hanging="360"/>
      </w:pPr>
    </w:lvl>
    <w:lvl w:ilvl="8" w:tplc="8B20C5F8">
      <w:start w:val="1"/>
      <w:numFmt w:val="lowerRoman"/>
      <w:lvlText w:val="%9."/>
      <w:lvlJc w:val="right"/>
      <w:pPr>
        <w:ind w:left="6480" w:hanging="180"/>
      </w:pPr>
    </w:lvl>
  </w:abstractNum>
  <w:abstractNum w:abstractNumId="31" w15:restartNumberingAfterBreak="0">
    <w:nsid w:val="053B582B"/>
    <w:multiLevelType w:val="hybridMultilevel"/>
    <w:tmpl w:val="FFFFFFFF"/>
    <w:lvl w:ilvl="0" w:tplc="76565872">
      <w:start w:val="1"/>
      <w:numFmt w:val="upperRoman"/>
      <w:lvlText w:val="%1."/>
      <w:lvlJc w:val="right"/>
      <w:pPr>
        <w:ind w:left="720" w:hanging="360"/>
      </w:pPr>
    </w:lvl>
    <w:lvl w:ilvl="1" w:tplc="8BD840D4">
      <w:start w:val="1"/>
      <w:numFmt w:val="lowerLetter"/>
      <w:lvlText w:val="%2."/>
      <w:lvlJc w:val="left"/>
      <w:pPr>
        <w:ind w:left="1440" w:hanging="360"/>
      </w:pPr>
    </w:lvl>
    <w:lvl w:ilvl="2" w:tplc="8462283E">
      <w:start w:val="1"/>
      <w:numFmt w:val="lowerRoman"/>
      <w:lvlText w:val="%3."/>
      <w:lvlJc w:val="right"/>
      <w:pPr>
        <w:ind w:left="2160" w:hanging="180"/>
      </w:pPr>
    </w:lvl>
    <w:lvl w:ilvl="3" w:tplc="48D4820E">
      <w:start w:val="1"/>
      <w:numFmt w:val="decimal"/>
      <w:lvlText w:val="%4."/>
      <w:lvlJc w:val="left"/>
      <w:pPr>
        <w:ind w:left="2880" w:hanging="360"/>
      </w:pPr>
    </w:lvl>
    <w:lvl w:ilvl="4" w:tplc="F27C1122">
      <w:start w:val="1"/>
      <w:numFmt w:val="lowerLetter"/>
      <w:lvlText w:val="%5."/>
      <w:lvlJc w:val="left"/>
      <w:pPr>
        <w:ind w:left="3600" w:hanging="360"/>
      </w:pPr>
    </w:lvl>
    <w:lvl w:ilvl="5" w:tplc="9E42C9D2">
      <w:start w:val="1"/>
      <w:numFmt w:val="lowerRoman"/>
      <w:lvlText w:val="%6."/>
      <w:lvlJc w:val="right"/>
      <w:pPr>
        <w:ind w:left="4320" w:hanging="180"/>
      </w:pPr>
    </w:lvl>
    <w:lvl w:ilvl="6" w:tplc="0B38A086">
      <w:start w:val="1"/>
      <w:numFmt w:val="decimal"/>
      <w:lvlText w:val="%7."/>
      <w:lvlJc w:val="left"/>
      <w:pPr>
        <w:ind w:left="5040" w:hanging="360"/>
      </w:pPr>
    </w:lvl>
    <w:lvl w:ilvl="7" w:tplc="BC6CF656">
      <w:start w:val="1"/>
      <w:numFmt w:val="lowerLetter"/>
      <w:lvlText w:val="%8."/>
      <w:lvlJc w:val="left"/>
      <w:pPr>
        <w:ind w:left="5760" w:hanging="360"/>
      </w:pPr>
    </w:lvl>
    <w:lvl w:ilvl="8" w:tplc="E37833EC">
      <w:start w:val="1"/>
      <w:numFmt w:val="lowerRoman"/>
      <w:lvlText w:val="%9."/>
      <w:lvlJc w:val="right"/>
      <w:pPr>
        <w:ind w:left="6480" w:hanging="180"/>
      </w:pPr>
    </w:lvl>
  </w:abstractNum>
  <w:abstractNum w:abstractNumId="32" w15:restartNumberingAfterBreak="0">
    <w:nsid w:val="05AD65EE"/>
    <w:multiLevelType w:val="hybridMultilevel"/>
    <w:tmpl w:val="FFFFFFFF"/>
    <w:lvl w:ilvl="0" w:tplc="6C76438A">
      <w:start w:val="1"/>
      <w:numFmt w:val="upperRoman"/>
      <w:lvlText w:val="%1."/>
      <w:lvlJc w:val="right"/>
      <w:pPr>
        <w:ind w:left="720" w:hanging="360"/>
      </w:pPr>
    </w:lvl>
    <w:lvl w:ilvl="1" w:tplc="936AF0C0">
      <w:start w:val="1"/>
      <w:numFmt w:val="lowerLetter"/>
      <w:lvlText w:val="%2."/>
      <w:lvlJc w:val="left"/>
      <w:pPr>
        <w:ind w:left="1440" w:hanging="360"/>
      </w:pPr>
    </w:lvl>
    <w:lvl w:ilvl="2" w:tplc="8C6690FE">
      <w:start w:val="1"/>
      <w:numFmt w:val="lowerRoman"/>
      <w:lvlText w:val="%3."/>
      <w:lvlJc w:val="right"/>
      <w:pPr>
        <w:ind w:left="2160" w:hanging="180"/>
      </w:pPr>
    </w:lvl>
    <w:lvl w:ilvl="3" w:tplc="D3E45FCA">
      <w:start w:val="1"/>
      <w:numFmt w:val="decimal"/>
      <w:lvlText w:val="%4."/>
      <w:lvlJc w:val="left"/>
      <w:pPr>
        <w:ind w:left="2880" w:hanging="360"/>
      </w:pPr>
    </w:lvl>
    <w:lvl w:ilvl="4" w:tplc="26B4307C">
      <w:start w:val="1"/>
      <w:numFmt w:val="lowerLetter"/>
      <w:lvlText w:val="%5."/>
      <w:lvlJc w:val="left"/>
      <w:pPr>
        <w:ind w:left="3600" w:hanging="360"/>
      </w:pPr>
    </w:lvl>
    <w:lvl w:ilvl="5" w:tplc="94A8892A">
      <w:start w:val="1"/>
      <w:numFmt w:val="lowerRoman"/>
      <w:lvlText w:val="%6."/>
      <w:lvlJc w:val="right"/>
      <w:pPr>
        <w:ind w:left="4320" w:hanging="180"/>
      </w:pPr>
    </w:lvl>
    <w:lvl w:ilvl="6" w:tplc="70E0BA00">
      <w:start w:val="1"/>
      <w:numFmt w:val="decimal"/>
      <w:lvlText w:val="%7."/>
      <w:lvlJc w:val="left"/>
      <w:pPr>
        <w:ind w:left="5040" w:hanging="360"/>
      </w:pPr>
    </w:lvl>
    <w:lvl w:ilvl="7" w:tplc="0B3699AA">
      <w:start w:val="1"/>
      <w:numFmt w:val="lowerLetter"/>
      <w:lvlText w:val="%8."/>
      <w:lvlJc w:val="left"/>
      <w:pPr>
        <w:ind w:left="5760" w:hanging="360"/>
      </w:pPr>
    </w:lvl>
    <w:lvl w:ilvl="8" w:tplc="8E48ED30">
      <w:start w:val="1"/>
      <w:numFmt w:val="lowerRoman"/>
      <w:lvlText w:val="%9."/>
      <w:lvlJc w:val="right"/>
      <w:pPr>
        <w:ind w:left="6480" w:hanging="180"/>
      </w:pPr>
    </w:lvl>
  </w:abstractNum>
  <w:abstractNum w:abstractNumId="33" w15:restartNumberingAfterBreak="0">
    <w:nsid w:val="063F4D2D"/>
    <w:multiLevelType w:val="hybridMultilevel"/>
    <w:tmpl w:val="FFFFFFFF"/>
    <w:lvl w:ilvl="0" w:tplc="E4BEEE52">
      <w:start w:val="1"/>
      <w:numFmt w:val="upperRoman"/>
      <w:lvlText w:val="%1."/>
      <w:lvlJc w:val="right"/>
      <w:pPr>
        <w:ind w:left="720" w:hanging="360"/>
      </w:pPr>
    </w:lvl>
    <w:lvl w:ilvl="1" w:tplc="59FC7372">
      <w:start w:val="1"/>
      <w:numFmt w:val="lowerLetter"/>
      <w:lvlText w:val="%2."/>
      <w:lvlJc w:val="left"/>
      <w:pPr>
        <w:ind w:left="1440" w:hanging="360"/>
      </w:pPr>
    </w:lvl>
    <w:lvl w:ilvl="2" w:tplc="78CCC99C">
      <w:start w:val="1"/>
      <w:numFmt w:val="lowerRoman"/>
      <w:lvlText w:val="%3."/>
      <w:lvlJc w:val="right"/>
      <w:pPr>
        <w:ind w:left="2160" w:hanging="180"/>
      </w:pPr>
    </w:lvl>
    <w:lvl w:ilvl="3" w:tplc="194A92CE">
      <w:start w:val="1"/>
      <w:numFmt w:val="decimal"/>
      <w:lvlText w:val="%4."/>
      <w:lvlJc w:val="left"/>
      <w:pPr>
        <w:ind w:left="2880" w:hanging="360"/>
      </w:pPr>
    </w:lvl>
    <w:lvl w:ilvl="4" w:tplc="95C0788C">
      <w:start w:val="1"/>
      <w:numFmt w:val="lowerLetter"/>
      <w:lvlText w:val="%5."/>
      <w:lvlJc w:val="left"/>
      <w:pPr>
        <w:ind w:left="3600" w:hanging="360"/>
      </w:pPr>
    </w:lvl>
    <w:lvl w:ilvl="5" w:tplc="27F64F40">
      <w:start w:val="1"/>
      <w:numFmt w:val="lowerRoman"/>
      <w:lvlText w:val="%6."/>
      <w:lvlJc w:val="right"/>
      <w:pPr>
        <w:ind w:left="4320" w:hanging="180"/>
      </w:pPr>
    </w:lvl>
    <w:lvl w:ilvl="6" w:tplc="A7444F22">
      <w:start w:val="1"/>
      <w:numFmt w:val="decimal"/>
      <w:lvlText w:val="%7."/>
      <w:lvlJc w:val="left"/>
      <w:pPr>
        <w:ind w:left="5040" w:hanging="360"/>
      </w:pPr>
    </w:lvl>
    <w:lvl w:ilvl="7" w:tplc="5BA2C718">
      <w:start w:val="1"/>
      <w:numFmt w:val="lowerLetter"/>
      <w:lvlText w:val="%8."/>
      <w:lvlJc w:val="left"/>
      <w:pPr>
        <w:ind w:left="5760" w:hanging="360"/>
      </w:pPr>
    </w:lvl>
    <w:lvl w:ilvl="8" w:tplc="6608CC74">
      <w:start w:val="1"/>
      <w:numFmt w:val="lowerRoman"/>
      <w:lvlText w:val="%9."/>
      <w:lvlJc w:val="right"/>
      <w:pPr>
        <w:ind w:left="6480" w:hanging="180"/>
      </w:pPr>
    </w:lvl>
  </w:abstractNum>
  <w:abstractNum w:abstractNumId="34" w15:restartNumberingAfterBreak="0">
    <w:nsid w:val="074803DD"/>
    <w:multiLevelType w:val="hybridMultilevel"/>
    <w:tmpl w:val="FFFFFFFF"/>
    <w:lvl w:ilvl="0" w:tplc="B196727E">
      <w:start w:val="1"/>
      <w:numFmt w:val="upperRoman"/>
      <w:lvlText w:val="%1."/>
      <w:lvlJc w:val="right"/>
      <w:pPr>
        <w:ind w:left="720" w:hanging="360"/>
      </w:pPr>
    </w:lvl>
    <w:lvl w:ilvl="1" w:tplc="E7C4F396">
      <w:start w:val="1"/>
      <w:numFmt w:val="lowerLetter"/>
      <w:lvlText w:val="%2."/>
      <w:lvlJc w:val="left"/>
      <w:pPr>
        <w:ind w:left="1440" w:hanging="360"/>
      </w:pPr>
    </w:lvl>
    <w:lvl w:ilvl="2" w:tplc="67DE4986">
      <w:start w:val="1"/>
      <w:numFmt w:val="lowerRoman"/>
      <w:lvlText w:val="%3."/>
      <w:lvlJc w:val="right"/>
      <w:pPr>
        <w:ind w:left="2160" w:hanging="180"/>
      </w:pPr>
    </w:lvl>
    <w:lvl w:ilvl="3" w:tplc="FD08E46E">
      <w:start w:val="1"/>
      <w:numFmt w:val="decimal"/>
      <w:lvlText w:val="%4."/>
      <w:lvlJc w:val="left"/>
      <w:pPr>
        <w:ind w:left="2880" w:hanging="360"/>
      </w:pPr>
    </w:lvl>
    <w:lvl w:ilvl="4" w:tplc="D12C0D1E">
      <w:start w:val="1"/>
      <w:numFmt w:val="lowerLetter"/>
      <w:lvlText w:val="%5."/>
      <w:lvlJc w:val="left"/>
      <w:pPr>
        <w:ind w:left="3600" w:hanging="360"/>
      </w:pPr>
    </w:lvl>
    <w:lvl w:ilvl="5" w:tplc="84ECCC98">
      <w:start w:val="1"/>
      <w:numFmt w:val="lowerRoman"/>
      <w:lvlText w:val="%6."/>
      <w:lvlJc w:val="right"/>
      <w:pPr>
        <w:ind w:left="4320" w:hanging="180"/>
      </w:pPr>
    </w:lvl>
    <w:lvl w:ilvl="6" w:tplc="827A1946">
      <w:start w:val="1"/>
      <w:numFmt w:val="decimal"/>
      <w:lvlText w:val="%7."/>
      <w:lvlJc w:val="left"/>
      <w:pPr>
        <w:ind w:left="5040" w:hanging="360"/>
      </w:pPr>
    </w:lvl>
    <w:lvl w:ilvl="7" w:tplc="FB522648">
      <w:start w:val="1"/>
      <w:numFmt w:val="lowerLetter"/>
      <w:lvlText w:val="%8."/>
      <w:lvlJc w:val="left"/>
      <w:pPr>
        <w:ind w:left="5760" w:hanging="360"/>
      </w:pPr>
    </w:lvl>
    <w:lvl w:ilvl="8" w:tplc="2324A234">
      <w:start w:val="1"/>
      <w:numFmt w:val="lowerRoman"/>
      <w:lvlText w:val="%9."/>
      <w:lvlJc w:val="right"/>
      <w:pPr>
        <w:ind w:left="6480" w:hanging="180"/>
      </w:pPr>
    </w:lvl>
  </w:abstractNum>
  <w:abstractNum w:abstractNumId="35" w15:restartNumberingAfterBreak="0">
    <w:nsid w:val="07F57196"/>
    <w:multiLevelType w:val="hybridMultilevel"/>
    <w:tmpl w:val="FFFFFFFF"/>
    <w:lvl w:ilvl="0" w:tplc="BCE091FE">
      <w:start w:val="1"/>
      <w:numFmt w:val="decimal"/>
      <w:lvlText w:val="%1."/>
      <w:lvlJc w:val="left"/>
      <w:pPr>
        <w:ind w:left="720" w:hanging="360"/>
      </w:pPr>
    </w:lvl>
    <w:lvl w:ilvl="1" w:tplc="417ECEC0">
      <w:start w:val="1"/>
      <w:numFmt w:val="lowerLetter"/>
      <w:lvlText w:val="%2."/>
      <w:lvlJc w:val="left"/>
      <w:pPr>
        <w:ind w:left="1440" w:hanging="360"/>
      </w:pPr>
    </w:lvl>
    <w:lvl w:ilvl="2" w:tplc="529E0B12">
      <w:start w:val="1"/>
      <w:numFmt w:val="lowerRoman"/>
      <w:lvlText w:val="%3."/>
      <w:lvlJc w:val="right"/>
      <w:pPr>
        <w:ind w:left="2160" w:hanging="180"/>
      </w:pPr>
    </w:lvl>
    <w:lvl w:ilvl="3" w:tplc="FCF869C8">
      <w:start w:val="1"/>
      <w:numFmt w:val="decimal"/>
      <w:lvlText w:val="%4."/>
      <w:lvlJc w:val="left"/>
      <w:pPr>
        <w:ind w:left="2880" w:hanging="360"/>
      </w:pPr>
    </w:lvl>
    <w:lvl w:ilvl="4" w:tplc="AF76F880">
      <w:start w:val="1"/>
      <w:numFmt w:val="lowerLetter"/>
      <w:lvlText w:val="%5."/>
      <w:lvlJc w:val="left"/>
      <w:pPr>
        <w:ind w:left="3600" w:hanging="360"/>
      </w:pPr>
    </w:lvl>
    <w:lvl w:ilvl="5" w:tplc="C86C7D20">
      <w:start w:val="1"/>
      <w:numFmt w:val="lowerRoman"/>
      <w:lvlText w:val="%6."/>
      <w:lvlJc w:val="right"/>
      <w:pPr>
        <w:ind w:left="4320" w:hanging="180"/>
      </w:pPr>
    </w:lvl>
    <w:lvl w:ilvl="6" w:tplc="BC569FA4">
      <w:start w:val="1"/>
      <w:numFmt w:val="decimal"/>
      <w:lvlText w:val="%7."/>
      <w:lvlJc w:val="left"/>
      <w:pPr>
        <w:ind w:left="5040" w:hanging="360"/>
      </w:pPr>
    </w:lvl>
    <w:lvl w:ilvl="7" w:tplc="FA52D99E">
      <w:start w:val="1"/>
      <w:numFmt w:val="lowerLetter"/>
      <w:lvlText w:val="%8."/>
      <w:lvlJc w:val="left"/>
      <w:pPr>
        <w:ind w:left="5760" w:hanging="360"/>
      </w:pPr>
    </w:lvl>
    <w:lvl w:ilvl="8" w:tplc="30A81B84">
      <w:start w:val="1"/>
      <w:numFmt w:val="lowerRoman"/>
      <w:lvlText w:val="%9."/>
      <w:lvlJc w:val="right"/>
      <w:pPr>
        <w:ind w:left="6480" w:hanging="180"/>
      </w:pPr>
    </w:lvl>
  </w:abstractNum>
  <w:abstractNum w:abstractNumId="36" w15:restartNumberingAfterBreak="0">
    <w:nsid w:val="080A2AA6"/>
    <w:multiLevelType w:val="hybridMultilevel"/>
    <w:tmpl w:val="FFFFFFFF"/>
    <w:lvl w:ilvl="0" w:tplc="AE687828">
      <w:start w:val="1"/>
      <w:numFmt w:val="upperRoman"/>
      <w:lvlText w:val="%1."/>
      <w:lvlJc w:val="right"/>
      <w:pPr>
        <w:ind w:left="720" w:hanging="360"/>
      </w:pPr>
    </w:lvl>
    <w:lvl w:ilvl="1" w:tplc="3946A7E0">
      <w:start w:val="1"/>
      <w:numFmt w:val="lowerLetter"/>
      <w:lvlText w:val="%2."/>
      <w:lvlJc w:val="left"/>
      <w:pPr>
        <w:ind w:left="1440" w:hanging="360"/>
      </w:pPr>
    </w:lvl>
    <w:lvl w:ilvl="2" w:tplc="EEE6A598">
      <w:start w:val="1"/>
      <w:numFmt w:val="lowerRoman"/>
      <w:lvlText w:val="%3."/>
      <w:lvlJc w:val="right"/>
      <w:pPr>
        <w:ind w:left="2160" w:hanging="180"/>
      </w:pPr>
    </w:lvl>
    <w:lvl w:ilvl="3" w:tplc="56EAABEE">
      <w:start w:val="1"/>
      <w:numFmt w:val="decimal"/>
      <w:lvlText w:val="%4."/>
      <w:lvlJc w:val="left"/>
      <w:pPr>
        <w:ind w:left="2880" w:hanging="360"/>
      </w:pPr>
    </w:lvl>
    <w:lvl w:ilvl="4" w:tplc="7B645314">
      <w:start w:val="1"/>
      <w:numFmt w:val="lowerLetter"/>
      <w:lvlText w:val="%5."/>
      <w:lvlJc w:val="left"/>
      <w:pPr>
        <w:ind w:left="3600" w:hanging="360"/>
      </w:pPr>
    </w:lvl>
    <w:lvl w:ilvl="5" w:tplc="BE98613E">
      <w:start w:val="1"/>
      <w:numFmt w:val="lowerRoman"/>
      <w:lvlText w:val="%6."/>
      <w:lvlJc w:val="right"/>
      <w:pPr>
        <w:ind w:left="4320" w:hanging="180"/>
      </w:pPr>
    </w:lvl>
    <w:lvl w:ilvl="6" w:tplc="E8A6C64C">
      <w:start w:val="1"/>
      <w:numFmt w:val="decimal"/>
      <w:lvlText w:val="%7."/>
      <w:lvlJc w:val="left"/>
      <w:pPr>
        <w:ind w:left="5040" w:hanging="360"/>
      </w:pPr>
    </w:lvl>
    <w:lvl w:ilvl="7" w:tplc="D2161B08">
      <w:start w:val="1"/>
      <w:numFmt w:val="lowerLetter"/>
      <w:lvlText w:val="%8."/>
      <w:lvlJc w:val="left"/>
      <w:pPr>
        <w:ind w:left="5760" w:hanging="360"/>
      </w:pPr>
    </w:lvl>
    <w:lvl w:ilvl="8" w:tplc="7A1CF730">
      <w:start w:val="1"/>
      <w:numFmt w:val="lowerRoman"/>
      <w:lvlText w:val="%9."/>
      <w:lvlJc w:val="right"/>
      <w:pPr>
        <w:ind w:left="6480" w:hanging="180"/>
      </w:pPr>
    </w:lvl>
  </w:abstractNum>
  <w:abstractNum w:abstractNumId="37" w15:restartNumberingAfterBreak="0">
    <w:nsid w:val="09D26B54"/>
    <w:multiLevelType w:val="hybridMultilevel"/>
    <w:tmpl w:val="FFFFFFFF"/>
    <w:lvl w:ilvl="0" w:tplc="A9442AB8">
      <w:start w:val="1"/>
      <w:numFmt w:val="decimal"/>
      <w:lvlText w:val="%1."/>
      <w:lvlJc w:val="left"/>
      <w:pPr>
        <w:ind w:left="720" w:hanging="360"/>
      </w:pPr>
    </w:lvl>
    <w:lvl w:ilvl="1" w:tplc="286E5390">
      <w:start w:val="1"/>
      <w:numFmt w:val="lowerLetter"/>
      <w:lvlText w:val="%2."/>
      <w:lvlJc w:val="left"/>
      <w:pPr>
        <w:ind w:left="1440" w:hanging="360"/>
      </w:pPr>
    </w:lvl>
    <w:lvl w:ilvl="2" w:tplc="51E8B76E">
      <w:start w:val="1"/>
      <w:numFmt w:val="lowerRoman"/>
      <w:lvlText w:val="%3."/>
      <w:lvlJc w:val="right"/>
      <w:pPr>
        <w:ind w:left="2160" w:hanging="180"/>
      </w:pPr>
    </w:lvl>
    <w:lvl w:ilvl="3" w:tplc="7390B626">
      <w:start w:val="1"/>
      <w:numFmt w:val="decimal"/>
      <w:lvlText w:val="%4."/>
      <w:lvlJc w:val="left"/>
      <w:pPr>
        <w:ind w:left="2880" w:hanging="360"/>
      </w:pPr>
    </w:lvl>
    <w:lvl w:ilvl="4" w:tplc="54E67AFC">
      <w:start w:val="1"/>
      <w:numFmt w:val="lowerLetter"/>
      <w:lvlText w:val="%5."/>
      <w:lvlJc w:val="left"/>
      <w:pPr>
        <w:ind w:left="3600" w:hanging="360"/>
      </w:pPr>
    </w:lvl>
    <w:lvl w:ilvl="5" w:tplc="88FED7DC">
      <w:start w:val="1"/>
      <w:numFmt w:val="lowerRoman"/>
      <w:lvlText w:val="%6."/>
      <w:lvlJc w:val="right"/>
      <w:pPr>
        <w:ind w:left="4320" w:hanging="180"/>
      </w:pPr>
    </w:lvl>
    <w:lvl w:ilvl="6" w:tplc="ABEE7A84">
      <w:start w:val="1"/>
      <w:numFmt w:val="decimal"/>
      <w:lvlText w:val="%7."/>
      <w:lvlJc w:val="left"/>
      <w:pPr>
        <w:ind w:left="5040" w:hanging="360"/>
      </w:pPr>
    </w:lvl>
    <w:lvl w:ilvl="7" w:tplc="7FB6DE9E">
      <w:start w:val="1"/>
      <w:numFmt w:val="lowerLetter"/>
      <w:lvlText w:val="%8."/>
      <w:lvlJc w:val="left"/>
      <w:pPr>
        <w:ind w:left="5760" w:hanging="360"/>
      </w:pPr>
    </w:lvl>
    <w:lvl w:ilvl="8" w:tplc="E8A24CCC">
      <w:start w:val="1"/>
      <w:numFmt w:val="lowerRoman"/>
      <w:lvlText w:val="%9."/>
      <w:lvlJc w:val="right"/>
      <w:pPr>
        <w:ind w:left="6480" w:hanging="180"/>
      </w:pPr>
    </w:lvl>
  </w:abstractNum>
  <w:abstractNum w:abstractNumId="38" w15:restartNumberingAfterBreak="0">
    <w:nsid w:val="09FB00ED"/>
    <w:multiLevelType w:val="hybridMultilevel"/>
    <w:tmpl w:val="FFFFFFFF"/>
    <w:lvl w:ilvl="0" w:tplc="52EA4774">
      <w:start w:val="1"/>
      <w:numFmt w:val="upperRoman"/>
      <w:lvlText w:val="%1."/>
      <w:lvlJc w:val="right"/>
      <w:pPr>
        <w:ind w:left="720" w:hanging="360"/>
      </w:pPr>
    </w:lvl>
    <w:lvl w:ilvl="1" w:tplc="C24423AE">
      <w:start w:val="1"/>
      <w:numFmt w:val="lowerLetter"/>
      <w:lvlText w:val="%2."/>
      <w:lvlJc w:val="left"/>
      <w:pPr>
        <w:ind w:left="1440" w:hanging="360"/>
      </w:pPr>
    </w:lvl>
    <w:lvl w:ilvl="2" w:tplc="3166A660">
      <w:start w:val="1"/>
      <w:numFmt w:val="lowerRoman"/>
      <w:lvlText w:val="%3."/>
      <w:lvlJc w:val="right"/>
      <w:pPr>
        <w:ind w:left="2160" w:hanging="180"/>
      </w:pPr>
    </w:lvl>
    <w:lvl w:ilvl="3" w:tplc="22CC3356">
      <w:start w:val="1"/>
      <w:numFmt w:val="decimal"/>
      <w:lvlText w:val="%4."/>
      <w:lvlJc w:val="left"/>
      <w:pPr>
        <w:ind w:left="2880" w:hanging="360"/>
      </w:pPr>
    </w:lvl>
    <w:lvl w:ilvl="4" w:tplc="D2B2A762">
      <w:start w:val="1"/>
      <w:numFmt w:val="lowerLetter"/>
      <w:lvlText w:val="%5."/>
      <w:lvlJc w:val="left"/>
      <w:pPr>
        <w:ind w:left="3600" w:hanging="360"/>
      </w:pPr>
    </w:lvl>
    <w:lvl w:ilvl="5" w:tplc="D8C82C9E">
      <w:start w:val="1"/>
      <w:numFmt w:val="lowerRoman"/>
      <w:lvlText w:val="%6."/>
      <w:lvlJc w:val="right"/>
      <w:pPr>
        <w:ind w:left="4320" w:hanging="180"/>
      </w:pPr>
    </w:lvl>
    <w:lvl w:ilvl="6" w:tplc="018CBF52">
      <w:start w:val="1"/>
      <w:numFmt w:val="decimal"/>
      <w:lvlText w:val="%7."/>
      <w:lvlJc w:val="left"/>
      <w:pPr>
        <w:ind w:left="5040" w:hanging="360"/>
      </w:pPr>
    </w:lvl>
    <w:lvl w:ilvl="7" w:tplc="386ABB72">
      <w:start w:val="1"/>
      <w:numFmt w:val="lowerLetter"/>
      <w:lvlText w:val="%8."/>
      <w:lvlJc w:val="left"/>
      <w:pPr>
        <w:ind w:left="5760" w:hanging="360"/>
      </w:pPr>
    </w:lvl>
    <w:lvl w:ilvl="8" w:tplc="745090F8">
      <w:start w:val="1"/>
      <w:numFmt w:val="lowerRoman"/>
      <w:lvlText w:val="%9."/>
      <w:lvlJc w:val="right"/>
      <w:pPr>
        <w:ind w:left="6480" w:hanging="180"/>
      </w:pPr>
    </w:lvl>
  </w:abstractNum>
  <w:abstractNum w:abstractNumId="39" w15:restartNumberingAfterBreak="0">
    <w:nsid w:val="0A115AB9"/>
    <w:multiLevelType w:val="hybridMultilevel"/>
    <w:tmpl w:val="FFFFFFFF"/>
    <w:lvl w:ilvl="0" w:tplc="81700BB4">
      <w:start w:val="1"/>
      <w:numFmt w:val="decimal"/>
      <w:lvlText w:val="%1."/>
      <w:lvlJc w:val="left"/>
      <w:pPr>
        <w:ind w:left="720" w:hanging="360"/>
      </w:pPr>
    </w:lvl>
    <w:lvl w:ilvl="1" w:tplc="6B063C40">
      <w:start w:val="1"/>
      <w:numFmt w:val="lowerLetter"/>
      <w:lvlText w:val="%2."/>
      <w:lvlJc w:val="left"/>
      <w:pPr>
        <w:ind w:left="1440" w:hanging="360"/>
      </w:pPr>
    </w:lvl>
    <w:lvl w:ilvl="2" w:tplc="B73C1D42">
      <w:start w:val="1"/>
      <w:numFmt w:val="lowerRoman"/>
      <w:lvlText w:val="%3."/>
      <w:lvlJc w:val="right"/>
      <w:pPr>
        <w:ind w:left="2160" w:hanging="180"/>
      </w:pPr>
    </w:lvl>
    <w:lvl w:ilvl="3" w:tplc="B246CF88">
      <w:start w:val="1"/>
      <w:numFmt w:val="decimal"/>
      <w:lvlText w:val="%4."/>
      <w:lvlJc w:val="left"/>
      <w:pPr>
        <w:ind w:left="2880" w:hanging="360"/>
      </w:pPr>
    </w:lvl>
    <w:lvl w:ilvl="4" w:tplc="4FCA8F98">
      <w:start w:val="1"/>
      <w:numFmt w:val="lowerLetter"/>
      <w:lvlText w:val="%5."/>
      <w:lvlJc w:val="left"/>
      <w:pPr>
        <w:ind w:left="3600" w:hanging="360"/>
      </w:pPr>
    </w:lvl>
    <w:lvl w:ilvl="5" w:tplc="5F6AF14A">
      <w:start w:val="1"/>
      <w:numFmt w:val="lowerRoman"/>
      <w:lvlText w:val="%6."/>
      <w:lvlJc w:val="right"/>
      <w:pPr>
        <w:ind w:left="4320" w:hanging="180"/>
      </w:pPr>
    </w:lvl>
    <w:lvl w:ilvl="6" w:tplc="3C56FB2E">
      <w:start w:val="1"/>
      <w:numFmt w:val="decimal"/>
      <w:lvlText w:val="%7."/>
      <w:lvlJc w:val="left"/>
      <w:pPr>
        <w:ind w:left="5040" w:hanging="360"/>
      </w:pPr>
    </w:lvl>
    <w:lvl w:ilvl="7" w:tplc="C2025CE0">
      <w:start w:val="1"/>
      <w:numFmt w:val="lowerLetter"/>
      <w:lvlText w:val="%8."/>
      <w:lvlJc w:val="left"/>
      <w:pPr>
        <w:ind w:left="5760" w:hanging="360"/>
      </w:pPr>
    </w:lvl>
    <w:lvl w:ilvl="8" w:tplc="8AEAC9B8">
      <w:start w:val="1"/>
      <w:numFmt w:val="lowerRoman"/>
      <w:lvlText w:val="%9."/>
      <w:lvlJc w:val="right"/>
      <w:pPr>
        <w:ind w:left="6480" w:hanging="180"/>
      </w:pPr>
    </w:lvl>
  </w:abstractNum>
  <w:abstractNum w:abstractNumId="40" w15:restartNumberingAfterBreak="0">
    <w:nsid w:val="0B7F3F55"/>
    <w:multiLevelType w:val="hybridMultilevel"/>
    <w:tmpl w:val="FFFFFFFF"/>
    <w:lvl w:ilvl="0" w:tplc="DB92ED00">
      <w:start w:val="1"/>
      <w:numFmt w:val="upperRoman"/>
      <w:lvlText w:val="%1."/>
      <w:lvlJc w:val="right"/>
      <w:pPr>
        <w:ind w:left="720" w:hanging="360"/>
      </w:pPr>
    </w:lvl>
    <w:lvl w:ilvl="1" w:tplc="A8262FC4">
      <w:start w:val="1"/>
      <w:numFmt w:val="lowerLetter"/>
      <w:lvlText w:val="%2."/>
      <w:lvlJc w:val="left"/>
      <w:pPr>
        <w:ind w:left="1440" w:hanging="360"/>
      </w:pPr>
    </w:lvl>
    <w:lvl w:ilvl="2" w:tplc="E44A6BFC">
      <w:start w:val="1"/>
      <w:numFmt w:val="lowerRoman"/>
      <w:lvlText w:val="%3."/>
      <w:lvlJc w:val="right"/>
      <w:pPr>
        <w:ind w:left="2160" w:hanging="180"/>
      </w:pPr>
    </w:lvl>
    <w:lvl w:ilvl="3" w:tplc="40E02B08">
      <w:start w:val="1"/>
      <w:numFmt w:val="decimal"/>
      <w:lvlText w:val="%4."/>
      <w:lvlJc w:val="left"/>
      <w:pPr>
        <w:ind w:left="2880" w:hanging="360"/>
      </w:pPr>
    </w:lvl>
    <w:lvl w:ilvl="4" w:tplc="32EE3244">
      <w:start w:val="1"/>
      <w:numFmt w:val="lowerLetter"/>
      <w:lvlText w:val="%5."/>
      <w:lvlJc w:val="left"/>
      <w:pPr>
        <w:ind w:left="3600" w:hanging="360"/>
      </w:pPr>
    </w:lvl>
    <w:lvl w:ilvl="5" w:tplc="E54A0A4E">
      <w:start w:val="1"/>
      <w:numFmt w:val="lowerRoman"/>
      <w:lvlText w:val="%6."/>
      <w:lvlJc w:val="right"/>
      <w:pPr>
        <w:ind w:left="4320" w:hanging="180"/>
      </w:pPr>
    </w:lvl>
    <w:lvl w:ilvl="6" w:tplc="9EE8A3EC">
      <w:start w:val="1"/>
      <w:numFmt w:val="decimal"/>
      <w:lvlText w:val="%7."/>
      <w:lvlJc w:val="left"/>
      <w:pPr>
        <w:ind w:left="5040" w:hanging="360"/>
      </w:pPr>
    </w:lvl>
    <w:lvl w:ilvl="7" w:tplc="47F4C6F6">
      <w:start w:val="1"/>
      <w:numFmt w:val="lowerLetter"/>
      <w:lvlText w:val="%8."/>
      <w:lvlJc w:val="left"/>
      <w:pPr>
        <w:ind w:left="5760" w:hanging="360"/>
      </w:pPr>
    </w:lvl>
    <w:lvl w:ilvl="8" w:tplc="42BA3914">
      <w:start w:val="1"/>
      <w:numFmt w:val="lowerRoman"/>
      <w:lvlText w:val="%9."/>
      <w:lvlJc w:val="right"/>
      <w:pPr>
        <w:ind w:left="6480" w:hanging="180"/>
      </w:pPr>
    </w:lvl>
  </w:abstractNum>
  <w:abstractNum w:abstractNumId="41" w15:restartNumberingAfterBreak="0">
    <w:nsid w:val="0C14081E"/>
    <w:multiLevelType w:val="hybridMultilevel"/>
    <w:tmpl w:val="FFFFFFFF"/>
    <w:lvl w:ilvl="0" w:tplc="1596898A">
      <w:start w:val="1"/>
      <w:numFmt w:val="decimal"/>
      <w:lvlText w:val="%1."/>
      <w:lvlJc w:val="left"/>
      <w:pPr>
        <w:ind w:left="720" w:hanging="360"/>
      </w:pPr>
    </w:lvl>
    <w:lvl w:ilvl="1" w:tplc="DF00934E">
      <w:start w:val="1"/>
      <w:numFmt w:val="lowerLetter"/>
      <w:lvlText w:val="%2."/>
      <w:lvlJc w:val="left"/>
      <w:pPr>
        <w:ind w:left="1440" w:hanging="360"/>
      </w:pPr>
    </w:lvl>
    <w:lvl w:ilvl="2" w:tplc="9CC0E9F4">
      <w:start w:val="1"/>
      <w:numFmt w:val="lowerRoman"/>
      <w:lvlText w:val="%3."/>
      <w:lvlJc w:val="right"/>
      <w:pPr>
        <w:ind w:left="2160" w:hanging="180"/>
      </w:pPr>
    </w:lvl>
    <w:lvl w:ilvl="3" w:tplc="D11A9380">
      <w:start w:val="1"/>
      <w:numFmt w:val="decimal"/>
      <w:lvlText w:val="%4."/>
      <w:lvlJc w:val="left"/>
      <w:pPr>
        <w:ind w:left="2880" w:hanging="360"/>
      </w:pPr>
    </w:lvl>
    <w:lvl w:ilvl="4" w:tplc="FF4E07CA">
      <w:start w:val="1"/>
      <w:numFmt w:val="lowerLetter"/>
      <w:lvlText w:val="%5."/>
      <w:lvlJc w:val="left"/>
      <w:pPr>
        <w:ind w:left="3600" w:hanging="360"/>
      </w:pPr>
    </w:lvl>
    <w:lvl w:ilvl="5" w:tplc="2D7EA798">
      <w:start w:val="1"/>
      <w:numFmt w:val="lowerRoman"/>
      <w:lvlText w:val="%6."/>
      <w:lvlJc w:val="right"/>
      <w:pPr>
        <w:ind w:left="4320" w:hanging="180"/>
      </w:pPr>
    </w:lvl>
    <w:lvl w:ilvl="6" w:tplc="1A6AC7FA">
      <w:start w:val="1"/>
      <w:numFmt w:val="decimal"/>
      <w:lvlText w:val="%7."/>
      <w:lvlJc w:val="left"/>
      <w:pPr>
        <w:ind w:left="5040" w:hanging="360"/>
      </w:pPr>
    </w:lvl>
    <w:lvl w:ilvl="7" w:tplc="6E9489D8">
      <w:start w:val="1"/>
      <w:numFmt w:val="lowerLetter"/>
      <w:lvlText w:val="%8."/>
      <w:lvlJc w:val="left"/>
      <w:pPr>
        <w:ind w:left="5760" w:hanging="360"/>
      </w:pPr>
    </w:lvl>
    <w:lvl w:ilvl="8" w:tplc="88E09600">
      <w:start w:val="1"/>
      <w:numFmt w:val="lowerRoman"/>
      <w:lvlText w:val="%9."/>
      <w:lvlJc w:val="right"/>
      <w:pPr>
        <w:ind w:left="6480" w:hanging="180"/>
      </w:pPr>
    </w:lvl>
  </w:abstractNum>
  <w:abstractNum w:abstractNumId="42" w15:restartNumberingAfterBreak="0">
    <w:nsid w:val="0C776A6D"/>
    <w:multiLevelType w:val="hybridMultilevel"/>
    <w:tmpl w:val="FFFFFFFF"/>
    <w:lvl w:ilvl="0" w:tplc="67105872">
      <w:start w:val="1"/>
      <w:numFmt w:val="decimal"/>
      <w:lvlText w:val="%1."/>
      <w:lvlJc w:val="left"/>
      <w:pPr>
        <w:ind w:left="720" w:hanging="360"/>
      </w:pPr>
    </w:lvl>
    <w:lvl w:ilvl="1" w:tplc="8FF65590">
      <w:start w:val="1"/>
      <w:numFmt w:val="lowerLetter"/>
      <w:lvlText w:val="%2."/>
      <w:lvlJc w:val="left"/>
      <w:pPr>
        <w:ind w:left="1440" w:hanging="360"/>
      </w:pPr>
    </w:lvl>
    <w:lvl w:ilvl="2" w:tplc="E2989F18">
      <w:start w:val="1"/>
      <w:numFmt w:val="lowerRoman"/>
      <w:lvlText w:val="%3."/>
      <w:lvlJc w:val="right"/>
      <w:pPr>
        <w:ind w:left="2160" w:hanging="180"/>
      </w:pPr>
    </w:lvl>
    <w:lvl w:ilvl="3" w:tplc="F9A83E28">
      <w:start w:val="1"/>
      <w:numFmt w:val="decimal"/>
      <w:lvlText w:val="%4."/>
      <w:lvlJc w:val="left"/>
      <w:pPr>
        <w:ind w:left="2880" w:hanging="360"/>
      </w:pPr>
    </w:lvl>
    <w:lvl w:ilvl="4" w:tplc="1018C87A">
      <w:start w:val="1"/>
      <w:numFmt w:val="lowerLetter"/>
      <w:lvlText w:val="%5."/>
      <w:lvlJc w:val="left"/>
      <w:pPr>
        <w:ind w:left="3600" w:hanging="360"/>
      </w:pPr>
    </w:lvl>
    <w:lvl w:ilvl="5" w:tplc="9A7C1310">
      <w:start w:val="1"/>
      <w:numFmt w:val="lowerRoman"/>
      <w:lvlText w:val="%6."/>
      <w:lvlJc w:val="right"/>
      <w:pPr>
        <w:ind w:left="4320" w:hanging="180"/>
      </w:pPr>
    </w:lvl>
    <w:lvl w:ilvl="6" w:tplc="ACA0E7FC">
      <w:start w:val="1"/>
      <w:numFmt w:val="decimal"/>
      <w:lvlText w:val="%7."/>
      <w:lvlJc w:val="left"/>
      <w:pPr>
        <w:ind w:left="5040" w:hanging="360"/>
      </w:pPr>
    </w:lvl>
    <w:lvl w:ilvl="7" w:tplc="3F228316">
      <w:start w:val="1"/>
      <w:numFmt w:val="lowerLetter"/>
      <w:lvlText w:val="%8."/>
      <w:lvlJc w:val="left"/>
      <w:pPr>
        <w:ind w:left="5760" w:hanging="360"/>
      </w:pPr>
    </w:lvl>
    <w:lvl w:ilvl="8" w:tplc="699045EA">
      <w:start w:val="1"/>
      <w:numFmt w:val="lowerRoman"/>
      <w:lvlText w:val="%9."/>
      <w:lvlJc w:val="right"/>
      <w:pPr>
        <w:ind w:left="6480" w:hanging="180"/>
      </w:pPr>
    </w:lvl>
  </w:abstractNum>
  <w:abstractNum w:abstractNumId="43" w15:restartNumberingAfterBreak="0">
    <w:nsid w:val="0D243D38"/>
    <w:multiLevelType w:val="hybridMultilevel"/>
    <w:tmpl w:val="FFFFFFFF"/>
    <w:lvl w:ilvl="0" w:tplc="895ACC0C">
      <w:start w:val="1"/>
      <w:numFmt w:val="decimal"/>
      <w:lvlText w:val="%1."/>
      <w:lvlJc w:val="left"/>
      <w:pPr>
        <w:ind w:left="720" w:hanging="360"/>
      </w:pPr>
    </w:lvl>
    <w:lvl w:ilvl="1" w:tplc="926848A8">
      <w:start w:val="1"/>
      <w:numFmt w:val="lowerLetter"/>
      <w:lvlText w:val="%2."/>
      <w:lvlJc w:val="left"/>
      <w:pPr>
        <w:ind w:left="1440" w:hanging="360"/>
      </w:pPr>
    </w:lvl>
    <w:lvl w:ilvl="2" w:tplc="A0F42BC4">
      <w:start w:val="1"/>
      <w:numFmt w:val="lowerRoman"/>
      <w:lvlText w:val="%3."/>
      <w:lvlJc w:val="right"/>
      <w:pPr>
        <w:ind w:left="2160" w:hanging="180"/>
      </w:pPr>
    </w:lvl>
    <w:lvl w:ilvl="3" w:tplc="75E8CF42">
      <w:start w:val="1"/>
      <w:numFmt w:val="decimal"/>
      <w:lvlText w:val="%4."/>
      <w:lvlJc w:val="left"/>
      <w:pPr>
        <w:ind w:left="2880" w:hanging="360"/>
      </w:pPr>
    </w:lvl>
    <w:lvl w:ilvl="4" w:tplc="D6A6295C">
      <w:start w:val="1"/>
      <w:numFmt w:val="lowerLetter"/>
      <w:lvlText w:val="%5."/>
      <w:lvlJc w:val="left"/>
      <w:pPr>
        <w:ind w:left="3600" w:hanging="360"/>
      </w:pPr>
    </w:lvl>
    <w:lvl w:ilvl="5" w:tplc="1668FB38">
      <w:start w:val="1"/>
      <w:numFmt w:val="lowerRoman"/>
      <w:lvlText w:val="%6."/>
      <w:lvlJc w:val="right"/>
      <w:pPr>
        <w:ind w:left="4320" w:hanging="180"/>
      </w:pPr>
    </w:lvl>
    <w:lvl w:ilvl="6" w:tplc="3E465C00">
      <w:start w:val="1"/>
      <w:numFmt w:val="decimal"/>
      <w:lvlText w:val="%7."/>
      <w:lvlJc w:val="left"/>
      <w:pPr>
        <w:ind w:left="5040" w:hanging="360"/>
      </w:pPr>
    </w:lvl>
    <w:lvl w:ilvl="7" w:tplc="CC94E4D0">
      <w:start w:val="1"/>
      <w:numFmt w:val="lowerLetter"/>
      <w:lvlText w:val="%8."/>
      <w:lvlJc w:val="left"/>
      <w:pPr>
        <w:ind w:left="5760" w:hanging="360"/>
      </w:pPr>
    </w:lvl>
    <w:lvl w:ilvl="8" w:tplc="A73C2982">
      <w:start w:val="1"/>
      <w:numFmt w:val="lowerRoman"/>
      <w:lvlText w:val="%9."/>
      <w:lvlJc w:val="right"/>
      <w:pPr>
        <w:ind w:left="6480" w:hanging="180"/>
      </w:pPr>
    </w:lvl>
  </w:abstractNum>
  <w:abstractNum w:abstractNumId="44" w15:restartNumberingAfterBreak="0">
    <w:nsid w:val="0D3B45A7"/>
    <w:multiLevelType w:val="hybridMultilevel"/>
    <w:tmpl w:val="FFFFFFFF"/>
    <w:lvl w:ilvl="0" w:tplc="AE4668A0">
      <w:start w:val="1"/>
      <w:numFmt w:val="upperRoman"/>
      <w:lvlText w:val="%1."/>
      <w:lvlJc w:val="right"/>
      <w:pPr>
        <w:ind w:left="720" w:hanging="360"/>
      </w:pPr>
    </w:lvl>
    <w:lvl w:ilvl="1" w:tplc="2260435C">
      <w:start w:val="1"/>
      <w:numFmt w:val="lowerLetter"/>
      <w:lvlText w:val="%2."/>
      <w:lvlJc w:val="left"/>
      <w:pPr>
        <w:ind w:left="1440" w:hanging="360"/>
      </w:pPr>
    </w:lvl>
    <w:lvl w:ilvl="2" w:tplc="A7D2D770">
      <w:start w:val="1"/>
      <w:numFmt w:val="lowerRoman"/>
      <w:lvlText w:val="%3."/>
      <w:lvlJc w:val="right"/>
      <w:pPr>
        <w:ind w:left="2160" w:hanging="180"/>
      </w:pPr>
    </w:lvl>
    <w:lvl w:ilvl="3" w:tplc="A5683A96">
      <w:start w:val="1"/>
      <w:numFmt w:val="decimal"/>
      <w:lvlText w:val="%4."/>
      <w:lvlJc w:val="left"/>
      <w:pPr>
        <w:ind w:left="2880" w:hanging="360"/>
      </w:pPr>
    </w:lvl>
    <w:lvl w:ilvl="4" w:tplc="11148F10">
      <w:start w:val="1"/>
      <w:numFmt w:val="lowerLetter"/>
      <w:lvlText w:val="%5."/>
      <w:lvlJc w:val="left"/>
      <w:pPr>
        <w:ind w:left="3600" w:hanging="360"/>
      </w:pPr>
    </w:lvl>
    <w:lvl w:ilvl="5" w:tplc="D2AE0030">
      <w:start w:val="1"/>
      <w:numFmt w:val="lowerRoman"/>
      <w:lvlText w:val="%6."/>
      <w:lvlJc w:val="right"/>
      <w:pPr>
        <w:ind w:left="4320" w:hanging="180"/>
      </w:pPr>
    </w:lvl>
    <w:lvl w:ilvl="6" w:tplc="7B1EC02E">
      <w:start w:val="1"/>
      <w:numFmt w:val="decimal"/>
      <w:lvlText w:val="%7."/>
      <w:lvlJc w:val="left"/>
      <w:pPr>
        <w:ind w:left="5040" w:hanging="360"/>
      </w:pPr>
    </w:lvl>
    <w:lvl w:ilvl="7" w:tplc="4012582A">
      <w:start w:val="1"/>
      <w:numFmt w:val="lowerLetter"/>
      <w:lvlText w:val="%8."/>
      <w:lvlJc w:val="left"/>
      <w:pPr>
        <w:ind w:left="5760" w:hanging="360"/>
      </w:pPr>
    </w:lvl>
    <w:lvl w:ilvl="8" w:tplc="C96810C2">
      <w:start w:val="1"/>
      <w:numFmt w:val="lowerRoman"/>
      <w:lvlText w:val="%9."/>
      <w:lvlJc w:val="right"/>
      <w:pPr>
        <w:ind w:left="6480" w:hanging="180"/>
      </w:pPr>
    </w:lvl>
  </w:abstractNum>
  <w:abstractNum w:abstractNumId="45" w15:restartNumberingAfterBreak="0">
    <w:nsid w:val="0E5623A2"/>
    <w:multiLevelType w:val="hybridMultilevel"/>
    <w:tmpl w:val="FFFFFFFF"/>
    <w:lvl w:ilvl="0" w:tplc="93CCA61A">
      <w:start w:val="1"/>
      <w:numFmt w:val="decimal"/>
      <w:lvlText w:val="%1."/>
      <w:lvlJc w:val="left"/>
      <w:pPr>
        <w:ind w:left="720" w:hanging="360"/>
      </w:pPr>
    </w:lvl>
    <w:lvl w:ilvl="1" w:tplc="B87C1766">
      <w:start w:val="1"/>
      <w:numFmt w:val="lowerLetter"/>
      <w:lvlText w:val="%2."/>
      <w:lvlJc w:val="left"/>
      <w:pPr>
        <w:ind w:left="1440" w:hanging="360"/>
      </w:pPr>
    </w:lvl>
    <w:lvl w:ilvl="2" w:tplc="03AAECBC">
      <w:start w:val="1"/>
      <w:numFmt w:val="lowerRoman"/>
      <w:lvlText w:val="%3."/>
      <w:lvlJc w:val="right"/>
      <w:pPr>
        <w:ind w:left="2160" w:hanging="180"/>
      </w:pPr>
    </w:lvl>
    <w:lvl w:ilvl="3" w:tplc="81F2AD2C">
      <w:start w:val="1"/>
      <w:numFmt w:val="decimal"/>
      <w:lvlText w:val="%4."/>
      <w:lvlJc w:val="left"/>
      <w:pPr>
        <w:ind w:left="2880" w:hanging="360"/>
      </w:pPr>
    </w:lvl>
    <w:lvl w:ilvl="4" w:tplc="244E0F20">
      <w:start w:val="1"/>
      <w:numFmt w:val="lowerLetter"/>
      <w:lvlText w:val="%5."/>
      <w:lvlJc w:val="left"/>
      <w:pPr>
        <w:ind w:left="3600" w:hanging="360"/>
      </w:pPr>
    </w:lvl>
    <w:lvl w:ilvl="5" w:tplc="8966A126">
      <w:start w:val="1"/>
      <w:numFmt w:val="lowerRoman"/>
      <w:lvlText w:val="%6."/>
      <w:lvlJc w:val="right"/>
      <w:pPr>
        <w:ind w:left="4320" w:hanging="180"/>
      </w:pPr>
    </w:lvl>
    <w:lvl w:ilvl="6" w:tplc="97B6B318">
      <w:start w:val="1"/>
      <w:numFmt w:val="decimal"/>
      <w:lvlText w:val="%7."/>
      <w:lvlJc w:val="left"/>
      <w:pPr>
        <w:ind w:left="5040" w:hanging="360"/>
      </w:pPr>
    </w:lvl>
    <w:lvl w:ilvl="7" w:tplc="37842F8A">
      <w:start w:val="1"/>
      <w:numFmt w:val="lowerLetter"/>
      <w:lvlText w:val="%8."/>
      <w:lvlJc w:val="left"/>
      <w:pPr>
        <w:ind w:left="5760" w:hanging="360"/>
      </w:pPr>
    </w:lvl>
    <w:lvl w:ilvl="8" w:tplc="190C3EA6">
      <w:start w:val="1"/>
      <w:numFmt w:val="lowerRoman"/>
      <w:lvlText w:val="%9."/>
      <w:lvlJc w:val="right"/>
      <w:pPr>
        <w:ind w:left="6480" w:hanging="180"/>
      </w:pPr>
    </w:lvl>
  </w:abstractNum>
  <w:abstractNum w:abstractNumId="46" w15:restartNumberingAfterBreak="0">
    <w:nsid w:val="0F7477B7"/>
    <w:multiLevelType w:val="hybridMultilevel"/>
    <w:tmpl w:val="FFFFFFFF"/>
    <w:lvl w:ilvl="0" w:tplc="F8602DC6">
      <w:start w:val="1"/>
      <w:numFmt w:val="decimal"/>
      <w:lvlText w:val="%1."/>
      <w:lvlJc w:val="left"/>
      <w:pPr>
        <w:ind w:left="720" w:hanging="360"/>
      </w:pPr>
    </w:lvl>
    <w:lvl w:ilvl="1" w:tplc="908E2526">
      <w:start w:val="1"/>
      <w:numFmt w:val="lowerLetter"/>
      <w:lvlText w:val="%2."/>
      <w:lvlJc w:val="left"/>
      <w:pPr>
        <w:ind w:left="1440" w:hanging="360"/>
      </w:pPr>
    </w:lvl>
    <w:lvl w:ilvl="2" w:tplc="664E1492">
      <w:start w:val="1"/>
      <w:numFmt w:val="lowerRoman"/>
      <w:lvlText w:val="%3."/>
      <w:lvlJc w:val="right"/>
      <w:pPr>
        <w:ind w:left="2160" w:hanging="180"/>
      </w:pPr>
    </w:lvl>
    <w:lvl w:ilvl="3" w:tplc="85F21834">
      <w:start w:val="1"/>
      <w:numFmt w:val="decimal"/>
      <w:lvlText w:val="%4."/>
      <w:lvlJc w:val="left"/>
      <w:pPr>
        <w:ind w:left="2880" w:hanging="360"/>
      </w:pPr>
    </w:lvl>
    <w:lvl w:ilvl="4" w:tplc="EAB4BA7C">
      <w:start w:val="1"/>
      <w:numFmt w:val="lowerLetter"/>
      <w:lvlText w:val="%5."/>
      <w:lvlJc w:val="left"/>
      <w:pPr>
        <w:ind w:left="3600" w:hanging="360"/>
      </w:pPr>
    </w:lvl>
    <w:lvl w:ilvl="5" w:tplc="BECC181C">
      <w:start w:val="1"/>
      <w:numFmt w:val="lowerRoman"/>
      <w:lvlText w:val="%6."/>
      <w:lvlJc w:val="right"/>
      <w:pPr>
        <w:ind w:left="4320" w:hanging="180"/>
      </w:pPr>
    </w:lvl>
    <w:lvl w:ilvl="6" w:tplc="58A896F2">
      <w:start w:val="1"/>
      <w:numFmt w:val="decimal"/>
      <w:lvlText w:val="%7."/>
      <w:lvlJc w:val="left"/>
      <w:pPr>
        <w:ind w:left="5040" w:hanging="360"/>
      </w:pPr>
    </w:lvl>
    <w:lvl w:ilvl="7" w:tplc="6BC86702">
      <w:start w:val="1"/>
      <w:numFmt w:val="lowerLetter"/>
      <w:lvlText w:val="%8."/>
      <w:lvlJc w:val="left"/>
      <w:pPr>
        <w:ind w:left="5760" w:hanging="360"/>
      </w:pPr>
    </w:lvl>
    <w:lvl w:ilvl="8" w:tplc="520E4FDC">
      <w:start w:val="1"/>
      <w:numFmt w:val="lowerRoman"/>
      <w:lvlText w:val="%9."/>
      <w:lvlJc w:val="right"/>
      <w:pPr>
        <w:ind w:left="6480" w:hanging="180"/>
      </w:pPr>
    </w:lvl>
  </w:abstractNum>
  <w:abstractNum w:abstractNumId="47" w15:restartNumberingAfterBreak="0">
    <w:nsid w:val="0FE50457"/>
    <w:multiLevelType w:val="hybridMultilevel"/>
    <w:tmpl w:val="FFFFFFFF"/>
    <w:lvl w:ilvl="0" w:tplc="3C7E2D6E">
      <w:start w:val="1"/>
      <w:numFmt w:val="decimal"/>
      <w:lvlText w:val="%1."/>
      <w:lvlJc w:val="left"/>
      <w:pPr>
        <w:ind w:left="720" w:hanging="360"/>
      </w:pPr>
    </w:lvl>
    <w:lvl w:ilvl="1" w:tplc="35F096C0">
      <w:start w:val="1"/>
      <w:numFmt w:val="lowerLetter"/>
      <w:lvlText w:val="%2."/>
      <w:lvlJc w:val="left"/>
      <w:pPr>
        <w:ind w:left="1440" w:hanging="360"/>
      </w:pPr>
    </w:lvl>
    <w:lvl w:ilvl="2" w:tplc="AECEB3CA">
      <w:start w:val="1"/>
      <w:numFmt w:val="lowerRoman"/>
      <w:lvlText w:val="%3."/>
      <w:lvlJc w:val="right"/>
      <w:pPr>
        <w:ind w:left="2160" w:hanging="180"/>
      </w:pPr>
    </w:lvl>
    <w:lvl w:ilvl="3" w:tplc="F252C142">
      <w:start w:val="1"/>
      <w:numFmt w:val="decimal"/>
      <w:lvlText w:val="%4."/>
      <w:lvlJc w:val="left"/>
      <w:pPr>
        <w:ind w:left="2880" w:hanging="360"/>
      </w:pPr>
    </w:lvl>
    <w:lvl w:ilvl="4" w:tplc="727EC2BE">
      <w:start w:val="1"/>
      <w:numFmt w:val="lowerLetter"/>
      <w:lvlText w:val="%5."/>
      <w:lvlJc w:val="left"/>
      <w:pPr>
        <w:ind w:left="3600" w:hanging="360"/>
      </w:pPr>
    </w:lvl>
    <w:lvl w:ilvl="5" w:tplc="99109328">
      <w:start w:val="1"/>
      <w:numFmt w:val="lowerRoman"/>
      <w:lvlText w:val="%6."/>
      <w:lvlJc w:val="right"/>
      <w:pPr>
        <w:ind w:left="4320" w:hanging="180"/>
      </w:pPr>
    </w:lvl>
    <w:lvl w:ilvl="6" w:tplc="C90A0D3A">
      <w:start w:val="1"/>
      <w:numFmt w:val="decimal"/>
      <w:lvlText w:val="%7."/>
      <w:lvlJc w:val="left"/>
      <w:pPr>
        <w:ind w:left="5040" w:hanging="360"/>
      </w:pPr>
    </w:lvl>
    <w:lvl w:ilvl="7" w:tplc="B510A858">
      <w:start w:val="1"/>
      <w:numFmt w:val="lowerLetter"/>
      <w:lvlText w:val="%8."/>
      <w:lvlJc w:val="left"/>
      <w:pPr>
        <w:ind w:left="5760" w:hanging="360"/>
      </w:pPr>
    </w:lvl>
    <w:lvl w:ilvl="8" w:tplc="D5FA6756">
      <w:start w:val="1"/>
      <w:numFmt w:val="lowerRoman"/>
      <w:lvlText w:val="%9."/>
      <w:lvlJc w:val="right"/>
      <w:pPr>
        <w:ind w:left="6480" w:hanging="180"/>
      </w:pPr>
    </w:lvl>
  </w:abstractNum>
  <w:abstractNum w:abstractNumId="48" w15:restartNumberingAfterBreak="0">
    <w:nsid w:val="100550D2"/>
    <w:multiLevelType w:val="hybridMultilevel"/>
    <w:tmpl w:val="FFFFFFFF"/>
    <w:lvl w:ilvl="0" w:tplc="A5923E6E">
      <w:start w:val="1"/>
      <w:numFmt w:val="decimal"/>
      <w:lvlText w:val="%1."/>
      <w:lvlJc w:val="left"/>
      <w:pPr>
        <w:ind w:left="720" w:hanging="360"/>
      </w:pPr>
    </w:lvl>
    <w:lvl w:ilvl="1" w:tplc="8AB8160E">
      <w:start w:val="1"/>
      <w:numFmt w:val="lowerLetter"/>
      <w:lvlText w:val="%2."/>
      <w:lvlJc w:val="left"/>
      <w:pPr>
        <w:ind w:left="1440" w:hanging="360"/>
      </w:pPr>
    </w:lvl>
    <w:lvl w:ilvl="2" w:tplc="98F21AD8">
      <w:start w:val="1"/>
      <w:numFmt w:val="lowerRoman"/>
      <w:lvlText w:val="%3."/>
      <w:lvlJc w:val="right"/>
      <w:pPr>
        <w:ind w:left="2160" w:hanging="180"/>
      </w:pPr>
    </w:lvl>
    <w:lvl w:ilvl="3" w:tplc="257EC354">
      <w:start w:val="1"/>
      <w:numFmt w:val="decimal"/>
      <w:lvlText w:val="%4."/>
      <w:lvlJc w:val="left"/>
      <w:pPr>
        <w:ind w:left="2880" w:hanging="360"/>
      </w:pPr>
    </w:lvl>
    <w:lvl w:ilvl="4" w:tplc="24C29AC6">
      <w:start w:val="1"/>
      <w:numFmt w:val="lowerLetter"/>
      <w:lvlText w:val="%5."/>
      <w:lvlJc w:val="left"/>
      <w:pPr>
        <w:ind w:left="3600" w:hanging="360"/>
      </w:pPr>
    </w:lvl>
    <w:lvl w:ilvl="5" w:tplc="2B304058">
      <w:start w:val="1"/>
      <w:numFmt w:val="lowerRoman"/>
      <w:lvlText w:val="%6."/>
      <w:lvlJc w:val="right"/>
      <w:pPr>
        <w:ind w:left="4320" w:hanging="180"/>
      </w:pPr>
    </w:lvl>
    <w:lvl w:ilvl="6" w:tplc="CB2C0AD0">
      <w:start w:val="1"/>
      <w:numFmt w:val="decimal"/>
      <w:lvlText w:val="%7."/>
      <w:lvlJc w:val="left"/>
      <w:pPr>
        <w:ind w:left="5040" w:hanging="360"/>
      </w:pPr>
    </w:lvl>
    <w:lvl w:ilvl="7" w:tplc="0FC6605E">
      <w:start w:val="1"/>
      <w:numFmt w:val="lowerLetter"/>
      <w:lvlText w:val="%8."/>
      <w:lvlJc w:val="left"/>
      <w:pPr>
        <w:ind w:left="5760" w:hanging="360"/>
      </w:pPr>
    </w:lvl>
    <w:lvl w:ilvl="8" w:tplc="745E9C12">
      <w:start w:val="1"/>
      <w:numFmt w:val="lowerRoman"/>
      <w:lvlText w:val="%9."/>
      <w:lvlJc w:val="right"/>
      <w:pPr>
        <w:ind w:left="6480" w:hanging="180"/>
      </w:pPr>
    </w:lvl>
  </w:abstractNum>
  <w:abstractNum w:abstractNumId="49" w15:restartNumberingAfterBreak="0">
    <w:nsid w:val="10B22BD6"/>
    <w:multiLevelType w:val="hybridMultilevel"/>
    <w:tmpl w:val="FFFFFFFF"/>
    <w:lvl w:ilvl="0" w:tplc="F61AED5C">
      <w:start w:val="1"/>
      <w:numFmt w:val="upperRoman"/>
      <w:lvlText w:val="%1."/>
      <w:lvlJc w:val="right"/>
      <w:pPr>
        <w:ind w:left="720" w:hanging="360"/>
      </w:pPr>
    </w:lvl>
    <w:lvl w:ilvl="1" w:tplc="9858E78C">
      <w:start w:val="1"/>
      <w:numFmt w:val="lowerLetter"/>
      <w:lvlText w:val="%2."/>
      <w:lvlJc w:val="left"/>
      <w:pPr>
        <w:ind w:left="1440" w:hanging="360"/>
      </w:pPr>
    </w:lvl>
    <w:lvl w:ilvl="2" w:tplc="8B42EF3C">
      <w:start w:val="1"/>
      <w:numFmt w:val="lowerRoman"/>
      <w:lvlText w:val="%3."/>
      <w:lvlJc w:val="right"/>
      <w:pPr>
        <w:ind w:left="2160" w:hanging="180"/>
      </w:pPr>
    </w:lvl>
    <w:lvl w:ilvl="3" w:tplc="8EC21A70">
      <w:start w:val="1"/>
      <w:numFmt w:val="decimal"/>
      <w:lvlText w:val="%4."/>
      <w:lvlJc w:val="left"/>
      <w:pPr>
        <w:ind w:left="2880" w:hanging="360"/>
      </w:pPr>
    </w:lvl>
    <w:lvl w:ilvl="4" w:tplc="8A5A44EC">
      <w:start w:val="1"/>
      <w:numFmt w:val="lowerLetter"/>
      <w:lvlText w:val="%5."/>
      <w:lvlJc w:val="left"/>
      <w:pPr>
        <w:ind w:left="3600" w:hanging="360"/>
      </w:pPr>
    </w:lvl>
    <w:lvl w:ilvl="5" w:tplc="A8680A04">
      <w:start w:val="1"/>
      <w:numFmt w:val="lowerRoman"/>
      <w:lvlText w:val="%6."/>
      <w:lvlJc w:val="right"/>
      <w:pPr>
        <w:ind w:left="4320" w:hanging="180"/>
      </w:pPr>
    </w:lvl>
    <w:lvl w:ilvl="6" w:tplc="AA785FF0">
      <w:start w:val="1"/>
      <w:numFmt w:val="decimal"/>
      <w:lvlText w:val="%7."/>
      <w:lvlJc w:val="left"/>
      <w:pPr>
        <w:ind w:left="5040" w:hanging="360"/>
      </w:pPr>
    </w:lvl>
    <w:lvl w:ilvl="7" w:tplc="D10A12D0">
      <w:start w:val="1"/>
      <w:numFmt w:val="lowerLetter"/>
      <w:lvlText w:val="%8."/>
      <w:lvlJc w:val="left"/>
      <w:pPr>
        <w:ind w:left="5760" w:hanging="360"/>
      </w:pPr>
    </w:lvl>
    <w:lvl w:ilvl="8" w:tplc="19400588">
      <w:start w:val="1"/>
      <w:numFmt w:val="lowerRoman"/>
      <w:lvlText w:val="%9."/>
      <w:lvlJc w:val="right"/>
      <w:pPr>
        <w:ind w:left="6480" w:hanging="180"/>
      </w:pPr>
    </w:lvl>
  </w:abstractNum>
  <w:abstractNum w:abstractNumId="50" w15:restartNumberingAfterBreak="0">
    <w:nsid w:val="11A51E7F"/>
    <w:multiLevelType w:val="hybridMultilevel"/>
    <w:tmpl w:val="DF5458F4"/>
    <w:lvl w:ilvl="0" w:tplc="AA029606">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1" w15:restartNumberingAfterBreak="0">
    <w:nsid w:val="11CE34AC"/>
    <w:multiLevelType w:val="hybridMultilevel"/>
    <w:tmpl w:val="FFFFFFFF"/>
    <w:lvl w:ilvl="0" w:tplc="BC048CA6">
      <w:start w:val="1"/>
      <w:numFmt w:val="decimal"/>
      <w:lvlText w:val="%1."/>
      <w:lvlJc w:val="left"/>
      <w:pPr>
        <w:ind w:left="720" w:hanging="360"/>
      </w:pPr>
    </w:lvl>
    <w:lvl w:ilvl="1" w:tplc="58AC1F18">
      <w:start w:val="1"/>
      <w:numFmt w:val="lowerLetter"/>
      <w:lvlText w:val="%2."/>
      <w:lvlJc w:val="left"/>
      <w:pPr>
        <w:ind w:left="1440" w:hanging="360"/>
      </w:pPr>
    </w:lvl>
    <w:lvl w:ilvl="2" w:tplc="4B94D67E">
      <w:start w:val="1"/>
      <w:numFmt w:val="lowerRoman"/>
      <w:lvlText w:val="%3."/>
      <w:lvlJc w:val="right"/>
      <w:pPr>
        <w:ind w:left="2160" w:hanging="180"/>
      </w:pPr>
    </w:lvl>
    <w:lvl w:ilvl="3" w:tplc="3914FDDC">
      <w:start w:val="1"/>
      <w:numFmt w:val="decimal"/>
      <w:lvlText w:val="%4."/>
      <w:lvlJc w:val="left"/>
      <w:pPr>
        <w:ind w:left="2880" w:hanging="360"/>
      </w:pPr>
    </w:lvl>
    <w:lvl w:ilvl="4" w:tplc="7F6A8120">
      <w:start w:val="1"/>
      <w:numFmt w:val="lowerLetter"/>
      <w:lvlText w:val="%5."/>
      <w:lvlJc w:val="left"/>
      <w:pPr>
        <w:ind w:left="3600" w:hanging="360"/>
      </w:pPr>
    </w:lvl>
    <w:lvl w:ilvl="5" w:tplc="25B4CF46">
      <w:start w:val="1"/>
      <w:numFmt w:val="lowerRoman"/>
      <w:lvlText w:val="%6."/>
      <w:lvlJc w:val="right"/>
      <w:pPr>
        <w:ind w:left="4320" w:hanging="180"/>
      </w:pPr>
    </w:lvl>
    <w:lvl w:ilvl="6" w:tplc="34A05522">
      <w:start w:val="1"/>
      <w:numFmt w:val="decimal"/>
      <w:lvlText w:val="%7."/>
      <w:lvlJc w:val="left"/>
      <w:pPr>
        <w:ind w:left="5040" w:hanging="360"/>
      </w:pPr>
    </w:lvl>
    <w:lvl w:ilvl="7" w:tplc="7A84B802">
      <w:start w:val="1"/>
      <w:numFmt w:val="lowerLetter"/>
      <w:lvlText w:val="%8."/>
      <w:lvlJc w:val="left"/>
      <w:pPr>
        <w:ind w:left="5760" w:hanging="360"/>
      </w:pPr>
    </w:lvl>
    <w:lvl w:ilvl="8" w:tplc="D0AE5570">
      <w:start w:val="1"/>
      <w:numFmt w:val="lowerRoman"/>
      <w:lvlText w:val="%9."/>
      <w:lvlJc w:val="right"/>
      <w:pPr>
        <w:ind w:left="6480" w:hanging="180"/>
      </w:pPr>
    </w:lvl>
  </w:abstractNum>
  <w:abstractNum w:abstractNumId="52" w15:restartNumberingAfterBreak="0">
    <w:nsid w:val="12033C5F"/>
    <w:multiLevelType w:val="hybridMultilevel"/>
    <w:tmpl w:val="FFFFFFFF"/>
    <w:lvl w:ilvl="0" w:tplc="82CC3EBC">
      <w:start w:val="1"/>
      <w:numFmt w:val="upperRoman"/>
      <w:lvlText w:val="%1."/>
      <w:lvlJc w:val="right"/>
      <w:pPr>
        <w:ind w:left="720" w:hanging="360"/>
      </w:pPr>
    </w:lvl>
    <w:lvl w:ilvl="1" w:tplc="032E5FD0">
      <w:start w:val="1"/>
      <w:numFmt w:val="lowerLetter"/>
      <w:lvlText w:val="%2."/>
      <w:lvlJc w:val="left"/>
      <w:pPr>
        <w:ind w:left="1440" w:hanging="360"/>
      </w:pPr>
    </w:lvl>
    <w:lvl w:ilvl="2" w:tplc="271A999E">
      <w:start w:val="1"/>
      <w:numFmt w:val="lowerRoman"/>
      <w:lvlText w:val="%3."/>
      <w:lvlJc w:val="right"/>
      <w:pPr>
        <w:ind w:left="2160" w:hanging="180"/>
      </w:pPr>
    </w:lvl>
    <w:lvl w:ilvl="3" w:tplc="AC445FAA">
      <w:start w:val="1"/>
      <w:numFmt w:val="decimal"/>
      <w:lvlText w:val="%4."/>
      <w:lvlJc w:val="left"/>
      <w:pPr>
        <w:ind w:left="2880" w:hanging="360"/>
      </w:pPr>
    </w:lvl>
    <w:lvl w:ilvl="4" w:tplc="79923590">
      <w:start w:val="1"/>
      <w:numFmt w:val="lowerLetter"/>
      <w:lvlText w:val="%5."/>
      <w:lvlJc w:val="left"/>
      <w:pPr>
        <w:ind w:left="3600" w:hanging="360"/>
      </w:pPr>
    </w:lvl>
    <w:lvl w:ilvl="5" w:tplc="6746409C">
      <w:start w:val="1"/>
      <w:numFmt w:val="lowerRoman"/>
      <w:lvlText w:val="%6."/>
      <w:lvlJc w:val="right"/>
      <w:pPr>
        <w:ind w:left="4320" w:hanging="180"/>
      </w:pPr>
    </w:lvl>
    <w:lvl w:ilvl="6" w:tplc="17789F2C">
      <w:start w:val="1"/>
      <w:numFmt w:val="decimal"/>
      <w:lvlText w:val="%7."/>
      <w:lvlJc w:val="left"/>
      <w:pPr>
        <w:ind w:left="5040" w:hanging="360"/>
      </w:pPr>
    </w:lvl>
    <w:lvl w:ilvl="7" w:tplc="EF7028F8">
      <w:start w:val="1"/>
      <w:numFmt w:val="lowerLetter"/>
      <w:lvlText w:val="%8."/>
      <w:lvlJc w:val="left"/>
      <w:pPr>
        <w:ind w:left="5760" w:hanging="360"/>
      </w:pPr>
    </w:lvl>
    <w:lvl w:ilvl="8" w:tplc="12DE3652">
      <w:start w:val="1"/>
      <w:numFmt w:val="lowerRoman"/>
      <w:lvlText w:val="%9."/>
      <w:lvlJc w:val="right"/>
      <w:pPr>
        <w:ind w:left="6480" w:hanging="180"/>
      </w:pPr>
    </w:lvl>
  </w:abstractNum>
  <w:abstractNum w:abstractNumId="53" w15:restartNumberingAfterBreak="0">
    <w:nsid w:val="130973F8"/>
    <w:multiLevelType w:val="hybridMultilevel"/>
    <w:tmpl w:val="FFFFFFFF"/>
    <w:lvl w:ilvl="0" w:tplc="8D2EA680">
      <w:start w:val="1"/>
      <w:numFmt w:val="upperRoman"/>
      <w:lvlText w:val="%1."/>
      <w:lvlJc w:val="right"/>
      <w:pPr>
        <w:ind w:left="720" w:hanging="360"/>
      </w:pPr>
    </w:lvl>
    <w:lvl w:ilvl="1" w:tplc="E550C6F0">
      <w:start w:val="1"/>
      <w:numFmt w:val="lowerLetter"/>
      <w:lvlText w:val="%2."/>
      <w:lvlJc w:val="left"/>
      <w:pPr>
        <w:ind w:left="1440" w:hanging="360"/>
      </w:pPr>
    </w:lvl>
    <w:lvl w:ilvl="2" w:tplc="81564790">
      <w:start w:val="1"/>
      <w:numFmt w:val="lowerRoman"/>
      <w:lvlText w:val="%3."/>
      <w:lvlJc w:val="right"/>
      <w:pPr>
        <w:ind w:left="2160" w:hanging="180"/>
      </w:pPr>
    </w:lvl>
    <w:lvl w:ilvl="3" w:tplc="D576AD82">
      <w:start w:val="1"/>
      <w:numFmt w:val="decimal"/>
      <w:lvlText w:val="%4."/>
      <w:lvlJc w:val="left"/>
      <w:pPr>
        <w:ind w:left="2880" w:hanging="360"/>
      </w:pPr>
    </w:lvl>
    <w:lvl w:ilvl="4" w:tplc="EFE6D40A">
      <w:start w:val="1"/>
      <w:numFmt w:val="lowerLetter"/>
      <w:lvlText w:val="%5."/>
      <w:lvlJc w:val="left"/>
      <w:pPr>
        <w:ind w:left="3600" w:hanging="360"/>
      </w:pPr>
    </w:lvl>
    <w:lvl w:ilvl="5" w:tplc="32541B42">
      <w:start w:val="1"/>
      <w:numFmt w:val="lowerRoman"/>
      <w:lvlText w:val="%6."/>
      <w:lvlJc w:val="right"/>
      <w:pPr>
        <w:ind w:left="4320" w:hanging="180"/>
      </w:pPr>
    </w:lvl>
    <w:lvl w:ilvl="6" w:tplc="02002A56">
      <w:start w:val="1"/>
      <w:numFmt w:val="decimal"/>
      <w:lvlText w:val="%7."/>
      <w:lvlJc w:val="left"/>
      <w:pPr>
        <w:ind w:left="5040" w:hanging="360"/>
      </w:pPr>
    </w:lvl>
    <w:lvl w:ilvl="7" w:tplc="B1DA9F46">
      <w:start w:val="1"/>
      <w:numFmt w:val="lowerLetter"/>
      <w:lvlText w:val="%8."/>
      <w:lvlJc w:val="left"/>
      <w:pPr>
        <w:ind w:left="5760" w:hanging="360"/>
      </w:pPr>
    </w:lvl>
    <w:lvl w:ilvl="8" w:tplc="A9F0F422">
      <w:start w:val="1"/>
      <w:numFmt w:val="lowerRoman"/>
      <w:lvlText w:val="%9."/>
      <w:lvlJc w:val="right"/>
      <w:pPr>
        <w:ind w:left="6480" w:hanging="180"/>
      </w:pPr>
    </w:lvl>
  </w:abstractNum>
  <w:abstractNum w:abstractNumId="54" w15:restartNumberingAfterBreak="0">
    <w:nsid w:val="13AC72D5"/>
    <w:multiLevelType w:val="hybridMultilevel"/>
    <w:tmpl w:val="FFFFFFFF"/>
    <w:lvl w:ilvl="0" w:tplc="34425706">
      <w:start w:val="1"/>
      <w:numFmt w:val="decimal"/>
      <w:lvlText w:val="%1."/>
      <w:lvlJc w:val="left"/>
      <w:pPr>
        <w:ind w:left="720" w:hanging="360"/>
      </w:pPr>
    </w:lvl>
    <w:lvl w:ilvl="1" w:tplc="EFDA44CA">
      <w:start w:val="1"/>
      <w:numFmt w:val="lowerLetter"/>
      <w:lvlText w:val="%2."/>
      <w:lvlJc w:val="left"/>
      <w:pPr>
        <w:ind w:left="1440" w:hanging="360"/>
      </w:pPr>
    </w:lvl>
    <w:lvl w:ilvl="2" w:tplc="8070DF58">
      <w:start w:val="1"/>
      <w:numFmt w:val="lowerRoman"/>
      <w:lvlText w:val="%3."/>
      <w:lvlJc w:val="right"/>
      <w:pPr>
        <w:ind w:left="2160" w:hanging="180"/>
      </w:pPr>
    </w:lvl>
    <w:lvl w:ilvl="3" w:tplc="B034559A">
      <w:start w:val="1"/>
      <w:numFmt w:val="decimal"/>
      <w:lvlText w:val="%4."/>
      <w:lvlJc w:val="left"/>
      <w:pPr>
        <w:ind w:left="2880" w:hanging="360"/>
      </w:pPr>
    </w:lvl>
    <w:lvl w:ilvl="4" w:tplc="843A13DE">
      <w:start w:val="1"/>
      <w:numFmt w:val="lowerLetter"/>
      <w:lvlText w:val="%5."/>
      <w:lvlJc w:val="left"/>
      <w:pPr>
        <w:ind w:left="3600" w:hanging="360"/>
      </w:pPr>
    </w:lvl>
    <w:lvl w:ilvl="5" w:tplc="73144354">
      <w:start w:val="1"/>
      <w:numFmt w:val="lowerRoman"/>
      <w:lvlText w:val="%6."/>
      <w:lvlJc w:val="right"/>
      <w:pPr>
        <w:ind w:left="4320" w:hanging="180"/>
      </w:pPr>
    </w:lvl>
    <w:lvl w:ilvl="6" w:tplc="543E689E">
      <w:start w:val="1"/>
      <w:numFmt w:val="decimal"/>
      <w:lvlText w:val="%7."/>
      <w:lvlJc w:val="left"/>
      <w:pPr>
        <w:ind w:left="5040" w:hanging="360"/>
      </w:pPr>
    </w:lvl>
    <w:lvl w:ilvl="7" w:tplc="1668124A">
      <w:start w:val="1"/>
      <w:numFmt w:val="lowerLetter"/>
      <w:lvlText w:val="%8."/>
      <w:lvlJc w:val="left"/>
      <w:pPr>
        <w:ind w:left="5760" w:hanging="360"/>
      </w:pPr>
    </w:lvl>
    <w:lvl w:ilvl="8" w:tplc="175C6544">
      <w:start w:val="1"/>
      <w:numFmt w:val="lowerRoman"/>
      <w:lvlText w:val="%9."/>
      <w:lvlJc w:val="right"/>
      <w:pPr>
        <w:ind w:left="6480" w:hanging="180"/>
      </w:pPr>
    </w:lvl>
  </w:abstractNum>
  <w:abstractNum w:abstractNumId="55" w15:restartNumberingAfterBreak="0">
    <w:nsid w:val="142509BF"/>
    <w:multiLevelType w:val="hybridMultilevel"/>
    <w:tmpl w:val="0524AC94"/>
    <w:lvl w:ilvl="0" w:tplc="925A0048">
      <w:start w:val="4"/>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1506359B"/>
    <w:multiLevelType w:val="hybridMultilevel"/>
    <w:tmpl w:val="7B500B0E"/>
    <w:lvl w:ilvl="0" w:tplc="04090001">
      <w:start w:val="1"/>
      <w:numFmt w:val="bullet"/>
      <w:lvlText w:val=""/>
      <w:lvlJc w:val="left"/>
      <w:pPr>
        <w:ind w:left="36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b w:val="0"/>
      </w:rPr>
    </w:lvl>
    <w:lvl w:ilvl="2" w:tplc="B7CCBCB6">
      <w:start w:val="1"/>
      <w:numFmt w:val="lowerRoman"/>
      <w:lvlText w:val="%3."/>
      <w:lvlJc w:val="right"/>
      <w:pPr>
        <w:ind w:left="2160" w:hanging="180"/>
      </w:pPr>
      <w:rPr>
        <w:b w:val="0"/>
      </w:rPr>
    </w:lvl>
    <w:lvl w:ilvl="3" w:tplc="0409000F">
      <w:start w:val="1"/>
      <w:numFmt w:val="decimal"/>
      <w:lvlText w:val="%4."/>
      <w:lvlJc w:val="left"/>
      <w:pPr>
        <w:ind w:left="2880" w:hanging="360"/>
      </w:pPr>
    </w:lvl>
    <w:lvl w:ilvl="4" w:tplc="243680C2">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6E50A23"/>
    <w:multiLevelType w:val="hybridMultilevel"/>
    <w:tmpl w:val="FFFFFFFF"/>
    <w:lvl w:ilvl="0" w:tplc="445870FE">
      <w:start w:val="1"/>
      <w:numFmt w:val="decimal"/>
      <w:lvlText w:val="%1."/>
      <w:lvlJc w:val="left"/>
      <w:pPr>
        <w:ind w:left="720" w:hanging="360"/>
      </w:pPr>
    </w:lvl>
    <w:lvl w:ilvl="1" w:tplc="59D6D2A8">
      <w:start w:val="1"/>
      <w:numFmt w:val="lowerLetter"/>
      <w:lvlText w:val="%2."/>
      <w:lvlJc w:val="left"/>
      <w:pPr>
        <w:ind w:left="1440" w:hanging="360"/>
      </w:pPr>
    </w:lvl>
    <w:lvl w:ilvl="2" w:tplc="03E49EB4">
      <w:start w:val="1"/>
      <w:numFmt w:val="lowerRoman"/>
      <w:lvlText w:val="%3."/>
      <w:lvlJc w:val="right"/>
      <w:pPr>
        <w:ind w:left="2160" w:hanging="180"/>
      </w:pPr>
    </w:lvl>
    <w:lvl w:ilvl="3" w:tplc="CA3C0DB2">
      <w:start w:val="1"/>
      <w:numFmt w:val="decimal"/>
      <w:lvlText w:val="%4."/>
      <w:lvlJc w:val="left"/>
      <w:pPr>
        <w:ind w:left="2880" w:hanging="360"/>
      </w:pPr>
    </w:lvl>
    <w:lvl w:ilvl="4" w:tplc="D09224C8">
      <w:start w:val="1"/>
      <w:numFmt w:val="lowerLetter"/>
      <w:lvlText w:val="%5."/>
      <w:lvlJc w:val="left"/>
      <w:pPr>
        <w:ind w:left="3600" w:hanging="360"/>
      </w:pPr>
    </w:lvl>
    <w:lvl w:ilvl="5" w:tplc="6BBC7024">
      <w:start w:val="1"/>
      <w:numFmt w:val="lowerRoman"/>
      <w:lvlText w:val="%6."/>
      <w:lvlJc w:val="right"/>
      <w:pPr>
        <w:ind w:left="4320" w:hanging="180"/>
      </w:pPr>
    </w:lvl>
    <w:lvl w:ilvl="6" w:tplc="A874EDB0">
      <w:start w:val="1"/>
      <w:numFmt w:val="decimal"/>
      <w:lvlText w:val="%7."/>
      <w:lvlJc w:val="left"/>
      <w:pPr>
        <w:ind w:left="5040" w:hanging="360"/>
      </w:pPr>
    </w:lvl>
    <w:lvl w:ilvl="7" w:tplc="1F3ED0D4">
      <w:start w:val="1"/>
      <w:numFmt w:val="lowerLetter"/>
      <w:lvlText w:val="%8."/>
      <w:lvlJc w:val="left"/>
      <w:pPr>
        <w:ind w:left="5760" w:hanging="360"/>
      </w:pPr>
    </w:lvl>
    <w:lvl w:ilvl="8" w:tplc="03AAEAD4">
      <w:start w:val="1"/>
      <w:numFmt w:val="lowerRoman"/>
      <w:lvlText w:val="%9."/>
      <w:lvlJc w:val="right"/>
      <w:pPr>
        <w:ind w:left="6480" w:hanging="180"/>
      </w:pPr>
    </w:lvl>
  </w:abstractNum>
  <w:abstractNum w:abstractNumId="58" w15:restartNumberingAfterBreak="0">
    <w:nsid w:val="182E4818"/>
    <w:multiLevelType w:val="hybridMultilevel"/>
    <w:tmpl w:val="EA069850"/>
    <w:lvl w:ilvl="0" w:tplc="04090001">
      <w:start w:val="1"/>
      <w:numFmt w:val="bullet"/>
      <w:lvlText w:val=""/>
      <w:lvlJc w:val="left"/>
      <w:pPr>
        <w:ind w:left="36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b w:val="0"/>
      </w:rPr>
    </w:lvl>
    <w:lvl w:ilvl="2" w:tplc="B7CCBCB6">
      <w:start w:val="1"/>
      <w:numFmt w:val="lowerRoman"/>
      <w:lvlText w:val="%3."/>
      <w:lvlJc w:val="right"/>
      <w:pPr>
        <w:ind w:left="2160" w:hanging="180"/>
      </w:pPr>
      <w:rPr>
        <w:b w:val="0"/>
      </w:rPr>
    </w:lvl>
    <w:lvl w:ilvl="3" w:tplc="0409000F">
      <w:start w:val="1"/>
      <w:numFmt w:val="decimal"/>
      <w:lvlText w:val="%4."/>
      <w:lvlJc w:val="left"/>
      <w:pPr>
        <w:ind w:left="2880" w:hanging="360"/>
      </w:pPr>
    </w:lvl>
    <w:lvl w:ilvl="4" w:tplc="243680C2">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CE1195D"/>
    <w:multiLevelType w:val="hybridMultilevel"/>
    <w:tmpl w:val="FFFFFFFF"/>
    <w:lvl w:ilvl="0" w:tplc="5C8E37B4">
      <w:start w:val="1"/>
      <w:numFmt w:val="upperRoman"/>
      <w:lvlText w:val="%1."/>
      <w:lvlJc w:val="right"/>
      <w:pPr>
        <w:ind w:left="720" w:hanging="360"/>
      </w:pPr>
    </w:lvl>
    <w:lvl w:ilvl="1" w:tplc="4F2CBA80">
      <w:start w:val="1"/>
      <w:numFmt w:val="lowerLetter"/>
      <w:lvlText w:val="%2."/>
      <w:lvlJc w:val="left"/>
      <w:pPr>
        <w:ind w:left="1440" w:hanging="360"/>
      </w:pPr>
    </w:lvl>
    <w:lvl w:ilvl="2" w:tplc="4EB028C6">
      <w:start w:val="1"/>
      <w:numFmt w:val="lowerRoman"/>
      <w:lvlText w:val="%3."/>
      <w:lvlJc w:val="right"/>
      <w:pPr>
        <w:ind w:left="2160" w:hanging="180"/>
      </w:pPr>
    </w:lvl>
    <w:lvl w:ilvl="3" w:tplc="A56E20CC">
      <w:start w:val="1"/>
      <w:numFmt w:val="decimal"/>
      <w:lvlText w:val="%4."/>
      <w:lvlJc w:val="left"/>
      <w:pPr>
        <w:ind w:left="2880" w:hanging="360"/>
      </w:pPr>
    </w:lvl>
    <w:lvl w:ilvl="4" w:tplc="AE8EF5CA">
      <w:start w:val="1"/>
      <w:numFmt w:val="lowerLetter"/>
      <w:lvlText w:val="%5."/>
      <w:lvlJc w:val="left"/>
      <w:pPr>
        <w:ind w:left="3600" w:hanging="360"/>
      </w:pPr>
    </w:lvl>
    <w:lvl w:ilvl="5" w:tplc="0D665B2E">
      <w:start w:val="1"/>
      <w:numFmt w:val="lowerRoman"/>
      <w:lvlText w:val="%6."/>
      <w:lvlJc w:val="right"/>
      <w:pPr>
        <w:ind w:left="4320" w:hanging="180"/>
      </w:pPr>
    </w:lvl>
    <w:lvl w:ilvl="6" w:tplc="607E5772">
      <w:start w:val="1"/>
      <w:numFmt w:val="decimal"/>
      <w:lvlText w:val="%7."/>
      <w:lvlJc w:val="left"/>
      <w:pPr>
        <w:ind w:left="5040" w:hanging="360"/>
      </w:pPr>
    </w:lvl>
    <w:lvl w:ilvl="7" w:tplc="011E1E90">
      <w:start w:val="1"/>
      <w:numFmt w:val="lowerLetter"/>
      <w:lvlText w:val="%8."/>
      <w:lvlJc w:val="left"/>
      <w:pPr>
        <w:ind w:left="5760" w:hanging="360"/>
      </w:pPr>
    </w:lvl>
    <w:lvl w:ilvl="8" w:tplc="BF14DC10">
      <w:start w:val="1"/>
      <w:numFmt w:val="lowerRoman"/>
      <w:lvlText w:val="%9."/>
      <w:lvlJc w:val="right"/>
      <w:pPr>
        <w:ind w:left="6480" w:hanging="180"/>
      </w:pPr>
    </w:lvl>
  </w:abstractNum>
  <w:abstractNum w:abstractNumId="60" w15:restartNumberingAfterBreak="0">
    <w:nsid w:val="1E4F7EA9"/>
    <w:multiLevelType w:val="hybridMultilevel"/>
    <w:tmpl w:val="643821BC"/>
    <w:lvl w:ilvl="0" w:tplc="C4D22CA2">
      <w:start w:val="1"/>
      <w:numFmt w:val="bullet"/>
      <w:lvlText w:val=""/>
      <w:lvlJc w:val="left"/>
      <w:pPr>
        <w:ind w:left="360" w:hanging="360"/>
      </w:pPr>
      <w:rPr>
        <w:rFonts w:ascii="Symbol" w:hAnsi="Symbol" w:hint="default"/>
        <w:b/>
        <w:bCs/>
        <w:spacing w:val="-1"/>
        <w:w w:val="100"/>
        <w:sz w:val="22"/>
        <w:szCs w:val="22"/>
      </w:rPr>
    </w:lvl>
    <w:lvl w:ilvl="1" w:tplc="AFFA9592">
      <w:numFmt w:val="bullet"/>
      <w:lvlText w:val=""/>
      <w:lvlJc w:val="left"/>
      <w:pPr>
        <w:ind w:left="720" w:hanging="360"/>
      </w:pPr>
      <w:rPr>
        <w:rFonts w:ascii="Symbol" w:hAnsi="Symbol" w:cs="Symbol"/>
        <w:b w:val="0"/>
        <w:bCs w:val="0"/>
        <w:w w:val="100"/>
        <w:sz w:val="22"/>
        <w:szCs w:val="22"/>
      </w:rPr>
    </w:lvl>
    <w:lvl w:ilvl="2" w:tplc="AB4AE3B8">
      <w:numFmt w:val="bullet"/>
      <w:lvlText w:val="•"/>
      <w:lvlJc w:val="left"/>
      <w:pPr>
        <w:ind w:left="1613" w:hanging="360"/>
      </w:pPr>
    </w:lvl>
    <w:lvl w:ilvl="3" w:tplc="9DDEE53C">
      <w:numFmt w:val="bullet"/>
      <w:lvlText w:val="•"/>
      <w:lvlJc w:val="left"/>
      <w:pPr>
        <w:ind w:left="2506" w:hanging="360"/>
      </w:pPr>
    </w:lvl>
    <w:lvl w:ilvl="4" w:tplc="B1F4598A">
      <w:numFmt w:val="bullet"/>
      <w:lvlText w:val="•"/>
      <w:lvlJc w:val="left"/>
      <w:pPr>
        <w:ind w:left="3400" w:hanging="360"/>
      </w:pPr>
    </w:lvl>
    <w:lvl w:ilvl="5" w:tplc="937C81F6">
      <w:numFmt w:val="bullet"/>
      <w:lvlText w:val="•"/>
      <w:lvlJc w:val="left"/>
      <w:pPr>
        <w:ind w:left="4293" w:hanging="360"/>
      </w:pPr>
    </w:lvl>
    <w:lvl w:ilvl="6" w:tplc="4FF028F2">
      <w:numFmt w:val="bullet"/>
      <w:lvlText w:val="•"/>
      <w:lvlJc w:val="left"/>
      <w:pPr>
        <w:ind w:left="5186" w:hanging="360"/>
      </w:pPr>
    </w:lvl>
    <w:lvl w:ilvl="7" w:tplc="10A4C222">
      <w:numFmt w:val="bullet"/>
      <w:lvlText w:val="•"/>
      <w:lvlJc w:val="left"/>
      <w:pPr>
        <w:ind w:left="6080" w:hanging="360"/>
      </w:pPr>
    </w:lvl>
    <w:lvl w:ilvl="8" w:tplc="297614E8">
      <w:numFmt w:val="bullet"/>
      <w:lvlText w:val="•"/>
      <w:lvlJc w:val="left"/>
      <w:pPr>
        <w:ind w:left="6973" w:hanging="360"/>
      </w:pPr>
    </w:lvl>
  </w:abstractNum>
  <w:abstractNum w:abstractNumId="61" w15:restartNumberingAfterBreak="0">
    <w:nsid w:val="20B57A63"/>
    <w:multiLevelType w:val="hybridMultilevel"/>
    <w:tmpl w:val="32704630"/>
    <w:lvl w:ilvl="0" w:tplc="63E0EE5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20B7409F"/>
    <w:multiLevelType w:val="hybridMultilevel"/>
    <w:tmpl w:val="99CA88A6"/>
    <w:lvl w:ilvl="0" w:tplc="F55212EA">
      <w:start w:val="1"/>
      <w:numFmt w:val="decimal"/>
      <w:lvlText w:val="%1."/>
      <w:lvlJc w:val="left"/>
      <w:pPr>
        <w:ind w:left="360" w:hanging="360"/>
      </w:pPr>
      <w:rPr>
        <w:sz w:val="24"/>
        <w:szCs w:val="24"/>
      </w:rPr>
    </w:lvl>
    <w:lvl w:ilvl="1" w:tplc="04090001">
      <w:start w:val="1"/>
      <w:numFmt w:val="bullet"/>
      <w:lvlText w:val=""/>
      <w:lvlJc w:val="left"/>
      <w:pPr>
        <w:ind w:left="1440" w:hanging="360"/>
      </w:pPr>
      <w:rPr>
        <w:rFonts w:ascii="Symbol" w:hAnsi="Symbol" w:hint="default"/>
        <w:b w:val="0"/>
      </w:rPr>
    </w:lvl>
    <w:lvl w:ilvl="2" w:tplc="B7CCBCB6">
      <w:start w:val="1"/>
      <w:numFmt w:val="lowerRoman"/>
      <w:lvlText w:val="%3."/>
      <w:lvlJc w:val="right"/>
      <w:pPr>
        <w:ind w:left="2160" w:hanging="180"/>
      </w:pPr>
      <w:rPr>
        <w:b w:val="0"/>
      </w:rPr>
    </w:lvl>
    <w:lvl w:ilvl="3" w:tplc="0409000F">
      <w:start w:val="1"/>
      <w:numFmt w:val="decimal"/>
      <w:lvlText w:val="%4."/>
      <w:lvlJc w:val="left"/>
      <w:pPr>
        <w:ind w:left="2880" w:hanging="360"/>
      </w:pPr>
    </w:lvl>
    <w:lvl w:ilvl="4" w:tplc="243680C2">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0CD0EC1"/>
    <w:multiLevelType w:val="hybridMultilevel"/>
    <w:tmpl w:val="FFFFFFFF"/>
    <w:lvl w:ilvl="0" w:tplc="5FE8BEE6">
      <w:start w:val="1"/>
      <w:numFmt w:val="upperRoman"/>
      <w:lvlText w:val="%1."/>
      <w:lvlJc w:val="right"/>
      <w:pPr>
        <w:ind w:left="720" w:hanging="360"/>
      </w:pPr>
    </w:lvl>
    <w:lvl w:ilvl="1" w:tplc="381ACE94">
      <w:start w:val="1"/>
      <w:numFmt w:val="lowerLetter"/>
      <w:lvlText w:val="%2."/>
      <w:lvlJc w:val="left"/>
      <w:pPr>
        <w:ind w:left="1440" w:hanging="360"/>
      </w:pPr>
    </w:lvl>
    <w:lvl w:ilvl="2" w:tplc="916E9FEE">
      <w:start w:val="1"/>
      <w:numFmt w:val="lowerRoman"/>
      <w:lvlText w:val="%3."/>
      <w:lvlJc w:val="right"/>
      <w:pPr>
        <w:ind w:left="2160" w:hanging="180"/>
      </w:pPr>
    </w:lvl>
    <w:lvl w:ilvl="3" w:tplc="0910120C">
      <w:start w:val="1"/>
      <w:numFmt w:val="decimal"/>
      <w:lvlText w:val="%4."/>
      <w:lvlJc w:val="left"/>
      <w:pPr>
        <w:ind w:left="2880" w:hanging="360"/>
      </w:pPr>
    </w:lvl>
    <w:lvl w:ilvl="4" w:tplc="9FBEDD1A">
      <w:start w:val="1"/>
      <w:numFmt w:val="lowerLetter"/>
      <w:lvlText w:val="%5."/>
      <w:lvlJc w:val="left"/>
      <w:pPr>
        <w:ind w:left="3600" w:hanging="360"/>
      </w:pPr>
    </w:lvl>
    <w:lvl w:ilvl="5" w:tplc="B70020A8">
      <w:start w:val="1"/>
      <w:numFmt w:val="lowerRoman"/>
      <w:lvlText w:val="%6."/>
      <w:lvlJc w:val="right"/>
      <w:pPr>
        <w:ind w:left="4320" w:hanging="180"/>
      </w:pPr>
    </w:lvl>
    <w:lvl w:ilvl="6" w:tplc="1BF8810C">
      <w:start w:val="1"/>
      <w:numFmt w:val="decimal"/>
      <w:lvlText w:val="%7."/>
      <w:lvlJc w:val="left"/>
      <w:pPr>
        <w:ind w:left="5040" w:hanging="360"/>
      </w:pPr>
    </w:lvl>
    <w:lvl w:ilvl="7" w:tplc="28E8CBD8">
      <w:start w:val="1"/>
      <w:numFmt w:val="lowerLetter"/>
      <w:lvlText w:val="%8."/>
      <w:lvlJc w:val="left"/>
      <w:pPr>
        <w:ind w:left="5760" w:hanging="360"/>
      </w:pPr>
    </w:lvl>
    <w:lvl w:ilvl="8" w:tplc="DA126B70">
      <w:start w:val="1"/>
      <w:numFmt w:val="lowerRoman"/>
      <w:lvlText w:val="%9."/>
      <w:lvlJc w:val="right"/>
      <w:pPr>
        <w:ind w:left="6480" w:hanging="180"/>
      </w:pPr>
    </w:lvl>
  </w:abstractNum>
  <w:abstractNum w:abstractNumId="64" w15:restartNumberingAfterBreak="0">
    <w:nsid w:val="216B3872"/>
    <w:multiLevelType w:val="hybridMultilevel"/>
    <w:tmpl w:val="FFFFFFFF"/>
    <w:lvl w:ilvl="0" w:tplc="6F4C2034">
      <w:start w:val="1"/>
      <w:numFmt w:val="decimal"/>
      <w:lvlText w:val="%1."/>
      <w:lvlJc w:val="left"/>
      <w:pPr>
        <w:ind w:left="720" w:hanging="360"/>
      </w:pPr>
    </w:lvl>
    <w:lvl w:ilvl="1" w:tplc="C03693FE">
      <w:start w:val="1"/>
      <w:numFmt w:val="lowerLetter"/>
      <w:lvlText w:val="%2."/>
      <w:lvlJc w:val="left"/>
      <w:pPr>
        <w:ind w:left="1440" w:hanging="360"/>
      </w:pPr>
    </w:lvl>
    <w:lvl w:ilvl="2" w:tplc="21984294">
      <w:start w:val="1"/>
      <w:numFmt w:val="lowerRoman"/>
      <w:lvlText w:val="%3."/>
      <w:lvlJc w:val="right"/>
      <w:pPr>
        <w:ind w:left="2160" w:hanging="180"/>
      </w:pPr>
    </w:lvl>
    <w:lvl w:ilvl="3" w:tplc="9D9E2BA4">
      <w:start w:val="1"/>
      <w:numFmt w:val="decimal"/>
      <w:lvlText w:val="%4."/>
      <w:lvlJc w:val="left"/>
      <w:pPr>
        <w:ind w:left="2880" w:hanging="360"/>
      </w:pPr>
    </w:lvl>
    <w:lvl w:ilvl="4" w:tplc="9474BCD2">
      <w:start w:val="1"/>
      <w:numFmt w:val="lowerLetter"/>
      <w:lvlText w:val="%5."/>
      <w:lvlJc w:val="left"/>
      <w:pPr>
        <w:ind w:left="3600" w:hanging="360"/>
      </w:pPr>
    </w:lvl>
    <w:lvl w:ilvl="5" w:tplc="4262352E">
      <w:start w:val="1"/>
      <w:numFmt w:val="lowerRoman"/>
      <w:lvlText w:val="%6."/>
      <w:lvlJc w:val="right"/>
      <w:pPr>
        <w:ind w:left="4320" w:hanging="180"/>
      </w:pPr>
    </w:lvl>
    <w:lvl w:ilvl="6" w:tplc="8D266EA2">
      <w:start w:val="1"/>
      <w:numFmt w:val="decimal"/>
      <w:lvlText w:val="%7."/>
      <w:lvlJc w:val="left"/>
      <w:pPr>
        <w:ind w:left="5040" w:hanging="360"/>
      </w:pPr>
    </w:lvl>
    <w:lvl w:ilvl="7" w:tplc="BC20BA3A">
      <w:start w:val="1"/>
      <w:numFmt w:val="lowerLetter"/>
      <w:lvlText w:val="%8."/>
      <w:lvlJc w:val="left"/>
      <w:pPr>
        <w:ind w:left="5760" w:hanging="360"/>
      </w:pPr>
    </w:lvl>
    <w:lvl w:ilvl="8" w:tplc="C5E0C30E">
      <w:start w:val="1"/>
      <w:numFmt w:val="lowerRoman"/>
      <w:lvlText w:val="%9."/>
      <w:lvlJc w:val="right"/>
      <w:pPr>
        <w:ind w:left="6480" w:hanging="180"/>
      </w:pPr>
    </w:lvl>
  </w:abstractNum>
  <w:abstractNum w:abstractNumId="65" w15:restartNumberingAfterBreak="0">
    <w:nsid w:val="22583E17"/>
    <w:multiLevelType w:val="hybridMultilevel"/>
    <w:tmpl w:val="643821BC"/>
    <w:lvl w:ilvl="0" w:tplc="4F721A2C">
      <w:start w:val="1"/>
      <w:numFmt w:val="bullet"/>
      <w:lvlText w:val=""/>
      <w:lvlJc w:val="left"/>
      <w:pPr>
        <w:ind w:left="360" w:hanging="360"/>
      </w:pPr>
      <w:rPr>
        <w:rFonts w:ascii="Symbol" w:hAnsi="Symbol" w:hint="default"/>
        <w:b/>
        <w:bCs/>
        <w:spacing w:val="-1"/>
        <w:w w:val="100"/>
        <w:sz w:val="22"/>
        <w:szCs w:val="22"/>
      </w:rPr>
    </w:lvl>
    <w:lvl w:ilvl="1" w:tplc="6F2203BA">
      <w:numFmt w:val="bullet"/>
      <w:lvlText w:val=""/>
      <w:lvlJc w:val="left"/>
      <w:pPr>
        <w:ind w:left="720" w:hanging="360"/>
      </w:pPr>
      <w:rPr>
        <w:rFonts w:ascii="Symbol" w:hAnsi="Symbol" w:cs="Symbol"/>
        <w:b w:val="0"/>
        <w:bCs w:val="0"/>
        <w:w w:val="100"/>
        <w:sz w:val="22"/>
        <w:szCs w:val="22"/>
      </w:rPr>
    </w:lvl>
    <w:lvl w:ilvl="2" w:tplc="6C98A32A">
      <w:numFmt w:val="bullet"/>
      <w:lvlText w:val="•"/>
      <w:lvlJc w:val="left"/>
      <w:pPr>
        <w:ind w:left="1613" w:hanging="360"/>
      </w:pPr>
    </w:lvl>
    <w:lvl w:ilvl="3" w:tplc="19427AE6">
      <w:numFmt w:val="bullet"/>
      <w:lvlText w:val="•"/>
      <w:lvlJc w:val="left"/>
      <w:pPr>
        <w:ind w:left="2506" w:hanging="360"/>
      </w:pPr>
    </w:lvl>
    <w:lvl w:ilvl="4" w:tplc="43BA8D0A">
      <w:numFmt w:val="bullet"/>
      <w:lvlText w:val="•"/>
      <w:lvlJc w:val="left"/>
      <w:pPr>
        <w:ind w:left="3400" w:hanging="360"/>
      </w:pPr>
    </w:lvl>
    <w:lvl w:ilvl="5" w:tplc="64AEECC8">
      <w:numFmt w:val="bullet"/>
      <w:lvlText w:val="•"/>
      <w:lvlJc w:val="left"/>
      <w:pPr>
        <w:ind w:left="4293" w:hanging="360"/>
      </w:pPr>
    </w:lvl>
    <w:lvl w:ilvl="6" w:tplc="5BD20024">
      <w:numFmt w:val="bullet"/>
      <w:lvlText w:val="•"/>
      <w:lvlJc w:val="left"/>
      <w:pPr>
        <w:ind w:left="5186" w:hanging="360"/>
      </w:pPr>
    </w:lvl>
    <w:lvl w:ilvl="7" w:tplc="AEEAF152">
      <w:numFmt w:val="bullet"/>
      <w:lvlText w:val="•"/>
      <w:lvlJc w:val="left"/>
      <w:pPr>
        <w:ind w:left="6080" w:hanging="360"/>
      </w:pPr>
    </w:lvl>
    <w:lvl w:ilvl="8" w:tplc="5A54B7AC">
      <w:numFmt w:val="bullet"/>
      <w:lvlText w:val="•"/>
      <w:lvlJc w:val="left"/>
      <w:pPr>
        <w:ind w:left="6973" w:hanging="360"/>
      </w:pPr>
    </w:lvl>
  </w:abstractNum>
  <w:abstractNum w:abstractNumId="66" w15:restartNumberingAfterBreak="0">
    <w:nsid w:val="22AD7A14"/>
    <w:multiLevelType w:val="hybridMultilevel"/>
    <w:tmpl w:val="FFFFFFFF"/>
    <w:lvl w:ilvl="0" w:tplc="638EC748">
      <w:start w:val="1"/>
      <w:numFmt w:val="decimal"/>
      <w:lvlText w:val="%1."/>
      <w:lvlJc w:val="left"/>
      <w:pPr>
        <w:ind w:left="720" w:hanging="360"/>
      </w:pPr>
    </w:lvl>
    <w:lvl w:ilvl="1" w:tplc="A9BE7528">
      <w:start w:val="1"/>
      <w:numFmt w:val="lowerLetter"/>
      <w:lvlText w:val="%2."/>
      <w:lvlJc w:val="left"/>
      <w:pPr>
        <w:ind w:left="1440" w:hanging="360"/>
      </w:pPr>
    </w:lvl>
    <w:lvl w:ilvl="2" w:tplc="F8321942">
      <w:start w:val="1"/>
      <w:numFmt w:val="lowerRoman"/>
      <w:lvlText w:val="%3."/>
      <w:lvlJc w:val="right"/>
      <w:pPr>
        <w:ind w:left="2160" w:hanging="180"/>
      </w:pPr>
    </w:lvl>
    <w:lvl w:ilvl="3" w:tplc="6A968642">
      <w:start w:val="1"/>
      <w:numFmt w:val="decimal"/>
      <w:lvlText w:val="%4."/>
      <w:lvlJc w:val="left"/>
      <w:pPr>
        <w:ind w:left="2880" w:hanging="360"/>
      </w:pPr>
    </w:lvl>
    <w:lvl w:ilvl="4" w:tplc="075461AE">
      <w:start w:val="1"/>
      <w:numFmt w:val="lowerLetter"/>
      <w:lvlText w:val="%5."/>
      <w:lvlJc w:val="left"/>
      <w:pPr>
        <w:ind w:left="3600" w:hanging="360"/>
      </w:pPr>
    </w:lvl>
    <w:lvl w:ilvl="5" w:tplc="AB02F4B4">
      <w:start w:val="1"/>
      <w:numFmt w:val="lowerRoman"/>
      <w:lvlText w:val="%6."/>
      <w:lvlJc w:val="right"/>
      <w:pPr>
        <w:ind w:left="4320" w:hanging="180"/>
      </w:pPr>
    </w:lvl>
    <w:lvl w:ilvl="6" w:tplc="33464BC8">
      <w:start w:val="1"/>
      <w:numFmt w:val="decimal"/>
      <w:lvlText w:val="%7."/>
      <w:lvlJc w:val="left"/>
      <w:pPr>
        <w:ind w:left="5040" w:hanging="360"/>
      </w:pPr>
    </w:lvl>
    <w:lvl w:ilvl="7" w:tplc="A90483BC">
      <w:start w:val="1"/>
      <w:numFmt w:val="lowerLetter"/>
      <w:lvlText w:val="%8."/>
      <w:lvlJc w:val="left"/>
      <w:pPr>
        <w:ind w:left="5760" w:hanging="360"/>
      </w:pPr>
    </w:lvl>
    <w:lvl w:ilvl="8" w:tplc="223A52F4">
      <w:start w:val="1"/>
      <w:numFmt w:val="lowerRoman"/>
      <w:lvlText w:val="%9."/>
      <w:lvlJc w:val="right"/>
      <w:pPr>
        <w:ind w:left="6480" w:hanging="180"/>
      </w:pPr>
    </w:lvl>
  </w:abstractNum>
  <w:abstractNum w:abstractNumId="67" w15:restartNumberingAfterBreak="0">
    <w:nsid w:val="22B41377"/>
    <w:multiLevelType w:val="hybridMultilevel"/>
    <w:tmpl w:val="E4DED8D2"/>
    <w:lvl w:ilvl="0" w:tplc="13DEA350">
      <w:start w:val="1"/>
      <w:numFmt w:val="upperRoman"/>
      <w:lvlText w:val="%1."/>
      <w:lvlJc w:val="right"/>
      <w:pPr>
        <w:ind w:left="759" w:hanging="360"/>
      </w:p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68" w15:restartNumberingAfterBreak="0">
    <w:nsid w:val="24F33E61"/>
    <w:multiLevelType w:val="hybridMultilevel"/>
    <w:tmpl w:val="FFFFFFFF"/>
    <w:lvl w:ilvl="0" w:tplc="935E0A4E">
      <w:start w:val="1"/>
      <w:numFmt w:val="decimal"/>
      <w:lvlText w:val="%1."/>
      <w:lvlJc w:val="left"/>
      <w:pPr>
        <w:ind w:left="720" w:hanging="360"/>
      </w:pPr>
    </w:lvl>
    <w:lvl w:ilvl="1" w:tplc="AB5A1010">
      <w:start w:val="1"/>
      <w:numFmt w:val="lowerLetter"/>
      <w:lvlText w:val="%2."/>
      <w:lvlJc w:val="left"/>
      <w:pPr>
        <w:ind w:left="1440" w:hanging="360"/>
      </w:pPr>
    </w:lvl>
    <w:lvl w:ilvl="2" w:tplc="74AA0C1E">
      <w:start w:val="1"/>
      <w:numFmt w:val="lowerRoman"/>
      <w:lvlText w:val="%3."/>
      <w:lvlJc w:val="right"/>
      <w:pPr>
        <w:ind w:left="2160" w:hanging="180"/>
      </w:pPr>
    </w:lvl>
    <w:lvl w:ilvl="3" w:tplc="2C6EC92E">
      <w:start w:val="1"/>
      <w:numFmt w:val="decimal"/>
      <w:lvlText w:val="%4."/>
      <w:lvlJc w:val="left"/>
      <w:pPr>
        <w:ind w:left="2880" w:hanging="360"/>
      </w:pPr>
    </w:lvl>
    <w:lvl w:ilvl="4" w:tplc="657CD1BE">
      <w:start w:val="1"/>
      <w:numFmt w:val="lowerLetter"/>
      <w:lvlText w:val="%5."/>
      <w:lvlJc w:val="left"/>
      <w:pPr>
        <w:ind w:left="3600" w:hanging="360"/>
      </w:pPr>
    </w:lvl>
    <w:lvl w:ilvl="5" w:tplc="E018BB22">
      <w:start w:val="1"/>
      <w:numFmt w:val="lowerRoman"/>
      <w:lvlText w:val="%6."/>
      <w:lvlJc w:val="right"/>
      <w:pPr>
        <w:ind w:left="4320" w:hanging="180"/>
      </w:pPr>
    </w:lvl>
    <w:lvl w:ilvl="6" w:tplc="BDBA265E">
      <w:start w:val="1"/>
      <w:numFmt w:val="decimal"/>
      <w:lvlText w:val="%7."/>
      <w:lvlJc w:val="left"/>
      <w:pPr>
        <w:ind w:left="5040" w:hanging="360"/>
      </w:pPr>
    </w:lvl>
    <w:lvl w:ilvl="7" w:tplc="26C25588">
      <w:start w:val="1"/>
      <w:numFmt w:val="lowerLetter"/>
      <w:lvlText w:val="%8."/>
      <w:lvlJc w:val="left"/>
      <w:pPr>
        <w:ind w:left="5760" w:hanging="360"/>
      </w:pPr>
    </w:lvl>
    <w:lvl w:ilvl="8" w:tplc="A8B22AB6">
      <w:start w:val="1"/>
      <w:numFmt w:val="lowerRoman"/>
      <w:lvlText w:val="%9."/>
      <w:lvlJc w:val="right"/>
      <w:pPr>
        <w:ind w:left="6480" w:hanging="180"/>
      </w:pPr>
    </w:lvl>
  </w:abstractNum>
  <w:abstractNum w:abstractNumId="69" w15:restartNumberingAfterBreak="0">
    <w:nsid w:val="259A4AA8"/>
    <w:multiLevelType w:val="hybridMultilevel"/>
    <w:tmpl w:val="83BAF564"/>
    <w:lvl w:ilvl="0" w:tplc="6826F00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26666296"/>
    <w:multiLevelType w:val="hybridMultilevel"/>
    <w:tmpl w:val="FFFFFFFF"/>
    <w:lvl w:ilvl="0" w:tplc="D4348A7C">
      <w:start w:val="1"/>
      <w:numFmt w:val="decimal"/>
      <w:lvlText w:val="%1."/>
      <w:lvlJc w:val="left"/>
      <w:pPr>
        <w:ind w:left="720" w:hanging="360"/>
      </w:pPr>
    </w:lvl>
    <w:lvl w:ilvl="1" w:tplc="5D76F16C">
      <w:start w:val="1"/>
      <w:numFmt w:val="lowerLetter"/>
      <w:lvlText w:val="%2."/>
      <w:lvlJc w:val="left"/>
      <w:pPr>
        <w:ind w:left="1440" w:hanging="360"/>
      </w:pPr>
    </w:lvl>
    <w:lvl w:ilvl="2" w:tplc="4D60DA90">
      <w:start w:val="1"/>
      <w:numFmt w:val="lowerRoman"/>
      <w:lvlText w:val="%3."/>
      <w:lvlJc w:val="right"/>
      <w:pPr>
        <w:ind w:left="2160" w:hanging="180"/>
      </w:pPr>
    </w:lvl>
    <w:lvl w:ilvl="3" w:tplc="7F5A0B1A">
      <w:start w:val="1"/>
      <w:numFmt w:val="decimal"/>
      <w:lvlText w:val="%4."/>
      <w:lvlJc w:val="left"/>
      <w:pPr>
        <w:ind w:left="2880" w:hanging="360"/>
      </w:pPr>
    </w:lvl>
    <w:lvl w:ilvl="4" w:tplc="4920DB08">
      <w:start w:val="1"/>
      <w:numFmt w:val="lowerLetter"/>
      <w:lvlText w:val="%5."/>
      <w:lvlJc w:val="left"/>
      <w:pPr>
        <w:ind w:left="3600" w:hanging="360"/>
      </w:pPr>
    </w:lvl>
    <w:lvl w:ilvl="5" w:tplc="41720E84">
      <w:start w:val="1"/>
      <w:numFmt w:val="lowerRoman"/>
      <w:lvlText w:val="%6."/>
      <w:lvlJc w:val="right"/>
      <w:pPr>
        <w:ind w:left="4320" w:hanging="180"/>
      </w:pPr>
    </w:lvl>
    <w:lvl w:ilvl="6" w:tplc="4FAA8B90">
      <w:start w:val="1"/>
      <w:numFmt w:val="decimal"/>
      <w:lvlText w:val="%7."/>
      <w:lvlJc w:val="left"/>
      <w:pPr>
        <w:ind w:left="5040" w:hanging="360"/>
      </w:pPr>
    </w:lvl>
    <w:lvl w:ilvl="7" w:tplc="BACA50C0">
      <w:start w:val="1"/>
      <w:numFmt w:val="lowerLetter"/>
      <w:lvlText w:val="%8."/>
      <w:lvlJc w:val="left"/>
      <w:pPr>
        <w:ind w:left="5760" w:hanging="360"/>
      </w:pPr>
    </w:lvl>
    <w:lvl w:ilvl="8" w:tplc="25381C84">
      <w:start w:val="1"/>
      <w:numFmt w:val="lowerRoman"/>
      <w:lvlText w:val="%9."/>
      <w:lvlJc w:val="right"/>
      <w:pPr>
        <w:ind w:left="6480" w:hanging="180"/>
      </w:pPr>
    </w:lvl>
  </w:abstractNum>
  <w:abstractNum w:abstractNumId="71" w15:restartNumberingAfterBreak="0">
    <w:nsid w:val="26735096"/>
    <w:multiLevelType w:val="hybridMultilevel"/>
    <w:tmpl w:val="FFFFFFFF"/>
    <w:lvl w:ilvl="0" w:tplc="9B382DDE">
      <w:start w:val="1"/>
      <w:numFmt w:val="decimal"/>
      <w:lvlText w:val="%1."/>
      <w:lvlJc w:val="left"/>
      <w:pPr>
        <w:ind w:left="720" w:hanging="360"/>
      </w:pPr>
    </w:lvl>
    <w:lvl w:ilvl="1" w:tplc="E9F862DC">
      <w:start w:val="1"/>
      <w:numFmt w:val="lowerLetter"/>
      <w:lvlText w:val="%2."/>
      <w:lvlJc w:val="left"/>
      <w:pPr>
        <w:ind w:left="1440" w:hanging="360"/>
      </w:pPr>
    </w:lvl>
    <w:lvl w:ilvl="2" w:tplc="29D8A610">
      <w:start w:val="1"/>
      <w:numFmt w:val="lowerRoman"/>
      <w:lvlText w:val="%3."/>
      <w:lvlJc w:val="right"/>
      <w:pPr>
        <w:ind w:left="2160" w:hanging="180"/>
      </w:pPr>
    </w:lvl>
    <w:lvl w:ilvl="3" w:tplc="5732AE18">
      <w:start w:val="1"/>
      <w:numFmt w:val="decimal"/>
      <w:lvlText w:val="%4."/>
      <w:lvlJc w:val="left"/>
      <w:pPr>
        <w:ind w:left="2880" w:hanging="360"/>
      </w:pPr>
    </w:lvl>
    <w:lvl w:ilvl="4" w:tplc="52145530">
      <w:start w:val="1"/>
      <w:numFmt w:val="lowerLetter"/>
      <w:lvlText w:val="%5."/>
      <w:lvlJc w:val="left"/>
      <w:pPr>
        <w:ind w:left="3600" w:hanging="360"/>
      </w:pPr>
    </w:lvl>
    <w:lvl w:ilvl="5" w:tplc="870688FC">
      <w:start w:val="1"/>
      <w:numFmt w:val="lowerRoman"/>
      <w:lvlText w:val="%6."/>
      <w:lvlJc w:val="right"/>
      <w:pPr>
        <w:ind w:left="4320" w:hanging="180"/>
      </w:pPr>
    </w:lvl>
    <w:lvl w:ilvl="6" w:tplc="BA34EEEA">
      <w:start w:val="1"/>
      <w:numFmt w:val="decimal"/>
      <w:lvlText w:val="%7."/>
      <w:lvlJc w:val="left"/>
      <w:pPr>
        <w:ind w:left="5040" w:hanging="360"/>
      </w:pPr>
    </w:lvl>
    <w:lvl w:ilvl="7" w:tplc="27986446">
      <w:start w:val="1"/>
      <w:numFmt w:val="lowerLetter"/>
      <w:lvlText w:val="%8."/>
      <w:lvlJc w:val="left"/>
      <w:pPr>
        <w:ind w:left="5760" w:hanging="360"/>
      </w:pPr>
    </w:lvl>
    <w:lvl w:ilvl="8" w:tplc="3D1A60E8">
      <w:start w:val="1"/>
      <w:numFmt w:val="lowerRoman"/>
      <w:lvlText w:val="%9."/>
      <w:lvlJc w:val="right"/>
      <w:pPr>
        <w:ind w:left="6480" w:hanging="180"/>
      </w:pPr>
    </w:lvl>
  </w:abstractNum>
  <w:abstractNum w:abstractNumId="72" w15:restartNumberingAfterBreak="0">
    <w:nsid w:val="27175103"/>
    <w:multiLevelType w:val="hybridMultilevel"/>
    <w:tmpl w:val="FFFFFFFF"/>
    <w:lvl w:ilvl="0" w:tplc="507071C4">
      <w:start w:val="1"/>
      <w:numFmt w:val="upperRoman"/>
      <w:lvlText w:val="%1."/>
      <w:lvlJc w:val="right"/>
      <w:pPr>
        <w:ind w:left="720" w:hanging="360"/>
      </w:pPr>
    </w:lvl>
    <w:lvl w:ilvl="1" w:tplc="DDC8CF38">
      <w:start w:val="1"/>
      <w:numFmt w:val="lowerLetter"/>
      <w:lvlText w:val="%2."/>
      <w:lvlJc w:val="left"/>
      <w:pPr>
        <w:ind w:left="1440" w:hanging="360"/>
      </w:pPr>
    </w:lvl>
    <w:lvl w:ilvl="2" w:tplc="55122CF4">
      <w:start w:val="1"/>
      <w:numFmt w:val="lowerRoman"/>
      <w:lvlText w:val="%3."/>
      <w:lvlJc w:val="right"/>
      <w:pPr>
        <w:ind w:left="2160" w:hanging="180"/>
      </w:pPr>
    </w:lvl>
    <w:lvl w:ilvl="3" w:tplc="03F41106">
      <w:start w:val="1"/>
      <w:numFmt w:val="decimal"/>
      <w:lvlText w:val="%4."/>
      <w:lvlJc w:val="left"/>
      <w:pPr>
        <w:ind w:left="2880" w:hanging="360"/>
      </w:pPr>
    </w:lvl>
    <w:lvl w:ilvl="4" w:tplc="4F225B6E">
      <w:start w:val="1"/>
      <w:numFmt w:val="lowerLetter"/>
      <w:lvlText w:val="%5."/>
      <w:lvlJc w:val="left"/>
      <w:pPr>
        <w:ind w:left="3600" w:hanging="360"/>
      </w:pPr>
    </w:lvl>
    <w:lvl w:ilvl="5" w:tplc="19E83332">
      <w:start w:val="1"/>
      <w:numFmt w:val="lowerRoman"/>
      <w:lvlText w:val="%6."/>
      <w:lvlJc w:val="right"/>
      <w:pPr>
        <w:ind w:left="4320" w:hanging="180"/>
      </w:pPr>
    </w:lvl>
    <w:lvl w:ilvl="6" w:tplc="7C8C6C78">
      <w:start w:val="1"/>
      <w:numFmt w:val="decimal"/>
      <w:lvlText w:val="%7."/>
      <w:lvlJc w:val="left"/>
      <w:pPr>
        <w:ind w:left="5040" w:hanging="360"/>
      </w:pPr>
    </w:lvl>
    <w:lvl w:ilvl="7" w:tplc="8F6EDFA6">
      <w:start w:val="1"/>
      <w:numFmt w:val="lowerLetter"/>
      <w:lvlText w:val="%8."/>
      <w:lvlJc w:val="left"/>
      <w:pPr>
        <w:ind w:left="5760" w:hanging="360"/>
      </w:pPr>
    </w:lvl>
    <w:lvl w:ilvl="8" w:tplc="9202D2B4">
      <w:start w:val="1"/>
      <w:numFmt w:val="lowerRoman"/>
      <w:lvlText w:val="%9."/>
      <w:lvlJc w:val="right"/>
      <w:pPr>
        <w:ind w:left="6480" w:hanging="180"/>
      </w:pPr>
    </w:lvl>
  </w:abstractNum>
  <w:abstractNum w:abstractNumId="73" w15:restartNumberingAfterBreak="0">
    <w:nsid w:val="278E341C"/>
    <w:multiLevelType w:val="hybridMultilevel"/>
    <w:tmpl w:val="FFFFFFFF"/>
    <w:lvl w:ilvl="0" w:tplc="BBA2BADC">
      <w:start w:val="1"/>
      <w:numFmt w:val="decimal"/>
      <w:lvlText w:val="%1."/>
      <w:lvlJc w:val="left"/>
      <w:pPr>
        <w:ind w:left="720" w:hanging="360"/>
      </w:pPr>
    </w:lvl>
    <w:lvl w:ilvl="1" w:tplc="1FF08F2A">
      <w:start w:val="1"/>
      <w:numFmt w:val="lowerLetter"/>
      <w:lvlText w:val="%2."/>
      <w:lvlJc w:val="left"/>
      <w:pPr>
        <w:ind w:left="1440" w:hanging="360"/>
      </w:pPr>
    </w:lvl>
    <w:lvl w:ilvl="2" w:tplc="C0FABA14">
      <w:start w:val="1"/>
      <w:numFmt w:val="lowerRoman"/>
      <w:lvlText w:val="%3."/>
      <w:lvlJc w:val="right"/>
      <w:pPr>
        <w:ind w:left="2160" w:hanging="180"/>
      </w:pPr>
    </w:lvl>
    <w:lvl w:ilvl="3" w:tplc="0DA6D73C">
      <w:start w:val="1"/>
      <w:numFmt w:val="decimal"/>
      <w:lvlText w:val="%4."/>
      <w:lvlJc w:val="left"/>
      <w:pPr>
        <w:ind w:left="2880" w:hanging="360"/>
      </w:pPr>
    </w:lvl>
    <w:lvl w:ilvl="4" w:tplc="9C3653F6">
      <w:start w:val="1"/>
      <w:numFmt w:val="lowerLetter"/>
      <w:lvlText w:val="%5."/>
      <w:lvlJc w:val="left"/>
      <w:pPr>
        <w:ind w:left="3600" w:hanging="360"/>
      </w:pPr>
    </w:lvl>
    <w:lvl w:ilvl="5" w:tplc="6172E97C">
      <w:start w:val="1"/>
      <w:numFmt w:val="lowerRoman"/>
      <w:lvlText w:val="%6."/>
      <w:lvlJc w:val="right"/>
      <w:pPr>
        <w:ind w:left="4320" w:hanging="180"/>
      </w:pPr>
    </w:lvl>
    <w:lvl w:ilvl="6" w:tplc="E84403B8">
      <w:start w:val="1"/>
      <w:numFmt w:val="decimal"/>
      <w:lvlText w:val="%7."/>
      <w:lvlJc w:val="left"/>
      <w:pPr>
        <w:ind w:left="5040" w:hanging="360"/>
      </w:pPr>
    </w:lvl>
    <w:lvl w:ilvl="7" w:tplc="FE9AE2EC">
      <w:start w:val="1"/>
      <w:numFmt w:val="lowerLetter"/>
      <w:lvlText w:val="%8."/>
      <w:lvlJc w:val="left"/>
      <w:pPr>
        <w:ind w:left="5760" w:hanging="360"/>
      </w:pPr>
    </w:lvl>
    <w:lvl w:ilvl="8" w:tplc="1C86C1F0">
      <w:start w:val="1"/>
      <w:numFmt w:val="lowerRoman"/>
      <w:lvlText w:val="%9."/>
      <w:lvlJc w:val="right"/>
      <w:pPr>
        <w:ind w:left="6480" w:hanging="180"/>
      </w:pPr>
    </w:lvl>
  </w:abstractNum>
  <w:abstractNum w:abstractNumId="74" w15:restartNumberingAfterBreak="0">
    <w:nsid w:val="29235AB0"/>
    <w:multiLevelType w:val="hybridMultilevel"/>
    <w:tmpl w:val="FFFFFFFF"/>
    <w:lvl w:ilvl="0" w:tplc="991A129C">
      <w:start w:val="1"/>
      <w:numFmt w:val="upperRoman"/>
      <w:lvlText w:val="%1."/>
      <w:lvlJc w:val="right"/>
      <w:pPr>
        <w:ind w:left="720" w:hanging="360"/>
      </w:pPr>
    </w:lvl>
    <w:lvl w:ilvl="1" w:tplc="4658ECF4">
      <w:start w:val="1"/>
      <w:numFmt w:val="lowerLetter"/>
      <w:lvlText w:val="%2."/>
      <w:lvlJc w:val="left"/>
      <w:pPr>
        <w:ind w:left="1440" w:hanging="360"/>
      </w:pPr>
    </w:lvl>
    <w:lvl w:ilvl="2" w:tplc="FEC0B714">
      <w:start w:val="1"/>
      <w:numFmt w:val="lowerRoman"/>
      <w:lvlText w:val="%3."/>
      <w:lvlJc w:val="right"/>
      <w:pPr>
        <w:ind w:left="2160" w:hanging="180"/>
      </w:pPr>
    </w:lvl>
    <w:lvl w:ilvl="3" w:tplc="F3B27974">
      <w:start w:val="1"/>
      <w:numFmt w:val="decimal"/>
      <w:lvlText w:val="%4."/>
      <w:lvlJc w:val="left"/>
      <w:pPr>
        <w:ind w:left="2880" w:hanging="360"/>
      </w:pPr>
    </w:lvl>
    <w:lvl w:ilvl="4" w:tplc="E8BAAC8C">
      <w:start w:val="1"/>
      <w:numFmt w:val="lowerLetter"/>
      <w:lvlText w:val="%5."/>
      <w:lvlJc w:val="left"/>
      <w:pPr>
        <w:ind w:left="3600" w:hanging="360"/>
      </w:pPr>
    </w:lvl>
    <w:lvl w:ilvl="5" w:tplc="F48E9328">
      <w:start w:val="1"/>
      <w:numFmt w:val="lowerRoman"/>
      <w:lvlText w:val="%6."/>
      <w:lvlJc w:val="right"/>
      <w:pPr>
        <w:ind w:left="4320" w:hanging="180"/>
      </w:pPr>
    </w:lvl>
    <w:lvl w:ilvl="6" w:tplc="EB5A6558">
      <w:start w:val="1"/>
      <w:numFmt w:val="decimal"/>
      <w:lvlText w:val="%7."/>
      <w:lvlJc w:val="left"/>
      <w:pPr>
        <w:ind w:left="5040" w:hanging="360"/>
      </w:pPr>
    </w:lvl>
    <w:lvl w:ilvl="7" w:tplc="7160EC04">
      <w:start w:val="1"/>
      <w:numFmt w:val="lowerLetter"/>
      <w:lvlText w:val="%8."/>
      <w:lvlJc w:val="left"/>
      <w:pPr>
        <w:ind w:left="5760" w:hanging="360"/>
      </w:pPr>
    </w:lvl>
    <w:lvl w:ilvl="8" w:tplc="EC02B36E">
      <w:start w:val="1"/>
      <w:numFmt w:val="lowerRoman"/>
      <w:lvlText w:val="%9."/>
      <w:lvlJc w:val="right"/>
      <w:pPr>
        <w:ind w:left="6480" w:hanging="180"/>
      </w:pPr>
    </w:lvl>
  </w:abstractNum>
  <w:abstractNum w:abstractNumId="75" w15:restartNumberingAfterBreak="0">
    <w:nsid w:val="29414DD6"/>
    <w:multiLevelType w:val="hybridMultilevel"/>
    <w:tmpl w:val="FFFFFFFF"/>
    <w:lvl w:ilvl="0" w:tplc="A8821B48">
      <w:start w:val="1"/>
      <w:numFmt w:val="upperRoman"/>
      <w:lvlText w:val="%1."/>
      <w:lvlJc w:val="right"/>
      <w:pPr>
        <w:ind w:left="720" w:hanging="360"/>
      </w:pPr>
    </w:lvl>
    <w:lvl w:ilvl="1" w:tplc="15EA179A">
      <w:start w:val="1"/>
      <w:numFmt w:val="lowerLetter"/>
      <w:lvlText w:val="%2."/>
      <w:lvlJc w:val="left"/>
      <w:pPr>
        <w:ind w:left="1440" w:hanging="360"/>
      </w:pPr>
    </w:lvl>
    <w:lvl w:ilvl="2" w:tplc="E988B8EA">
      <w:start w:val="1"/>
      <w:numFmt w:val="lowerRoman"/>
      <w:lvlText w:val="%3."/>
      <w:lvlJc w:val="right"/>
      <w:pPr>
        <w:ind w:left="2160" w:hanging="180"/>
      </w:pPr>
    </w:lvl>
    <w:lvl w:ilvl="3" w:tplc="57D2A676">
      <w:start w:val="1"/>
      <w:numFmt w:val="decimal"/>
      <w:lvlText w:val="%4."/>
      <w:lvlJc w:val="left"/>
      <w:pPr>
        <w:ind w:left="2880" w:hanging="360"/>
      </w:pPr>
    </w:lvl>
    <w:lvl w:ilvl="4" w:tplc="812620BA">
      <w:start w:val="1"/>
      <w:numFmt w:val="lowerLetter"/>
      <w:lvlText w:val="%5."/>
      <w:lvlJc w:val="left"/>
      <w:pPr>
        <w:ind w:left="3600" w:hanging="360"/>
      </w:pPr>
    </w:lvl>
    <w:lvl w:ilvl="5" w:tplc="F022F556">
      <w:start w:val="1"/>
      <w:numFmt w:val="lowerRoman"/>
      <w:lvlText w:val="%6."/>
      <w:lvlJc w:val="right"/>
      <w:pPr>
        <w:ind w:left="4320" w:hanging="180"/>
      </w:pPr>
    </w:lvl>
    <w:lvl w:ilvl="6" w:tplc="7F44AFF6">
      <w:start w:val="1"/>
      <w:numFmt w:val="decimal"/>
      <w:lvlText w:val="%7."/>
      <w:lvlJc w:val="left"/>
      <w:pPr>
        <w:ind w:left="5040" w:hanging="360"/>
      </w:pPr>
    </w:lvl>
    <w:lvl w:ilvl="7" w:tplc="E7763A94">
      <w:start w:val="1"/>
      <w:numFmt w:val="lowerLetter"/>
      <w:lvlText w:val="%8."/>
      <w:lvlJc w:val="left"/>
      <w:pPr>
        <w:ind w:left="5760" w:hanging="360"/>
      </w:pPr>
    </w:lvl>
    <w:lvl w:ilvl="8" w:tplc="8BB2A9E0">
      <w:start w:val="1"/>
      <w:numFmt w:val="lowerRoman"/>
      <w:lvlText w:val="%9."/>
      <w:lvlJc w:val="right"/>
      <w:pPr>
        <w:ind w:left="6480" w:hanging="180"/>
      </w:pPr>
    </w:lvl>
  </w:abstractNum>
  <w:abstractNum w:abstractNumId="76" w15:restartNumberingAfterBreak="0">
    <w:nsid w:val="2A0254B4"/>
    <w:multiLevelType w:val="hybridMultilevel"/>
    <w:tmpl w:val="FFFFFFFF"/>
    <w:lvl w:ilvl="0" w:tplc="6952E872">
      <w:start w:val="1"/>
      <w:numFmt w:val="upperRoman"/>
      <w:lvlText w:val="%1."/>
      <w:lvlJc w:val="right"/>
      <w:pPr>
        <w:ind w:left="720" w:hanging="360"/>
      </w:pPr>
    </w:lvl>
    <w:lvl w:ilvl="1" w:tplc="1068B868">
      <w:start w:val="1"/>
      <w:numFmt w:val="lowerLetter"/>
      <w:lvlText w:val="%2."/>
      <w:lvlJc w:val="left"/>
      <w:pPr>
        <w:ind w:left="1440" w:hanging="360"/>
      </w:pPr>
    </w:lvl>
    <w:lvl w:ilvl="2" w:tplc="F71EC6CC">
      <w:start w:val="1"/>
      <w:numFmt w:val="lowerRoman"/>
      <w:lvlText w:val="%3."/>
      <w:lvlJc w:val="right"/>
      <w:pPr>
        <w:ind w:left="2160" w:hanging="180"/>
      </w:pPr>
    </w:lvl>
    <w:lvl w:ilvl="3" w:tplc="2BACE19C">
      <w:start w:val="1"/>
      <w:numFmt w:val="decimal"/>
      <w:lvlText w:val="%4."/>
      <w:lvlJc w:val="left"/>
      <w:pPr>
        <w:ind w:left="2880" w:hanging="360"/>
      </w:pPr>
    </w:lvl>
    <w:lvl w:ilvl="4" w:tplc="9C804A94">
      <w:start w:val="1"/>
      <w:numFmt w:val="lowerLetter"/>
      <w:lvlText w:val="%5."/>
      <w:lvlJc w:val="left"/>
      <w:pPr>
        <w:ind w:left="3600" w:hanging="360"/>
      </w:pPr>
    </w:lvl>
    <w:lvl w:ilvl="5" w:tplc="9400332C">
      <w:start w:val="1"/>
      <w:numFmt w:val="lowerRoman"/>
      <w:lvlText w:val="%6."/>
      <w:lvlJc w:val="right"/>
      <w:pPr>
        <w:ind w:left="4320" w:hanging="180"/>
      </w:pPr>
    </w:lvl>
    <w:lvl w:ilvl="6" w:tplc="9086F176">
      <w:start w:val="1"/>
      <w:numFmt w:val="decimal"/>
      <w:lvlText w:val="%7."/>
      <w:lvlJc w:val="left"/>
      <w:pPr>
        <w:ind w:left="5040" w:hanging="360"/>
      </w:pPr>
    </w:lvl>
    <w:lvl w:ilvl="7" w:tplc="CB60D920">
      <w:start w:val="1"/>
      <w:numFmt w:val="lowerLetter"/>
      <w:lvlText w:val="%8."/>
      <w:lvlJc w:val="left"/>
      <w:pPr>
        <w:ind w:left="5760" w:hanging="360"/>
      </w:pPr>
    </w:lvl>
    <w:lvl w:ilvl="8" w:tplc="26B8DAD0">
      <w:start w:val="1"/>
      <w:numFmt w:val="lowerRoman"/>
      <w:lvlText w:val="%9."/>
      <w:lvlJc w:val="right"/>
      <w:pPr>
        <w:ind w:left="6480" w:hanging="180"/>
      </w:pPr>
    </w:lvl>
  </w:abstractNum>
  <w:abstractNum w:abstractNumId="77" w15:restartNumberingAfterBreak="0">
    <w:nsid w:val="2A617AF2"/>
    <w:multiLevelType w:val="hybridMultilevel"/>
    <w:tmpl w:val="FFFFFFFF"/>
    <w:lvl w:ilvl="0" w:tplc="D2FEE726">
      <w:start w:val="1"/>
      <w:numFmt w:val="decimal"/>
      <w:lvlText w:val="%1."/>
      <w:lvlJc w:val="left"/>
      <w:pPr>
        <w:ind w:left="720" w:hanging="360"/>
      </w:pPr>
    </w:lvl>
    <w:lvl w:ilvl="1" w:tplc="372AA0FC">
      <w:start w:val="1"/>
      <w:numFmt w:val="lowerLetter"/>
      <w:lvlText w:val="%2."/>
      <w:lvlJc w:val="left"/>
      <w:pPr>
        <w:ind w:left="1440" w:hanging="360"/>
      </w:pPr>
    </w:lvl>
    <w:lvl w:ilvl="2" w:tplc="8A1CDFF4">
      <w:start w:val="1"/>
      <w:numFmt w:val="lowerRoman"/>
      <w:lvlText w:val="%3."/>
      <w:lvlJc w:val="right"/>
      <w:pPr>
        <w:ind w:left="2160" w:hanging="180"/>
      </w:pPr>
    </w:lvl>
    <w:lvl w:ilvl="3" w:tplc="1EBA455A">
      <w:start w:val="1"/>
      <w:numFmt w:val="decimal"/>
      <w:lvlText w:val="%4."/>
      <w:lvlJc w:val="left"/>
      <w:pPr>
        <w:ind w:left="2880" w:hanging="360"/>
      </w:pPr>
    </w:lvl>
    <w:lvl w:ilvl="4" w:tplc="E692EF74">
      <w:start w:val="1"/>
      <w:numFmt w:val="lowerLetter"/>
      <w:lvlText w:val="%5."/>
      <w:lvlJc w:val="left"/>
      <w:pPr>
        <w:ind w:left="3600" w:hanging="360"/>
      </w:pPr>
    </w:lvl>
    <w:lvl w:ilvl="5" w:tplc="C44C4F8A">
      <w:start w:val="1"/>
      <w:numFmt w:val="lowerRoman"/>
      <w:lvlText w:val="%6."/>
      <w:lvlJc w:val="right"/>
      <w:pPr>
        <w:ind w:left="4320" w:hanging="180"/>
      </w:pPr>
    </w:lvl>
    <w:lvl w:ilvl="6" w:tplc="AFEED0EE">
      <w:start w:val="1"/>
      <w:numFmt w:val="decimal"/>
      <w:lvlText w:val="%7."/>
      <w:lvlJc w:val="left"/>
      <w:pPr>
        <w:ind w:left="5040" w:hanging="360"/>
      </w:pPr>
    </w:lvl>
    <w:lvl w:ilvl="7" w:tplc="BE869CA6">
      <w:start w:val="1"/>
      <w:numFmt w:val="lowerLetter"/>
      <w:lvlText w:val="%8."/>
      <w:lvlJc w:val="left"/>
      <w:pPr>
        <w:ind w:left="5760" w:hanging="360"/>
      </w:pPr>
    </w:lvl>
    <w:lvl w:ilvl="8" w:tplc="27F8ACC4">
      <w:start w:val="1"/>
      <w:numFmt w:val="lowerRoman"/>
      <w:lvlText w:val="%9."/>
      <w:lvlJc w:val="right"/>
      <w:pPr>
        <w:ind w:left="6480" w:hanging="180"/>
      </w:pPr>
    </w:lvl>
  </w:abstractNum>
  <w:abstractNum w:abstractNumId="78" w15:restartNumberingAfterBreak="0">
    <w:nsid w:val="2AAC52E4"/>
    <w:multiLevelType w:val="hybridMultilevel"/>
    <w:tmpl w:val="FFFFFFFF"/>
    <w:lvl w:ilvl="0" w:tplc="5B6A503C">
      <w:start w:val="1"/>
      <w:numFmt w:val="upperRoman"/>
      <w:lvlText w:val="%1."/>
      <w:lvlJc w:val="right"/>
      <w:pPr>
        <w:ind w:left="720" w:hanging="360"/>
      </w:pPr>
    </w:lvl>
    <w:lvl w:ilvl="1" w:tplc="9A1A46EE">
      <w:start w:val="1"/>
      <w:numFmt w:val="lowerLetter"/>
      <w:lvlText w:val="%2."/>
      <w:lvlJc w:val="left"/>
      <w:pPr>
        <w:ind w:left="1440" w:hanging="360"/>
      </w:pPr>
    </w:lvl>
    <w:lvl w:ilvl="2" w:tplc="79E018C2">
      <w:start w:val="1"/>
      <w:numFmt w:val="lowerRoman"/>
      <w:lvlText w:val="%3."/>
      <w:lvlJc w:val="right"/>
      <w:pPr>
        <w:ind w:left="2160" w:hanging="180"/>
      </w:pPr>
    </w:lvl>
    <w:lvl w:ilvl="3" w:tplc="134A5936">
      <w:start w:val="1"/>
      <w:numFmt w:val="decimal"/>
      <w:lvlText w:val="%4."/>
      <w:lvlJc w:val="left"/>
      <w:pPr>
        <w:ind w:left="2880" w:hanging="360"/>
      </w:pPr>
    </w:lvl>
    <w:lvl w:ilvl="4" w:tplc="C0C25A9E">
      <w:start w:val="1"/>
      <w:numFmt w:val="lowerLetter"/>
      <w:lvlText w:val="%5."/>
      <w:lvlJc w:val="left"/>
      <w:pPr>
        <w:ind w:left="3600" w:hanging="360"/>
      </w:pPr>
    </w:lvl>
    <w:lvl w:ilvl="5" w:tplc="B7469BF0">
      <w:start w:val="1"/>
      <w:numFmt w:val="lowerRoman"/>
      <w:lvlText w:val="%6."/>
      <w:lvlJc w:val="right"/>
      <w:pPr>
        <w:ind w:left="4320" w:hanging="180"/>
      </w:pPr>
    </w:lvl>
    <w:lvl w:ilvl="6" w:tplc="F31C03C6">
      <w:start w:val="1"/>
      <w:numFmt w:val="decimal"/>
      <w:lvlText w:val="%7."/>
      <w:lvlJc w:val="left"/>
      <w:pPr>
        <w:ind w:left="5040" w:hanging="360"/>
      </w:pPr>
    </w:lvl>
    <w:lvl w:ilvl="7" w:tplc="2CC037DC">
      <w:start w:val="1"/>
      <w:numFmt w:val="lowerLetter"/>
      <w:lvlText w:val="%8."/>
      <w:lvlJc w:val="left"/>
      <w:pPr>
        <w:ind w:left="5760" w:hanging="360"/>
      </w:pPr>
    </w:lvl>
    <w:lvl w:ilvl="8" w:tplc="42A40A66">
      <w:start w:val="1"/>
      <w:numFmt w:val="lowerRoman"/>
      <w:lvlText w:val="%9."/>
      <w:lvlJc w:val="right"/>
      <w:pPr>
        <w:ind w:left="6480" w:hanging="180"/>
      </w:pPr>
    </w:lvl>
  </w:abstractNum>
  <w:abstractNum w:abstractNumId="79" w15:restartNumberingAfterBreak="0">
    <w:nsid w:val="2B257213"/>
    <w:multiLevelType w:val="hybridMultilevel"/>
    <w:tmpl w:val="FFFFFFFF"/>
    <w:lvl w:ilvl="0" w:tplc="2812C87A">
      <w:start w:val="1"/>
      <w:numFmt w:val="decimal"/>
      <w:lvlText w:val="%1."/>
      <w:lvlJc w:val="left"/>
      <w:pPr>
        <w:ind w:left="720" w:hanging="360"/>
      </w:pPr>
    </w:lvl>
    <w:lvl w:ilvl="1" w:tplc="A1AE1116">
      <w:start w:val="1"/>
      <w:numFmt w:val="lowerLetter"/>
      <w:lvlText w:val="%2."/>
      <w:lvlJc w:val="left"/>
      <w:pPr>
        <w:ind w:left="1440" w:hanging="360"/>
      </w:pPr>
    </w:lvl>
    <w:lvl w:ilvl="2" w:tplc="FDECF6AE">
      <w:start w:val="1"/>
      <w:numFmt w:val="lowerRoman"/>
      <w:lvlText w:val="%3."/>
      <w:lvlJc w:val="right"/>
      <w:pPr>
        <w:ind w:left="2160" w:hanging="180"/>
      </w:pPr>
    </w:lvl>
    <w:lvl w:ilvl="3" w:tplc="16DE9DA0">
      <w:start w:val="1"/>
      <w:numFmt w:val="decimal"/>
      <w:lvlText w:val="%4."/>
      <w:lvlJc w:val="left"/>
      <w:pPr>
        <w:ind w:left="2880" w:hanging="360"/>
      </w:pPr>
    </w:lvl>
    <w:lvl w:ilvl="4" w:tplc="7654D412">
      <w:start w:val="1"/>
      <w:numFmt w:val="lowerLetter"/>
      <w:lvlText w:val="%5."/>
      <w:lvlJc w:val="left"/>
      <w:pPr>
        <w:ind w:left="3600" w:hanging="360"/>
      </w:pPr>
    </w:lvl>
    <w:lvl w:ilvl="5" w:tplc="500EAB8A">
      <w:start w:val="1"/>
      <w:numFmt w:val="lowerRoman"/>
      <w:lvlText w:val="%6."/>
      <w:lvlJc w:val="right"/>
      <w:pPr>
        <w:ind w:left="4320" w:hanging="180"/>
      </w:pPr>
    </w:lvl>
    <w:lvl w:ilvl="6" w:tplc="4E663690">
      <w:start w:val="1"/>
      <w:numFmt w:val="decimal"/>
      <w:lvlText w:val="%7."/>
      <w:lvlJc w:val="left"/>
      <w:pPr>
        <w:ind w:left="5040" w:hanging="360"/>
      </w:pPr>
    </w:lvl>
    <w:lvl w:ilvl="7" w:tplc="A19EA2F6">
      <w:start w:val="1"/>
      <w:numFmt w:val="lowerLetter"/>
      <w:lvlText w:val="%8."/>
      <w:lvlJc w:val="left"/>
      <w:pPr>
        <w:ind w:left="5760" w:hanging="360"/>
      </w:pPr>
    </w:lvl>
    <w:lvl w:ilvl="8" w:tplc="4DC013E8">
      <w:start w:val="1"/>
      <w:numFmt w:val="lowerRoman"/>
      <w:lvlText w:val="%9."/>
      <w:lvlJc w:val="right"/>
      <w:pPr>
        <w:ind w:left="6480" w:hanging="180"/>
      </w:pPr>
    </w:lvl>
  </w:abstractNum>
  <w:abstractNum w:abstractNumId="80" w15:restartNumberingAfterBreak="0">
    <w:nsid w:val="2F521BF4"/>
    <w:multiLevelType w:val="hybridMultilevel"/>
    <w:tmpl w:val="FFFFFFFF"/>
    <w:lvl w:ilvl="0" w:tplc="4E184E4A">
      <w:start w:val="1"/>
      <w:numFmt w:val="upperRoman"/>
      <w:lvlText w:val="%1."/>
      <w:lvlJc w:val="right"/>
      <w:pPr>
        <w:ind w:left="720" w:hanging="360"/>
      </w:pPr>
    </w:lvl>
    <w:lvl w:ilvl="1" w:tplc="BFFEECA8">
      <w:start w:val="1"/>
      <w:numFmt w:val="lowerLetter"/>
      <w:lvlText w:val="%2."/>
      <w:lvlJc w:val="left"/>
      <w:pPr>
        <w:ind w:left="1440" w:hanging="360"/>
      </w:pPr>
    </w:lvl>
    <w:lvl w:ilvl="2" w:tplc="9A2865D2">
      <w:start w:val="1"/>
      <w:numFmt w:val="lowerRoman"/>
      <w:lvlText w:val="%3."/>
      <w:lvlJc w:val="right"/>
      <w:pPr>
        <w:ind w:left="2160" w:hanging="180"/>
      </w:pPr>
    </w:lvl>
    <w:lvl w:ilvl="3" w:tplc="9E26B58A">
      <w:start w:val="1"/>
      <w:numFmt w:val="decimal"/>
      <w:lvlText w:val="%4."/>
      <w:lvlJc w:val="left"/>
      <w:pPr>
        <w:ind w:left="2880" w:hanging="360"/>
      </w:pPr>
    </w:lvl>
    <w:lvl w:ilvl="4" w:tplc="F0E2AA7A">
      <w:start w:val="1"/>
      <w:numFmt w:val="lowerLetter"/>
      <w:lvlText w:val="%5."/>
      <w:lvlJc w:val="left"/>
      <w:pPr>
        <w:ind w:left="3600" w:hanging="360"/>
      </w:pPr>
    </w:lvl>
    <w:lvl w:ilvl="5" w:tplc="8382764C">
      <w:start w:val="1"/>
      <w:numFmt w:val="lowerRoman"/>
      <w:lvlText w:val="%6."/>
      <w:lvlJc w:val="right"/>
      <w:pPr>
        <w:ind w:left="4320" w:hanging="180"/>
      </w:pPr>
    </w:lvl>
    <w:lvl w:ilvl="6" w:tplc="E77AB39C">
      <w:start w:val="1"/>
      <w:numFmt w:val="decimal"/>
      <w:lvlText w:val="%7."/>
      <w:lvlJc w:val="left"/>
      <w:pPr>
        <w:ind w:left="5040" w:hanging="360"/>
      </w:pPr>
    </w:lvl>
    <w:lvl w:ilvl="7" w:tplc="18E6726E">
      <w:start w:val="1"/>
      <w:numFmt w:val="lowerLetter"/>
      <w:lvlText w:val="%8."/>
      <w:lvlJc w:val="left"/>
      <w:pPr>
        <w:ind w:left="5760" w:hanging="360"/>
      </w:pPr>
    </w:lvl>
    <w:lvl w:ilvl="8" w:tplc="7376E6FC">
      <w:start w:val="1"/>
      <w:numFmt w:val="lowerRoman"/>
      <w:lvlText w:val="%9."/>
      <w:lvlJc w:val="right"/>
      <w:pPr>
        <w:ind w:left="6480" w:hanging="180"/>
      </w:pPr>
    </w:lvl>
  </w:abstractNum>
  <w:abstractNum w:abstractNumId="81" w15:restartNumberingAfterBreak="0">
    <w:nsid w:val="301B3F24"/>
    <w:multiLevelType w:val="hybridMultilevel"/>
    <w:tmpl w:val="FFFFFFFF"/>
    <w:lvl w:ilvl="0" w:tplc="00F4F322">
      <w:start w:val="1"/>
      <w:numFmt w:val="upperRoman"/>
      <w:lvlText w:val="%1."/>
      <w:lvlJc w:val="right"/>
      <w:pPr>
        <w:ind w:left="720" w:hanging="360"/>
      </w:pPr>
    </w:lvl>
    <w:lvl w:ilvl="1" w:tplc="0F28BC52">
      <w:start w:val="1"/>
      <w:numFmt w:val="lowerLetter"/>
      <w:lvlText w:val="%2."/>
      <w:lvlJc w:val="left"/>
      <w:pPr>
        <w:ind w:left="1440" w:hanging="360"/>
      </w:pPr>
    </w:lvl>
    <w:lvl w:ilvl="2" w:tplc="066255C8">
      <w:start w:val="1"/>
      <w:numFmt w:val="lowerRoman"/>
      <w:lvlText w:val="%3."/>
      <w:lvlJc w:val="right"/>
      <w:pPr>
        <w:ind w:left="2160" w:hanging="180"/>
      </w:pPr>
    </w:lvl>
    <w:lvl w:ilvl="3" w:tplc="6DB06AFC">
      <w:start w:val="1"/>
      <w:numFmt w:val="decimal"/>
      <w:lvlText w:val="%4."/>
      <w:lvlJc w:val="left"/>
      <w:pPr>
        <w:ind w:left="2880" w:hanging="360"/>
      </w:pPr>
    </w:lvl>
    <w:lvl w:ilvl="4" w:tplc="CF127F4C">
      <w:start w:val="1"/>
      <w:numFmt w:val="lowerLetter"/>
      <w:lvlText w:val="%5."/>
      <w:lvlJc w:val="left"/>
      <w:pPr>
        <w:ind w:left="3600" w:hanging="360"/>
      </w:pPr>
    </w:lvl>
    <w:lvl w:ilvl="5" w:tplc="2B6AC70C">
      <w:start w:val="1"/>
      <w:numFmt w:val="lowerRoman"/>
      <w:lvlText w:val="%6."/>
      <w:lvlJc w:val="right"/>
      <w:pPr>
        <w:ind w:left="4320" w:hanging="180"/>
      </w:pPr>
    </w:lvl>
    <w:lvl w:ilvl="6" w:tplc="936AD3CC">
      <w:start w:val="1"/>
      <w:numFmt w:val="decimal"/>
      <w:lvlText w:val="%7."/>
      <w:lvlJc w:val="left"/>
      <w:pPr>
        <w:ind w:left="5040" w:hanging="360"/>
      </w:pPr>
    </w:lvl>
    <w:lvl w:ilvl="7" w:tplc="B4C8E6EE">
      <w:start w:val="1"/>
      <w:numFmt w:val="lowerLetter"/>
      <w:lvlText w:val="%8."/>
      <w:lvlJc w:val="left"/>
      <w:pPr>
        <w:ind w:left="5760" w:hanging="360"/>
      </w:pPr>
    </w:lvl>
    <w:lvl w:ilvl="8" w:tplc="CCFEE7DA">
      <w:start w:val="1"/>
      <w:numFmt w:val="lowerRoman"/>
      <w:lvlText w:val="%9."/>
      <w:lvlJc w:val="right"/>
      <w:pPr>
        <w:ind w:left="6480" w:hanging="180"/>
      </w:pPr>
    </w:lvl>
  </w:abstractNum>
  <w:abstractNum w:abstractNumId="82" w15:restartNumberingAfterBreak="0">
    <w:nsid w:val="30782B1F"/>
    <w:multiLevelType w:val="hybridMultilevel"/>
    <w:tmpl w:val="FFFFFFFF"/>
    <w:lvl w:ilvl="0" w:tplc="203CECA8">
      <w:start w:val="1"/>
      <w:numFmt w:val="upperRoman"/>
      <w:lvlText w:val="%1."/>
      <w:lvlJc w:val="right"/>
      <w:pPr>
        <w:ind w:left="720" w:hanging="360"/>
      </w:pPr>
    </w:lvl>
    <w:lvl w:ilvl="1" w:tplc="86584302">
      <w:start w:val="1"/>
      <w:numFmt w:val="lowerLetter"/>
      <w:lvlText w:val="%2."/>
      <w:lvlJc w:val="left"/>
      <w:pPr>
        <w:ind w:left="1440" w:hanging="360"/>
      </w:pPr>
    </w:lvl>
    <w:lvl w:ilvl="2" w:tplc="2B06E220">
      <w:start w:val="1"/>
      <w:numFmt w:val="lowerRoman"/>
      <w:lvlText w:val="%3."/>
      <w:lvlJc w:val="right"/>
      <w:pPr>
        <w:ind w:left="2160" w:hanging="180"/>
      </w:pPr>
    </w:lvl>
    <w:lvl w:ilvl="3" w:tplc="960E3D5E">
      <w:start w:val="1"/>
      <w:numFmt w:val="decimal"/>
      <w:lvlText w:val="%4."/>
      <w:lvlJc w:val="left"/>
      <w:pPr>
        <w:ind w:left="2880" w:hanging="360"/>
      </w:pPr>
    </w:lvl>
    <w:lvl w:ilvl="4" w:tplc="8E889ED6">
      <w:start w:val="1"/>
      <w:numFmt w:val="lowerLetter"/>
      <w:lvlText w:val="%5."/>
      <w:lvlJc w:val="left"/>
      <w:pPr>
        <w:ind w:left="3600" w:hanging="360"/>
      </w:pPr>
    </w:lvl>
    <w:lvl w:ilvl="5" w:tplc="16C27D66">
      <w:start w:val="1"/>
      <w:numFmt w:val="lowerRoman"/>
      <w:lvlText w:val="%6."/>
      <w:lvlJc w:val="right"/>
      <w:pPr>
        <w:ind w:left="4320" w:hanging="180"/>
      </w:pPr>
    </w:lvl>
    <w:lvl w:ilvl="6" w:tplc="50C27B26">
      <w:start w:val="1"/>
      <w:numFmt w:val="decimal"/>
      <w:lvlText w:val="%7."/>
      <w:lvlJc w:val="left"/>
      <w:pPr>
        <w:ind w:left="5040" w:hanging="360"/>
      </w:pPr>
    </w:lvl>
    <w:lvl w:ilvl="7" w:tplc="C59C8A30">
      <w:start w:val="1"/>
      <w:numFmt w:val="lowerLetter"/>
      <w:lvlText w:val="%8."/>
      <w:lvlJc w:val="left"/>
      <w:pPr>
        <w:ind w:left="5760" w:hanging="360"/>
      </w:pPr>
    </w:lvl>
    <w:lvl w:ilvl="8" w:tplc="EB441676">
      <w:start w:val="1"/>
      <w:numFmt w:val="lowerRoman"/>
      <w:lvlText w:val="%9."/>
      <w:lvlJc w:val="right"/>
      <w:pPr>
        <w:ind w:left="6480" w:hanging="180"/>
      </w:pPr>
    </w:lvl>
  </w:abstractNum>
  <w:abstractNum w:abstractNumId="83" w15:restartNumberingAfterBreak="0">
    <w:nsid w:val="310140D3"/>
    <w:multiLevelType w:val="hybridMultilevel"/>
    <w:tmpl w:val="FFFFFFFF"/>
    <w:lvl w:ilvl="0" w:tplc="27D20698">
      <w:start w:val="1"/>
      <w:numFmt w:val="upperRoman"/>
      <w:lvlText w:val="%1."/>
      <w:lvlJc w:val="right"/>
      <w:pPr>
        <w:ind w:left="720" w:hanging="360"/>
      </w:pPr>
    </w:lvl>
    <w:lvl w:ilvl="1" w:tplc="36524E56">
      <w:start w:val="1"/>
      <w:numFmt w:val="lowerLetter"/>
      <w:lvlText w:val="%2."/>
      <w:lvlJc w:val="left"/>
      <w:pPr>
        <w:ind w:left="1440" w:hanging="360"/>
      </w:pPr>
    </w:lvl>
    <w:lvl w:ilvl="2" w:tplc="88047ABC">
      <w:start w:val="1"/>
      <w:numFmt w:val="lowerRoman"/>
      <w:lvlText w:val="%3."/>
      <w:lvlJc w:val="right"/>
      <w:pPr>
        <w:ind w:left="2160" w:hanging="180"/>
      </w:pPr>
    </w:lvl>
    <w:lvl w:ilvl="3" w:tplc="F07C8F02">
      <w:start w:val="1"/>
      <w:numFmt w:val="decimal"/>
      <w:lvlText w:val="%4."/>
      <w:lvlJc w:val="left"/>
      <w:pPr>
        <w:ind w:left="2880" w:hanging="360"/>
      </w:pPr>
    </w:lvl>
    <w:lvl w:ilvl="4" w:tplc="B1CA2E46">
      <w:start w:val="1"/>
      <w:numFmt w:val="lowerLetter"/>
      <w:lvlText w:val="%5."/>
      <w:lvlJc w:val="left"/>
      <w:pPr>
        <w:ind w:left="3600" w:hanging="360"/>
      </w:pPr>
    </w:lvl>
    <w:lvl w:ilvl="5" w:tplc="BAC480DC">
      <w:start w:val="1"/>
      <w:numFmt w:val="lowerRoman"/>
      <w:lvlText w:val="%6."/>
      <w:lvlJc w:val="right"/>
      <w:pPr>
        <w:ind w:left="4320" w:hanging="180"/>
      </w:pPr>
    </w:lvl>
    <w:lvl w:ilvl="6" w:tplc="0A0004F0">
      <w:start w:val="1"/>
      <w:numFmt w:val="decimal"/>
      <w:lvlText w:val="%7."/>
      <w:lvlJc w:val="left"/>
      <w:pPr>
        <w:ind w:left="5040" w:hanging="360"/>
      </w:pPr>
    </w:lvl>
    <w:lvl w:ilvl="7" w:tplc="D7DA8454">
      <w:start w:val="1"/>
      <w:numFmt w:val="lowerLetter"/>
      <w:lvlText w:val="%8."/>
      <w:lvlJc w:val="left"/>
      <w:pPr>
        <w:ind w:left="5760" w:hanging="360"/>
      </w:pPr>
    </w:lvl>
    <w:lvl w:ilvl="8" w:tplc="1CCAB8AC">
      <w:start w:val="1"/>
      <w:numFmt w:val="lowerRoman"/>
      <w:lvlText w:val="%9."/>
      <w:lvlJc w:val="right"/>
      <w:pPr>
        <w:ind w:left="6480" w:hanging="180"/>
      </w:pPr>
    </w:lvl>
  </w:abstractNum>
  <w:abstractNum w:abstractNumId="84" w15:restartNumberingAfterBreak="0">
    <w:nsid w:val="315E20D3"/>
    <w:multiLevelType w:val="hybridMultilevel"/>
    <w:tmpl w:val="FFFFFFFF"/>
    <w:lvl w:ilvl="0" w:tplc="0A0003A0">
      <w:start w:val="1"/>
      <w:numFmt w:val="decimal"/>
      <w:lvlText w:val="%1."/>
      <w:lvlJc w:val="left"/>
      <w:pPr>
        <w:ind w:left="720" w:hanging="360"/>
      </w:pPr>
    </w:lvl>
    <w:lvl w:ilvl="1" w:tplc="903A9CE0">
      <w:start w:val="1"/>
      <w:numFmt w:val="lowerLetter"/>
      <w:lvlText w:val="%2."/>
      <w:lvlJc w:val="left"/>
      <w:pPr>
        <w:ind w:left="1440" w:hanging="360"/>
      </w:pPr>
    </w:lvl>
    <w:lvl w:ilvl="2" w:tplc="A366157C">
      <w:start w:val="1"/>
      <w:numFmt w:val="lowerRoman"/>
      <w:lvlText w:val="%3."/>
      <w:lvlJc w:val="right"/>
      <w:pPr>
        <w:ind w:left="2160" w:hanging="180"/>
      </w:pPr>
    </w:lvl>
    <w:lvl w:ilvl="3" w:tplc="99422266">
      <w:start w:val="1"/>
      <w:numFmt w:val="decimal"/>
      <w:lvlText w:val="%4."/>
      <w:lvlJc w:val="left"/>
      <w:pPr>
        <w:ind w:left="2880" w:hanging="360"/>
      </w:pPr>
    </w:lvl>
    <w:lvl w:ilvl="4" w:tplc="EC143FA4">
      <w:start w:val="1"/>
      <w:numFmt w:val="lowerLetter"/>
      <w:lvlText w:val="%5."/>
      <w:lvlJc w:val="left"/>
      <w:pPr>
        <w:ind w:left="3600" w:hanging="360"/>
      </w:pPr>
    </w:lvl>
    <w:lvl w:ilvl="5" w:tplc="C8C8356A">
      <w:start w:val="1"/>
      <w:numFmt w:val="lowerRoman"/>
      <w:lvlText w:val="%6."/>
      <w:lvlJc w:val="right"/>
      <w:pPr>
        <w:ind w:left="4320" w:hanging="180"/>
      </w:pPr>
    </w:lvl>
    <w:lvl w:ilvl="6" w:tplc="85FA2A74">
      <w:start w:val="1"/>
      <w:numFmt w:val="decimal"/>
      <w:lvlText w:val="%7."/>
      <w:lvlJc w:val="left"/>
      <w:pPr>
        <w:ind w:left="5040" w:hanging="360"/>
      </w:pPr>
    </w:lvl>
    <w:lvl w:ilvl="7" w:tplc="21DEADB2">
      <w:start w:val="1"/>
      <w:numFmt w:val="lowerLetter"/>
      <w:lvlText w:val="%8."/>
      <w:lvlJc w:val="left"/>
      <w:pPr>
        <w:ind w:left="5760" w:hanging="360"/>
      </w:pPr>
    </w:lvl>
    <w:lvl w:ilvl="8" w:tplc="2CDC5F6C">
      <w:start w:val="1"/>
      <w:numFmt w:val="lowerRoman"/>
      <w:lvlText w:val="%9."/>
      <w:lvlJc w:val="right"/>
      <w:pPr>
        <w:ind w:left="6480" w:hanging="180"/>
      </w:pPr>
    </w:lvl>
  </w:abstractNum>
  <w:abstractNum w:abstractNumId="85" w15:restartNumberingAfterBreak="0">
    <w:nsid w:val="3312021E"/>
    <w:multiLevelType w:val="hybridMultilevel"/>
    <w:tmpl w:val="CD9682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331E4B3A"/>
    <w:multiLevelType w:val="hybridMultilevel"/>
    <w:tmpl w:val="FFFFFFFF"/>
    <w:lvl w:ilvl="0" w:tplc="7FB828C4">
      <w:start w:val="1"/>
      <w:numFmt w:val="upperRoman"/>
      <w:lvlText w:val="%1."/>
      <w:lvlJc w:val="right"/>
      <w:pPr>
        <w:ind w:left="720" w:hanging="360"/>
      </w:pPr>
    </w:lvl>
    <w:lvl w:ilvl="1" w:tplc="2D2C7DF4">
      <w:start w:val="1"/>
      <w:numFmt w:val="lowerLetter"/>
      <w:lvlText w:val="%2."/>
      <w:lvlJc w:val="left"/>
      <w:pPr>
        <w:ind w:left="1440" w:hanging="360"/>
      </w:pPr>
    </w:lvl>
    <w:lvl w:ilvl="2" w:tplc="58F4FF78">
      <w:start w:val="1"/>
      <w:numFmt w:val="lowerRoman"/>
      <w:lvlText w:val="%3."/>
      <w:lvlJc w:val="right"/>
      <w:pPr>
        <w:ind w:left="2160" w:hanging="180"/>
      </w:pPr>
    </w:lvl>
    <w:lvl w:ilvl="3" w:tplc="53C4133C">
      <w:start w:val="1"/>
      <w:numFmt w:val="decimal"/>
      <w:lvlText w:val="%4."/>
      <w:lvlJc w:val="left"/>
      <w:pPr>
        <w:ind w:left="2880" w:hanging="360"/>
      </w:pPr>
    </w:lvl>
    <w:lvl w:ilvl="4" w:tplc="2BA85570">
      <w:start w:val="1"/>
      <w:numFmt w:val="lowerLetter"/>
      <w:lvlText w:val="%5."/>
      <w:lvlJc w:val="left"/>
      <w:pPr>
        <w:ind w:left="3600" w:hanging="360"/>
      </w:pPr>
    </w:lvl>
    <w:lvl w:ilvl="5" w:tplc="34786F70">
      <w:start w:val="1"/>
      <w:numFmt w:val="lowerRoman"/>
      <w:lvlText w:val="%6."/>
      <w:lvlJc w:val="right"/>
      <w:pPr>
        <w:ind w:left="4320" w:hanging="180"/>
      </w:pPr>
    </w:lvl>
    <w:lvl w:ilvl="6" w:tplc="9746DE6E">
      <w:start w:val="1"/>
      <w:numFmt w:val="decimal"/>
      <w:lvlText w:val="%7."/>
      <w:lvlJc w:val="left"/>
      <w:pPr>
        <w:ind w:left="5040" w:hanging="360"/>
      </w:pPr>
    </w:lvl>
    <w:lvl w:ilvl="7" w:tplc="A006AE94">
      <w:start w:val="1"/>
      <w:numFmt w:val="lowerLetter"/>
      <w:lvlText w:val="%8."/>
      <w:lvlJc w:val="left"/>
      <w:pPr>
        <w:ind w:left="5760" w:hanging="360"/>
      </w:pPr>
    </w:lvl>
    <w:lvl w:ilvl="8" w:tplc="D53A9246">
      <w:start w:val="1"/>
      <w:numFmt w:val="lowerRoman"/>
      <w:lvlText w:val="%9."/>
      <w:lvlJc w:val="right"/>
      <w:pPr>
        <w:ind w:left="6480" w:hanging="180"/>
      </w:pPr>
    </w:lvl>
  </w:abstractNum>
  <w:abstractNum w:abstractNumId="87" w15:restartNumberingAfterBreak="0">
    <w:nsid w:val="349B60A4"/>
    <w:multiLevelType w:val="hybridMultilevel"/>
    <w:tmpl w:val="75B2CE5A"/>
    <w:lvl w:ilvl="0" w:tplc="6826F00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4B71007"/>
    <w:multiLevelType w:val="hybridMultilevel"/>
    <w:tmpl w:val="FFFFFFFF"/>
    <w:lvl w:ilvl="0" w:tplc="20BC475E">
      <w:start w:val="1"/>
      <w:numFmt w:val="decimal"/>
      <w:lvlText w:val="%1."/>
      <w:lvlJc w:val="left"/>
      <w:pPr>
        <w:ind w:left="720" w:hanging="360"/>
      </w:pPr>
    </w:lvl>
    <w:lvl w:ilvl="1" w:tplc="2E30749E">
      <w:start w:val="1"/>
      <w:numFmt w:val="lowerLetter"/>
      <w:lvlText w:val="%2."/>
      <w:lvlJc w:val="left"/>
      <w:pPr>
        <w:ind w:left="1440" w:hanging="360"/>
      </w:pPr>
    </w:lvl>
    <w:lvl w:ilvl="2" w:tplc="717E7DD6">
      <w:start w:val="1"/>
      <w:numFmt w:val="lowerRoman"/>
      <w:lvlText w:val="%3."/>
      <w:lvlJc w:val="right"/>
      <w:pPr>
        <w:ind w:left="2160" w:hanging="180"/>
      </w:pPr>
    </w:lvl>
    <w:lvl w:ilvl="3" w:tplc="001A4572">
      <w:start w:val="1"/>
      <w:numFmt w:val="decimal"/>
      <w:lvlText w:val="%4."/>
      <w:lvlJc w:val="left"/>
      <w:pPr>
        <w:ind w:left="2880" w:hanging="360"/>
      </w:pPr>
    </w:lvl>
    <w:lvl w:ilvl="4" w:tplc="B866C32A">
      <w:start w:val="1"/>
      <w:numFmt w:val="lowerLetter"/>
      <w:lvlText w:val="%5."/>
      <w:lvlJc w:val="left"/>
      <w:pPr>
        <w:ind w:left="3600" w:hanging="360"/>
      </w:pPr>
    </w:lvl>
    <w:lvl w:ilvl="5" w:tplc="BC823E82">
      <w:start w:val="1"/>
      <w:numFmt w:val="lowerRoman"/>
      <w:lvlText w:val="%6."/>
      <w:lvlJc w:val="right"/>
      <w:pPr>
        <w:ind w:left="4320" w:hanging="180"/>
      </w:pPr>
    </w:lvl>
    <w:lvl w:ilvl="6" w:tplc="8CAE65AA">
      <w:start w:val="1"/>
      <w:numFmt w:val="decimal"/>
      <w:lvlText w:val="%7."/>
      <w:lvlJc w:val="left"/>
      <w:pPr>
        <w:ind w:left="5040" w:hanging="360"/>
      </w:pPr>
    </w:lvl>
    <w:lvl w:ilvl="7" w:tplc="A7282360">
      <w:start w:val="1"/>
      <w:numFmt w:val="lowerLetter"/>
      <w:lvlText w:val="%8."/>
      <w:lvlJc w:val="left"/>
      <w:pPr>
        <w:ind w:left="5760" w:hanging="360"/>
      </w:pPr>
    </w:lvl>
    <w:lvl w:ilvl="8" w:tplc="7CB491E4">
      <w:start w:val="1"/>
      <w:numFmt w:val="lowerRoman"/>
      <w:lvlText w:val="%9."/>
      <w:lvlJc w:val="right"/>
      <w:pPr>
        <w:ind w:left="6480" w:hanging="180"/>
      </w:pPr>
    </w:lvl>
  </w:abstractNum>
  <w:abstractNum w:abstractNumId="89" w15:restartNumberingAfterBreak="0">
    <w:nsid w:val="37991A50"/>
    <w:multiLevelType w:val="hybridMultilevel"/>
    <w:tmpl w:val="9E90A268"/>
    <w:lvl w:ilvl="0" w:tplc="EE3E6628">
      <w:start w:val="2"/>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0" w15:restartNumberingAfterBreak="0">
    <w:nsid w:val="381E12C1"/>
    <w:multiLevelType w:val="hybridMultilevel"/>
    <w:tmpl w:val="44EEB538"/>
    <w:lvl w:ilvl="0" w:tplc="F55212EA">
      <w:start w:val="1"/>
      <w:numFmt w:val="decimal"/>
      <w:lvlText w:val="%1."/>
      <w:lvlJc w:val="left"/>
      <w:pPr>
        <w:ind w:left="360" w:hanging="360"/>
      </w:pPr>
      <w:rPr>
        <w:sz w:val="24"/>
        <w:szCs w:val="24"/>
      </w:rPr>
    </w:lvl>
    <w:lvl w:ilvl="1" w:tplc="04090001">
      <w:start w:val="1"/>
      <w:numFmt w:val="bullet"/>
      <w:lvlText w:val=""/>
      <w:lvlJc w:val="left"/>
      <w:pPr>
        <w:ind w:left="1440" w:hanging="360"/>
      </w:pPr>
      <w:rPr>
        <w:rFonts w:ascii="Symbol" w:hAnsi="Symbol" w:hint="default"/>
        <w:b w:val="0"/>
      </w:rPr>
    </w:lvl>
    <w:lvl w:ilvl="2" w:tplc="B7CCBCB6">
      <w:start w:val="1"/>
      <w:numFmt w:val="lowerRoman"/>
      <w:lvlText w:val="%3."/>
      <w:lvlJc w:val="right"/>
      <w:pPr>
        <w:ind w:left="2160" w:hanging="180"/>
      </w:pPr>
      <w:rPr>
        <w:b w:val="0"/>
      </w:rPr>
    </w:lvl>
    <w:lvl w:ilvl="3" w:tplc="0409000F">
      <w:start w:val="1"/>
      <w:numFmt w:val="decimal"/>
      <w:lvlText w:val="%4."/>
      <w:lvlJc w:val="left"/>
      <w:pPr>
        <w:ind w:left="2880" w:hanging="360"/>
      </w:pPr>
    </w:lvl>
    <w:lvl w:ilvl="4" w:tplc="243680C2">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8F54E15"/>
    <w:multiLevelType w:val="hybridMultilevel"/>
    <w:tmpl w:val="F8D21976"/>
    <w:lvl w:ilvl="0" w:tplc="F55212EA">
      <w:start w:val="1"/>
      <w:numFmt w:val="decimal"/>
      <w:lvlText w:val="%1."/>
      <w:lvlJc w:val="left"/>
      <w:pPr>
        <w:ind w:left="360" w:hanging="360"/>
      </w:pPr>
      <w:rPr>
        <w:sz w:val="24"/>
        <w:szCs w:val="24"/>
      </w:rPr>
    </w:lvl>
    <w:lvl w:ilvl="1" w:tplc="A7D03FF2">
      <w:start w:val="1"/>
      <w:numFmt w:val="lowerLetter"/>
      <w:lvlText w:val="%2."/>
      <w:lvlJc w:val="left"/>
      <w:pPr>
        <w:ind w:left="1440" w:hanging="360"/>
      </w:pPr>
      <w:rPr>
        <w:rFonts w:ascii="Times New Roman" w:eastAsiaTheme="minorHAnsi" w:hAnsi="Times New Roman" w:cs="Times New Roman"/>
        <w:b w:val="0"/>
      </w:rPr>
    </w:lvl>
    <w:lvl w:ilvl="2" w:tplc="B7CCBCB6">
      <w:start w:val="1"/>
      <w:numFmt w:val="lowerRoman"/>
      <w:lvlText w:val="%3."/>
      <w:lvlJc w:val="right"/>
      <w:pPr>
        <w:ind w:left="2160" w:hanging="180"/>
      </w:pPr>
      <w:rPr>
        <w:b w:val="0"/>
      </w:rPr>
    </w:lvl>
    <w:lvl w:ilvl="3" w:tplc="0409000F">
      <w:start w:val="1"/>
      <w:numFmt w:val="decimal"/>
      <w:lvlText w:val="%4."/>
      <w:lvlJc w:val="left"/>
      <w:pPr>
        <w:ind w:left="2880" w:hanging="360"/>
      </w:pPr>
    </w:lvl>
    <w:lvl w:ilvl="4" w:tplc="243680C2">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394008EE"/>
    <w:multiLevelType w:val="hybridMultilevel"/>
    <w:tmpl w:val="746CC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3A254DF7"/>
    <w:multiLevelType w:val="hybridMultilevel"/>
    <w:tmpl w:val="770C90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3A6D3050"/>
    <w:multiLevelType w:val="hybridMultilevel"/>
    <w:tmpl w:val="FFFFFFFF"/>
    <w:lvl w:ilvl="0" w:tplc="67FE1184">
      <w:start w:val="1"/>
      <w:numFmt w:val="decimal"/>
      <w:lvlText w:val="%1."/>
      <w:lvlJc w:val="left"/>
      <w:pPr>
        <w:ind w:left="720" w:hanging="360"/>
      </w:pPr>
    </w:lvl>
    <w:lvl w:ilvl="1" w:tplc="641CE12A">
      <w:start w:val="1"/>
      <w:numFmt w:val="lowerLetter"/>
      <w:lvlText w:val="%2."/>
      <w:lvlJc w:val="left"/>
      <w:pPr>
        <w:ind w:left="1440" w:hanging="360"/>
      </w:pPr>
    </w:lvl>
    <w:lvl w:ilvl="2" w:tplc="C1DA71BE">
      <w:start w:val="1"/>
      <w:numFmt w:val="lowerRoman"/>
      <w:lvlText w:val="%3."/>
      <w:lvlJc w:val="right"/>
      <w:pPr>
        <w:ind w:left="2160" w:hanging="180"/>
      </w:pPr>
    </w:lvl>
    <w:lvl w:ilvl="3" w:tplc="289E9C8E">
      <w:start w:val="1"/>
      <w:numFmt w:val="decimal"/>
      <w:lvlText w:val="%4."/>
      <w:lvlJc w:val="left"/>
      <w:pPr>
        <w:ind w:left="2880" w:hanging="360"/>
      </w:pPr>
    </w:lvl>
    <w:lvl w:ilvl="4" w:tplc="6240B91C">
      <w:start w:val="1"/>
      <w:numFmt w:val="lowerLetter"/>
      <w:lvlText w:val="%5."/>
      <w:lvlJc w:val="left"/>
      <w:pPr>
        <w:ind w:left="3600" w:hanging="360"/>
      </w:pPr>
    </w:lvl>
    <w:lvl w:ilvl="5" w:tplc="0BF058F8">
      <w:start w:val="1"/>
      <w:numFmt w:val="lowerRoman"/>
      <w:lvlText w:val="%6."/>
      <w:lvlJc w:val="right"/>
      <w:pPr>
        <w:ind w:left="4320" w:hanging="180"/>
      </w:pPr>
    </w:lvl>
    <w:lvl w:ilvl="6" w:tplc="7F401804">
      <w:start w:val="1"/>
      <w:numFmt w:val="decimal"/>
      <w:lvlText w:val="%7."/>
      <w:lvlJc w:val="left"/>
      <w:pPr>
        <w:ind w:left="5040" w:hanging="360"/>
      </w:pPr>
    </w:lvl>
    <w:lvl w:ilvl="7" w:tplc="C85E7C8A">
      <w:start w:val="1"/>
      <w:numFmt w:val="lowerLetter"/>
      <w:lvlText w:val="%8."/>
      <w:lvlJc w:val="left"/>
      <w:pPr>
        <w:ind w:left="5760" w:hanging="360"/>
      </w:pPr>
    </w:lvl>
    <w:lvl w:ilvl="8" w:tplc="2EBE890E">
      <w:start w:val="1"/>
      <w:numFmt w:val="lowerRoman"/>
      <w:lvlText w:val="%9."/>
      <w:lvlJc w:val="right"/>
      <w:pPr>
        <w:ind w:left="6480" w:hanging="180"/>
      </w:pPr>
    </w:lvl>
  </w:abstractNum>
  <w:abstractNum w:abstractNumId="95" w15:restartNumberingAfterBreak="0">
    <w:nsid w:val="3B031207"/>
    <w:multiLevelType w:val="hybridMultilevel"/>
    <w:tmpl w:val="FFFFFFFF"/>
    <w:lvl w:ilvl="0" w:tplc="95EC10DC">
      <w:start w:val="1"/>
      <w:numFmt w:val="decimal"/>
      <w:lvlText w:val="%1."/>
      <w:lvlJc w:val="left"/>
      <w:pPr>
        <w:ind w:left="720" w:hanging="360"/>
      </w:pPr>
    </w:lvl>
    <w:lvl w:ilvl="1" w:tplc="3220440A">
      <w:start w:val="1"/>
      <w:numFmt w:val="lowerLetter"/>
      <w:lvlText w:val="%2."/>
      <w:lvlJc w:val="left"/>
      <w:pPr>
        <w:ind w:left="1440" w:hanging="360"/>
      </w:pPr>
    </w:lvl>
    <w:lvl w:ilvl="2" w:tplc="AF04A634">
      <w:start w:val="1"/>
      <w:numFmt w:val="lowerRoman"/>
      <w:lvlText w:val="%3."/>
      <w:lvlJc w:val="right"/>
      <w:pPr>
        <w:ind w:left="2160" w:hanging="180"/>
      </w:pPr>
    </w:lvl>
    <w:lvl w:ilvl="3" w:tplc="AC2A49F4">
      <w:start w:val="1"/>
      <w:numFmt w:val="decimal"/>
      <w:lvlText w:val="%4."/>
      <w:lvlJc w:val="left"/>
      <w:pPr>
        <w:ind w:left="2880" w:hanging="360"/>
      </w:pPr>
    </w:lvl>
    <w:lvl w:ilvl="4" w:tplc="7F1CF886">
      <w:start w:val="1"/>
      <w:numFmt w:val="lowerLetter"/>
      <w:lvlText w:val="%5."/>
      <w:lvlJc w:val="left"/>
      <w:pPr>
        <w:ind w:left="3600" w:hanging="360"/>
      </w:pPr>
    </w:lvl>
    <w:lvl w:ilvl="5" w:tplc="D4C63ACC">
      <w:start w:val="1"/>
      <w:numFmt w:val="lowerRoman"/>
      <w:lvlText w:val="%6."/>
      <w:lvlJc w:val="right"/>
      <w:pPr>
        <w:ind w:left="4320" w:hanging="180"/>
      </w:pPr>
    </w:lvl>
    <w:lvl w:ilvl="6" w:tplc="36EEA338">
      <w:start w:val="1"/>
      <w:numFmt w:val="decimal"/>
      <w:lvlText w:val="%7."/>
      <w:lvlJc w:val="left"/>
      <w:pPr>
        <w:ind w:left="5040" w:hanging="360"/>
      </w:pPr>
    </w:lvl>
    <w:lvl w:ilvl="7" w:tplc="353CAE46">
      <w:start w:val="1"/>
      <w:numFmt w:val="lowerLetter"/>
      <w:lvlText w:val="%8."/>
      <w:lvlJc w:val="left"/>
      <w:pPr>
        <w:ind w:left="5760" w:hanging="360"/>
      </w:pPr>
    </w:lvl>
    <w:lvl w:ilvl="8" w:tplc="6120756A">
      <w:start w:val="1"/>
      <w:numFmt w:val="lowerRoman"/>
      <w:lvlText w:val="%9."/>
      <w:lvlJc w:val="right"/>
      <w:pPr>
        <w:ind w:left="6480" w:hanging="180"/>
      </w:pPr>
    </w:lvl>
  </w:abstractNum>
  <w:abstractNum w:abstractNumId="96" w15:restartNumberingAfterBreak="0">
    <w:nsid w:val="3BA4414E"/>
    <w:multiLevelType w:val="hybridMultilevel"/>
    <w:tmpl w:val="FFFFFFFF"/>
    <w:lvl w:ilvl="0" w:tplc="0F70B026">
      <w:start w:val="1"/>
      <w:numFmt w:val="decimal"/>
      <w:lvlText w:val="%1."/>
      <w:lvlJc w:val="left"/>
      <w:pPr>
        <w:ind w:left="720" w:hanging="360"/>
      </w:pPr>
    </w:lvl>
    <w:lvl w:ilvl="1" w:tplc="37ECB012">
      <w:start w:val="1"/>
      <w:numFmt w:val="lowerLetter"/>
      <w:lvlText w:val="%2."/>
      <w:lvlJc w:val="left"/>
      <w:pPr>
        <w:ind w:left="1440" w:hanging="360"/>
      </w:pPr>
    </w:lvl>
    <w:lvl w:ilvl="2" w:tplc="42B8E6CE">
      <w:start w:val="1"/>
      <w:numFmt w:val="lowerRoman"/>
      <w:lvlText w:val="%3."/>
      <w:lvlJc w:val="right"/>
      <w:pPr>
        <w:ind w:left="2160" w:hanging="180"/>
      </w:pPr>
    </w:lvl>
    <w:lvl w:ilvl="3" w:tplc="EF04EC08">
      <w:start w:val="1"/>
      <w:numFmt w:val="decimal"/>
      <w:lvlText w:val="%4."/>
      <w:lvlJc w:val="left"/>
      <w:pPr>
        <w:ind w:left="2880" w:hanging="360"/>
      </w:pPr>
    </w:lvl>
    <w:lvl w:ilvl="4" w:tplc="A8CAB652">
      <w:start w:val="1"/>
      <w:numFmt w:val="lowerLetter"/>
      <w:lvlText w:val="%5."/>
      <w:lvlJc w:val="left"/>
      <w:pPr>
        <w:ind w:left="3600" w:hanging="360"/>
      </w:pPr>
    </w:lvl>
    <w:lvl w:ilvl="5" w:tplc="E1700BB6">
      <w:start w:val="1"/>
      <w:numFmt w:val="lowerRoman"/>
      <w:lvlText w:val="%6."/>
      <w:lvlJc w:val="right"/>
      <w:pPr>
        <w:ind w:left="4320" w:hanging="180"/>
      </w:pPr>
    </w:lvl>
    <w:lvl w:ilvl="6" w:tplc="A060335A">
      <w:start w:val="1"/>
      <w:numFmt w:val="decimal"/>
      <w:lvlText w:val="%7."/>
      <w:lvlJc w:val="left"/>
      <w:pPr>
        <w:ind w:left="5040" w:hanging="360"/>
      </w:pPr>
    </w:lvl>
    <w:lvl w:ilvl="7" w:tplc="4EFC9DF0">
      <w:start w:val="1"/>
      <w:numFmt w:val="lowerLetter"/>
      <w:lvlText w:val="%8."/>
      <w:lvlJc w:val="left"/>
      <w:pPr>
        <w:ind w:left="5760" w:hanging="360"/>
      </w:pPr>
    </w:lvl>
    <w:lvl w:ilvl="8" w:tplc="7F58F41C">
      <w:start w:val="1"/>
      <w:numFmt w:val="lowerRoman"/>
      <w:lvlText w:val="%9."/>
      <w:lvlJc w:val="right"/>
      <w:pPr>
        <w:ind w:left="6480" w:hanging="180"/>
      </w:pPr>
    </w:lvl>
  </w:abstractNum>
  <w:abstractNum w:abstractNumId="97" w15:restartNumberingAfterBreak="0">
    <w:nsid w:val="3BCE0BCC"/>
    <w:multiLevelType w:val="hybridMultilevel"/>
    <w:tmpl w:val="FFFFFFFF"/>
    <w:lvl w:ilvl="0" w:tplc="9D94B67C">
      <w:start w:val="1"/>
      <w:numFmt w:val="decimal"/>
      <w:lvlText w:val="%1."/>
      <w:lvlJc w:val="left"/>
      <w:pPr>
        <w:ind w:left="720" w:hanging="360"/>
      </w:pPr>
    </w:lvl>
    <w:lvl w:ilvl="1" w:tplc="49ACE270">
      <w:start w:val="1"/>
      <w:numFmt w:val="lowerLetter"/>
      <w:lvlText w:val="%2."/>
      <w:lvlJc w:val="left"/>
      <w:pPr>
        <w:ind w:left="1440" w:hanging="360"/>
      </w:pPr>
    </w:lvl>
    <w:lvl w:ilvl="2" w:tplc="9FF4D902">
      <w:start w:val="1"/>
      <w:numFmt w:val="lowerRoman"/>
      <w:lvlText w:val="%3."/>
      <w:lvlJc w:val="right"/>
      <w:pPr>
        <w:ind w:left="2160" w:hanging="180"/>
      </w:pPr>
    </w:lvl>
    <w:lvl w:ilvl="3" w:tplc="AEE62CF8">
      <w:start w:val="1"/>
      <w:numFmt w:val="decimal"/>
      <w:lvlText w:val="%4."/>
      <w:lvlJc w:val="left"/>
      <w:pPr>
        <w:ind w:left="2880" w:hanging="360"/>
      </w:pPr>
    </w:lvl>
    <w:lvl w:ilvl="4" w:tplc="8BD26ADE">
      <w:start w:val="1"/>
      <w:numFmt w:val="lowerLetter"/>
      <w:lvlText w:val="%5."/>
      <w:lvlJc w:val="left"/>
      <w:pPr>
        <w:ind w:left="3600" w:hanging="360"/>
      </w:pPr>
    </w:lvl>
    <w:lvl w:ilvl="5" w:tplc="57D85296">
      <w:start w:val="1"/>
      <w:numFmt w:val="lowerRoman"/>
      <w:lvlText w:val="%6."/>
      <w:lvlJc w:val="right"/>
      <w:pPr>
        <w:ind w:left="4320" w:hanging="180"/>
      </w:pPr>
    </w:lvl>
    <w:lvl w:ilvl="6" w:tplc="CE9251D8">
      <w:start w:val="1"/>
      <w:numFmt w:val="decimal"/>
      <w:lvlText w:val="%7."/>
      <w:lvlJc w:val="left"/>
      <w:pPr>
        <w:ind w:left="5040" w:hanging="360"/>
      </w:pPr>
    </w:lvl>
    <w:lvl w:ilvl="7" w:tplc="3B046438">
      <w:start w:val="1"/>
      <w:numFmt w:val="lowerLetter"/>
      <w:lvlText w:val="%8."/>
      <w:lvlJc w:val="left"/>
      <w:pPr>
        <w:ind w:left="5760" w:hanging="360"/>
      </w:pPr>
    </w:lvl>
    <w:lvl w:ilvl="8" w:tplc="0CE64F08">
      <w:start w:val="1"/>
      <w:numFmt w:val="lowerRoman"/>
      <w:lvlText w:val="%9."/>
      <w:lvlJc w:val="right"/>
      <w:pPr>
        <w:ind w:left="6480" w:hanging="180"/>
      </w:pPr>
    </w:lvl>
  </w:abstractNum>
  <w:abstractNum w:abstractNumId="98" w15:restartNumberingAfterBreak="0">
    <w:nsid w:val="3CCB6D57"/>
    <w:multiLevelType w:val="hybridMultilevel"/>
    <w:tmpl w:val="FFFFFFFF"/>
    <w:lvl w:ilvl="0" w:tplc="FC48DE9A">
      <w:start w:val="1"/>
      <w:numFmt w:val="decimal"/>
      <w:lvlText w:val="%1."/>
      <w:lvlJc w:val="left"/>
      <w:pPr>
        <w:ind w:left="720" w:hanging="360"/>
      </w:pPr>
    </w:lvl>
    <w:lvl w:ilvl="1" w:tplc="48AEA188">
      <w:start w:val="1"/>
      <w:numFmt w:val="lowerLetter"/>
      <w:lvlText w:val="%2."/>
      <w:lvlJc w:val="left"/>
      <w:pPr>
        <w:ind w:left="1440" w:hanging="360"/>
      </w:pPr>
    </w:lvl>
    <w:lvl w:ilvl="2" w:tplc="9022EA4C">
      <w:start w:val="1"/>
      <w:numFmt w:val="lowerRoman"/>
      <w:lvlText w:val="%3."/>
      <w:lvlJc w:val="right"/>
      <w:pPr>
        <w:ind w:left="2160" w:hanging="180"/>
      </w:pPr>
    </w:lvl>
    <w:lvl w:ilvl="3" w:tplc="05B69B24">
      <w:start w:val="1"/>
      <w:numFmt w:val="decimal"/>
      <w:lvlText w:val="%4."/>
      <w:lvlJc w:val="left"/>
      <w:pPr>
        <w:ind w:left="2880" w:hanging="360"/>
      </w:pPr>
    </w:lvl>
    <w:lvl w:ilvl="4" w:tplc="3190B860">
      <w:start w:val="1"/>
      <w:numFmt w:val="lowerLetter"/>
      <w:lvlText w:val="%5."/>
      <w:lvlJc w:val="left"/>
      <w:pPr>
        <w:ind w:left="3600" w:hanging="360"/>
      </w:pPr>
    </w:lvl>
    <w:lvl w:ilvl="5" w:tplc="F0DA8EE0">
      <w:start w:val="1"/>
      <w:numFmt w:val="lowerRoman"/>
      <w:lvlText w:val="%6."/>
      <w:lvlJc w:val="right"/>
      <w:pPr>
        <w:ind w:left="4320" w:hanging="180"/>
      </w:pPr>
    </w:lvl>
    <w:lvl w:ilvl="6" w:tplc="92E86ED8">
      <w:start w:val="1"/>
      <w:numFmt w:val="decimal"/>
      <w:lvlText w:val="%7."/>
      <w:lvlJc w:val="left"/>
      <w:pPr>
        <w:ind w:left="5040" w:hanging="360"/>
      </w:pPr>
    </w:lvl>
    <w:lvl w:ilvl="7" w:tplc="BB5A150C">
      <w:start w:val="1"/>
      <w:numFmt w:val="lowerLetter"/>
      <w:lvlText w:val="%8."/>
      <w:lvlJc w:val="left"/>
      <w:pPr>
        <w:ind w:left="5760" w:hanging="360"/>
      </w:pPr>
    </w:lvl>
    <w:lvl w:ilvl="8" w:tplc="AF62DF3E">
      <w:start w:val="1"/>
      <w:numFmt w:val="lowerRoman"/>
      <w:lvlText w:val="%9."/>
      <w:lvlJc w:val="right"/>
      <w:pPr>
        <w:ind w:left="6480" w:hanging="180"/>
      </w:pPr>
    </w:lvl>
  </w:abstractNum>
  <w:abstractNum w:abstractNumId="99" w15:restartNumberingAfterBreak="0">
    <w:nsid w:val="3D900D7D"/>
    <w:multiLevelType w:val="hybridMultilevel"/>
    <w:tmpl w:val="FFFFFFFF"/>
    <w:lvl w:ilvl="0" w:tplc="46C0C46A">
      <w:start w:val="1"/>
      <w:numFmt w:val="upperRoman"/>
      <w:lvlText w:val="%1."/>
      <w:lvlJc w:val="right"/>
      <w:pPr>
        <w:ind w:left="720" w:hanging="360"/>
      </w:pPr>
    </w:lvl>
    <w:lvl w:ilvl="1" w:tplc="9F30656A">
      <w:start w:val="1"/>
      <w:numFmt w:val="lowerLetter"/>
      <w:lvlText w:val="%2."/>
      <w:lvlJc w:val="left"/>
      <w:pPr>
        <w:ind w:left="1440" w:hanging="360"/>
      </w:pPr>
    </w:lvl>
    <w:lvl w:ilvl="2" w:tplc="0E1CA26A">
      <w:start w:val="1"/>
      <w:numFmt w:val="lowerRoman"/>
      <w:lvlText w:val="%3."/>
      <w:lvlJc w:val="right"/>
      <w:pPr>
        <w:ind w:left="2160" w:hanging="180"/>
      </w:pPr>
    </w:lvl>
    <w:lvl w:ilvl="3" w:tplc="5DD8A9FE">
      <w:start w:val="1"/>
      <w:numFmt w:val="decimal"/>
      <w:lvlText w:val="%4."/>
      <w:lvlJc w:val="left"/>
      <w:pPr>
        <w:ind w:left="2880" w:hanging="360"/>
      </w:pPr>
    </w:lvl>
    <w:lvl w:ilvl="4" w:tplc="E570AC1A">
      <w:start w:val="1"/>
      <w:numFmt w:val="lowerLetter"/>
      <w:lvlText w:val="%5."/>
      <w:lvlJc w:val="left"/>
      <w:pPr>
        <w:ind w:left="3600" w:hanging="360"/>
      </w:pPr>
    </w:lvl>
    <w:lvl w:ilvl="5" w:tplc="D84EA116">
      <w:start w:val="1"/>
      <w:numFmt w:val="lowerRoman"/>
      <w:lvlText w:val="%6."/>
      <w:lvlJc w:val="right"/>
      <w:pPr>
        <w:ind w:left="4320" w:hanging="180"/>
      </w:pPr>
    </w:lvl>
    <w:lvl w:ilvl="6" w:tplc="78F0278C">
      <w:start w:val="1"/>
      <w:numFmt w:val="decimal"/>
      <w:lvlText w:val="%7."/>
      <w:lvlJc w:val="left"/>
      <w:pPr>
        <w:ind w:left="5040" w:hanging="360"/>
      </w:pPr>
    </w:lvl>
    <w:lvl w:ilvl="7" w:tplc="97C27418">
      <w:start w:val="1"/>
      <w:numFmt w:val="lowerLetter"/>
      <w:lvlText w:val="%8."/>
      <w:lvlJc w:val="left"/>
      <w:pPr>
        <w:ind w:left="5760" w:hanging="360"/>
      </w:pPr>
    </w:lvl>
    <w:lvl w:ilvl="8" w:tplc="2EEC7258">
      <w:start w:val="1"/>
      <w:numFmt w:val="lowerRoman"/>
      <w:lvlText w:val="%9."/>
      <w:lvlJc w:val="right"/>
      <w:pPr>
        <w:ind w:left="6480" w:hanging="180"/>
      </w:pPr>
    </w:lvl>
  </w:abstractNum>
  <w:abstractNum w:abstractNumId="100" w15:restartNumberingAfterBreak="0">
    <w:nsid w:val="3F5E3659"/>
    <w:multiLevelType w:val="hybridMultilevel"/>
    <w:tmpl w:val="643821BC"/>
    <w:lvl w:ilvl="0" w:tplc="D58ABA86">
      <w:start w:val="1"/>
      <w:numFmt w:val="bullet"/>
      <w:lvlText w:val=""/>
      <w:lvlJc w:val="left"/>
      <w:pPr>
        <w:ind w:left="360" w:hanging="360"/>
      </w:pPr>
      <w:rPr>
        <w:rFonts w:ascii="Symbol" w:hAnsi="Symbol" w:hint="default"/>
        <w:b/>
        <w:bCs/>
        <w:spacing w:val="-1"/>
        <w:w w:val="100"/>
        <w:sz w:val="22"/>
        <w:szCs w:val="22"/>
      </w:rPr>
    </w:lvl>
    <w:lvl w:ilvl="1" w:tplc="316EBF98">
      <w:numFmt w:val="bullet"/>
      <w:lvlText w:val=""/>
      <w:lvlJc w:val="left"/>
      <w:pPr>
        <w:ind w:left="720" w:hanging="360"/>
      </w:pPr>
      <w:rPr>
        <w:rFonts w:ascii="Symbol" w:hAnsi="Symbol" w:cs="Symbol"/>
        <w:b w:val="0"/>
        <w:bCs w:val="0"/>
        <w:w w:val="100"/>
        <w:sz w:val="22"/>
        <w:szCs w:val="22"/>
      </w:rPr>
    </w:lvl>
    <w:lvl w:ilvl="2" w:tplc="AD2E303A">
      <w:numFmt w:val="bullet"/>
      <w:lvlText w:val="•"/>
      <w:lvlJc w:val="left"/>
      <w:pPr>
        <w:ind w:left="1613" w:hanging="360"/>
      </w:pPr>
    </w:lvl>
    <w:lvl w:ilvl="3" w:tplc="89F2768C">
      <w:numFmt w:val="bullet"/>
      <w:lvlText w:val="•"/>
      <w:lvlJc w:val="left"/>
      <w:pPr>
        <w:ind w:left="2506" w:hanging="360"/>
      </w:pPr>
    </w:lvl>
    <w:lvl w:ilvl="4" w:tplc="3E8833FC">
      <w:numFmt w:val="bullet"/>
      <w:lvlText w:val="•"/>
      <w:lvlJc w:val="left"/>
      <w:pPr>
        <w:ind w:left="3400" w:hanging="360"/>
      </w:pPr>
    </w:lvl>
    <w:lvl w:ilvl="5" w:tplc="BBD8F428">
      <w:numFmt w:val="bullet"/>
      <w:lvlText w:val="•"/>
      <w:lvlJc w:val="left"/>
      <w:pPr>
        <w:ind w:left="4293" w:hanging="360"/>
      </w:pPr>
    </w:lvl>
    <w:lvl w:ilvl="6" w:tplc="35BCE2AE">
      <w:numFmt w:val="bullet"/>
      <w:lvlText w:val="•"/>
      <w:lvlJc w:val="left"/>
      <w:pPr>
        <w:ind w:left="5186" w:hanging="360"/>
      </w:pPr>
    </w:lvl>
    <w:lvl w:ilvl="7" w:tplc="C3761342">
      <w:numFmt w:val="bullet"/>
      <w:lvlText w:val="•"/>
      <w:lvlJc w:val="left"/>
      <w:pPr>
        <w:ind w:left="6080" w:hanging="360"/>
      </w:pPr>
    </w:lvl>
    <w:lvl w:ilvl="8" w:tplc="36C4753C">
      <w:numFmt w:val="bullet"/>
      <w:lvlText w:val="•"/>
      <w:lvlJc w:val="left"/>
      <w:pPr>
        <w:ind w:left="6973" w:hanging="360"/>
      </w:pPr>
    </w:lvl>
  </w:abstractNum>
  <w:abstractNum w:abstractNumId="101" w15:restartNumberingAfterBreak="0">
    <w:nsid w:val="42B56CB8"/>
    <w:multiLevelType w:val="hybridMultilevel"/>
    <w:tmpl w:val="FFFFFFFF"/>
    <w:lvl w:ilvl="0" w:tplc="5192C822">
      <w:start w:val="1"/>
      <w:numFmt w:val="upperRoman"/>
      <w:lvlText w:val="%1."/>
      <w:lvlJc w:val="right"/>
      <w:pPr>
        <w:ind w:left="720" w:hanging="360"/>
      </w:pPr>
    </w:lvl>
    <w:lvl w:ilvl="1" w:tplc="514E8B94">
      <w:start w:val="1"/>
      <w:numFmt w:val="lowerLetter"/>
      <w:lvlText w:val="%2."/>
      <w:lvlJc w:val="left"/>
      <w:pPr>
        <w:ind w:left="1440" w:hanging="360"/>
      </w:pPr>
    </w:lvl>
    <w:lvl w:ilvl="2" w:tplc="2606051E">
      <w:start w:val="1"/>
      <w:numFmt w:val="lowerRoman"/>
      <w:lvlText w:val="%3."/>
      <w:lvlJc w:val="right"/>
      <w:pPr>
        <w:ind w:left="2160" w:hanging="180"/>
      </w:pPr>
    </w:lvl>
    <w:lvl w:ilvl="3" w:tplc="9784465C">
      <w:start w:val="1"/>
      <w:numFmt w:val="decimal"/>
      <w:lvlText w:val="%4."/>
      <w:lvlJc w:val="left"/>
      <w:pPr>
        <w:ind w:left="2880" w:hanging="360"/>
      </w:pPr>
    </w:lvl>
    <w:lvl w:ilvl="4" w:tplc="C1B6F214">
      <w:start w:val="1"/>
      <w:numFmt w:val="lowerLetter"/>
      <w:lvlText w:val="%5."/>
      <w:lvlJc w:val="left"/>
      <w:pPr>
        <w:ind w:left="3600" w:hanging="360"/>
      </w:pPr>
    </w:lvl>
    <w:lvl w:ilvl="5" w:tplc="823464B4">
      <w:start w:val="1"/>
      <w:numFmt w:val="lowerRoman"/>
      <w:lvlText w:val="%6."/>
      <w:lvlJc w:val="right"/>
      <w:pPr>
        <w:ind w:left="4320" w:hanging="180"/>
      </w:pPr>
    </w:lvl>
    <w:lvl w:ilvl="6" w:tplc="C550275E">
      <w:start w:val="1"/>
      <w:numFmt w:val="decimal"/>
      <w:lvlText w:val="%7."/>
      <w:lvlJc w:val="left"/>
      <w:pPr>
        <w:ind w:left="5040" w:hanging="360"/>
      </w:pPr>
    </w:lvl>
    <w:lvl w:ilvl="7" w:tplc="B072B924">
      <w:start w:val="1"/>
      <w:numFmt w:val="lowerLetter"/>
      <w:lvlText w:val="%8."/>
      <w:lvlJc w:val="left"/>
      <w:pPr>
        <w:ind w:left="5760" w:hanging="360"/>
      </w:pPr>
    </w:lvl>
    <w:lvl w:ilvl="8" w:tplc="3B9667DA">
      <w:start w:val="1"/>
      <w:numFmt w:val="lowerRoman"/>
      <w:lvlText w:val="%9."/>
      <w:lvlJc w:val="right"/>
      <w:pPr>
        <w:ind w:left="6480" w:hanging="180"/>
      </w:pPr>
    </w:lvl>
  </w:abstractNum>
  <w:abstractNum w:abstractNumId="102" w15:restartNumberingAfterBreak="0">
    <w:nsid w:val="42E46FBA"/>
    <w:multiLevelType w:val="hybridMultilevel"/>
    <w:tmpl w:val="FFFFFFFF"/>
    <w:lvl w:ilvl="0" w:tplc="27DCAE04">
      <w:start w:val="1"/>
      <w:numFmt w:val="decimal"/>
      <w:lvlText w:val="%1."/>
      <w:lvlJc w:val="left"/>
      <w:pPr>
        <w:ind w:left="720" w:hanging="360"/>
      </w:pPr>
    </w:lvl>
    <w:lvl w:ilvl="1" w:tplc="5326498A">
      <w:start w:val="1"/>
      <w:numFmt w:val="lowerLetter"/>
      <w:lvlText w:val="%2."/>
      <w:lvlJc w:val="left"/>
      <w:pPr>
        <w:ind w:left="1440" w:hanging="360"/>
      </w:pPr>
    </w:lvl>
    <w:lvl w:ilvl="2" w:tplc="82CEAA70">
      <w:start w:val="1"/>
      <w:numFmt w:val="lowerRoman"/>
      <w:lvlText w:val="%3."/>
      <w:lvlJc w:val="right"/>
      <w:pPr>
        <w:ind w:left="2160" w:hanging="180"/>
      </w:pPr>
    </w:lvl>
    <w:lvl w:ilvl="3" w:tplc="FA12518C">
      <w:start w:val="1"/>
      <w:numFmt w:val="decimal"/>
      <w:lvlText w:val="%4."/>
      <w:lvlJc w:val="left"/>
      <w:pPr>
        <w:ind w:left="2880" w:hanging="360"/>
      </w:pPr>
    </w:lvl>
    <w:lvl w:ilvl="4" w:tplc="B8760532">
      <w:start w:val="1"/>
      <w:numFmt w:val="lowerLetter"/>
      <w:lvlText w:val="%5."/>
      <w:lvlJc w:val="left"/>
      <w:pPr>
        <w:ind w:left="3600" w:hanging="360"/>
      </w:pPr>
    </w:lvl>
    <w:lvl w:ilvl="5" w:tplc="91B086AC">
      <w:start w:val="1"/>
      <w:numFmt w:val="lowerRoman"/>
      <w:lvlText w:val="%6."/>
      <w:lvlJc w:val="right"/>
      <w:pPr>
        <w:ind w:left="4320" w:hanging="180"/>
      </w:pPr>
    </w:lvl>
    <w:lvl w:ilvl="6" w:tplc="0B286A64">
      <w:start w:val="1"/>
      <w:numFmt w:val="decimal"/>
      <w:lvlText w:val="%7."/>
      <w:lvlJc w:val="left"/>
      <w:pPr>
        <w:ind w:left="5040" w:hanging="360"/>
      </w:pPr>
    </w:lvl>
    <w:lvl w:ilvl="7" w:tplc="12A00662">
      <w:start w:val="1"/>
      <w:numFmt w:val="lowerLetter"/>
      <w:lvlText w:val="%8."/>
      <w:lvlJc w:val="left"/>
      <w:pPr>
        <w:ind w:left="5760" w:hanging="360"/>
      </w:pPr>
    </w:lvl>
    <w:lvl w:ilvl="8" w:tplc="22FA54EE">
      <w:start w:val="1"/>
      <w:numFmt w:val="lowerRoman"/>
      <w:lvlText w:val="%9."/>
      <w:lvlJc w:val="right"/>
      <w:pPr>
        <w:ind w:left="6480" w:hanging="180"/>
      </w:pPr>
    </w:lvl>
  </w:abstractNum>
  <w:abstractNum w:abstractNumId="103" w15:restartNumberingAfterBreak="0">
    <w:nsid w:val="44676DF4"/>
    <w:multiLevelType w:val="hybridMultilevel"/>
    <w:tmpl w:val="FFFFFFFF"/>
    <w:lvl w:ilvl="0" w:tplc="079C2778">
      <w:start w:val="1"/>
      <w:numFmt w:val="upperRoman"/>
      <w:lvlText w:val="%1."/>
      <w:lvlJc w:val="right"/>
      <w:pPr>
        <w:ind w:left="720" w:hanging="360"/>
      </w:pPr>
    </w:lvl>
    <w:lvl w:ilvl="1" w:tplc="92B244CA">
      <w:start w:val="1"/>
      <w:numFmt w:val="lowerLetter"/>
      <w:lvlText w:val="%2."/>
      <w:lvlJc w:val="left"/>
      <w:pPr>
        <w:ind w:left="1440" w:hanging="360"/>
      </w:pPr>
    </w:lvl>
    <w:lvl w:ilvl="2" w:tplc="89DC1C7E">
      <w:start w:val="1"/>
      <w:numFmt w:val="lowerRoman"/>
      <w:lvlText w:val="%3."/>
      <w:lvlJc w:val="right"/>
      <w:pPr>
        <w:ind w:left="2160" w:hanging="180"/>
      </w:pPr>
    </w:lvl>
    <w:lvl w:ilvl="3" w:tplc="7CBA81A0">
      <w:start w:val="1"/>
      <w:numFmt w:val="decimal"/>
      <w:lvlText w:val="%4."/>
      <w:lvlJc w:val="left"/>
      <w:pPr>
        <w:ind w:left="2880" w:hanging="360"/>
      </w:pPr>
    </w:lvl>
    <w:lvl w:ilvl="4" w:tplc="3476E06C">
      <w:start w:val="1"/>
      <w:numFmt w:val="lowerLetter"/>
      <w:lvlText w:val="%5."/>
      <w:lvlJc w:val="left"/>
      <w:pPr>
        <w:ind w:left="3600" w:hanging="360"/>
      </w:pPr>
    </w:lvl>
    <w:lvl w:ilvl="5" w:tplc="12F471A4">
      <w:start w:val="1"/>
      <w:numFmt w:val="lowerRoman"/>
      <w:lvlText w:val="%6."/>
      <w:lvlJc w:val="right"/>
      <w:pPr>
        <w:ind w:left="4320" w:hanging="180"/>
      </w:pPr>
    </w:lvl>
    <w:lvl w:ilvl="6" w:tplc="0F0EF638">
      <w:start w:val="1"/>
      <w:numFmt w:val="decimal"/>
      <w:lvlText w:val="%7."/>
      <w:lvlJc w:val="left"/>
      <w:pPr>
        <w:ind w:left="5040" w:hanging="360"/>
      </w:pPr>
    </w:lvl>
    <w:lvl w:ilvl="7" w:tplc="8164418E">
      <w:start w:val="1"/>
      <w:numFmt w:val="lowerLetter"/>
      <w:lvlText w:val="%8."/>
      <w:lvlJc w:val="left"/>
      <w:pPr>
        <w:ind w:left="5760" w:hanging="360"/>
      </w:pPr>
    </w:lvl>
    <w:lvl w:ilvl="8" w:tplc="387A1FD2">
      <w:start w:val="1"/>
      <w:numFmt w:val="lowerRoman"/>
      <w:lvlText w:val="%9."/>
      <w:lvlJc w:val="right"/>
      <w:pPr>
        <w:ind w:left="6480" w:hanging="180"/>
      </w:pPr>
    </w:lvl>
  </w:abstractNum>
  <w:abstractNum w:abstractNumId="104" w15:restartNumberingAfterBreak="0">
    <w:nsid w:val="44C9079F"/>
    <w:multiLevelType w:val="hybridMultilevel"/>
    <w:tmpl w:val="FFFFFFFF"/>
    <w:lvl w:ilvl="0" w:tplc="2D72B3FE">
      <w:start w:val="1"/>
      <w:numFmt w:val="upperRoman"/>
      <w:lvlText w:val="%1."/>
      <w:lvlJc w:val="right"/>
      <w:pPr>
        <w:ind w:left="720" w:hanging="360"/>
      </w:pPr>
    </w:lvl>
    <w:lvl w:ilvl="1" w:tplc="943420E2">
      <w:start w:val="1"/>
      <w:numFmt w:val="lowerLetter"/>
      <w:lvlText w:val="%2."/>
      <w:lvlJc w:val="left"/>
      <w:pPr>
        <w:ind w:left="1440" w:hanging="360"/>
      </w:pPr>
    </w:lvl>
    <w:lvl w:ilvl="2" w:tplc="C1684B60">
      <w:start w:val="1"/>
      <w:numFmt w:val="lowerRoman"/>
      <w:lvlText w:val="%3."/>
      <w:lvlJc w:val="right"/>
      <w:pPr>
        <w:ind w:left="2160" w:hanging="180"/>
      </w:pPr>
    </w:lvl>
    <w:lvl w:ilvl="3" w:tplc="0ED68E3C">
      <w:start w:val="1"/>
      <w:numFmt w:val="decimal"/>
      <w:lvlText w:val="%4."/>
      <w:lvlJc w:val="left"/>
      <w:pPr>
        <w:ind w:left="2880" w:hanging="360"/>
      </w:pPr>
    </w:lvl>
    <w:lvl w:ilvl="4" w:tplc="F6C8F92A">
      <w:start w:val="1"/>
      <w:numFmt w:val="lowerLetter"/>
      <w:lvlText w:val="%5."/>
      <w:lvlJc w:val="left"/>
      <w:pPr>
        <w:ind w:left="3600" w:hanging="360"/>
      </w:pPr>
    </w:lvl>
    <w:lvl w:ilvl="5" w:tplc="494A2EE8">
      <w:start w:val="1"/>
      <w:numFmt w:val="lowerRoman"/>
      <w:lvlText w:val="%6."/>
      <w:lvlJc w:val="right"/>
      <w:pPr>
        <w:ind w:left="4320" w:hanging="180"/>
      </w:pPr>
    </w:lvl>
    <w:lvl w:ilvl="6" w:tplc="DD106126">
      <w:start w:val="1"/>
      <w:numFmt w:val="decimal"/>
      <w:lvlText w:val="%7."/>
      <w:lvlJc w:val="left"/>
      <w:pPr>
        <w:ind w:left="5040" w:hanging="360"/>
      </w:pPr>
    </w:lvl>
    <w:lvl w:ilvl="7" w:tplc="496AD83E">
      <w:start w:val="1"/>
      <w:numFmt w:val="lowerLetter"/>
      <w:lvlText w:val="%8."/>
      <w:lvlJc w:val="left"/>
      <w:pPr>
        <w:ind w:left="5760" w:hanging="360"/>
      </w:pPr>
    </w:lvl>
    <w:lvl w:ilvl="8" w:tplc="42DC85D8">
      <w:start w:val="1"/>
      <w:numFmt w:val="lowerRoman"/>
      <w:lvlText w:val="%9."/>
      <w:lvlJc w:val="right"/>
      <w:pPr>
        <w:ind w:left="6480" w:hanging="180"/>
      </w:pPr>
    </w:lvl>
  </w:abstractNum>
  <w:abstractNum w:abstractNumId="105" w15:restartNumberingAfterBreak="0">
    <w:nsid w:val="44E709D6"/>
    <w:multiLevelType w:val="hybridMultilevel"/>
    <w:tmpl w:val="FFFFFFFF"/>
    <w:lvl w:ilvl="0" w:tplc="1CF09050">
      <w:start w:val="1"/>
      <w:numFmt w:val="decimal"/>
      <w:lvlText w:val="%1."/>
      <w:lvlJc w:val="left"/>
      <w:pPr>
        <w:ind w:left="720" w:hanging="360"/>
      </w:pPr>
    </w:lvl>
    <w:lvl w:ilvl="1" w:tplc="CD745E76">
      <w:start w:val="1"/>
      <w:numFmt w:val="lowerLetter"/>
      <w:lvlText w:val="%2."/>
      <w:lvlJc w:val="left"/>
      <w:pPr>
        <w:ind w:left="1440" w:hanging="360"/>
      </w:pPr>
    </w:lvl>
    <w:lvl w:ilvl="2" w:tplc="6BBA2A42">
      <w:start w:val="1"/>
      <w:numFmt w:val="lowerRoman"/>
      <w:lvlText w:val="%3."/>
      <w:lvlJc w:val="right"/>
      <w:pPr>
        <w:ind w:left="2160" w:hanging="180"/>
      </w:pPr>
    </w:lvl>
    <w:lvl w:ilvl="3" w:tplc="889AEC4C">
      <w:start w:val="1"/>
      <w:numFmt w:val="decimal"/>
      <w:lvlText w:val="%4."/>
      <w:lvlJc w:val="left"/>
      <w:pPr>
        <w:ind w:left="2880" w:hanging="360"/>
      </w:pPr>
    </w:lvl>
    <w:lvl w:ilvl="4" w:tplc="B414E3B0">
      <w:start w:val="1"/>
      <w:numFmt w:val="lowerLetter"/>
      <w:lvlText w:val="%5."/>
      <w:lvlJc w:val="left"/>
      <w:pPr>
        <w:ind w:left="3600" w:hanging="360"/>
      </w:pPr>
    </w:lvl>
    <w:lvl w:ilvl="5" w:tplc="94C01956">
      <w:start w:val="1"/>
      <w:numFmt w:val="lowerRoman"/>
      <w:lvlText w:val="%6."/>
      <w:lvlJc w:val="right"/>
      <w:pPr>
        <w:ind w:left="4320" w:hanging="180"/>
      </w:pPr>
    </w:lvl>
    <w:lvl w:ilvl="6" w:tplc="780CDFD8">
      <w:start w:val="1"/>
      <w:numFmt w:val="decimal"/>
      <w:lvlText w:val="%7."/>
      <w:lvlJc w:val="left"/>
      <w:pPr>
        <w:ind w:left="5040" w:hanging="360"/>
      </w:pPr>
    </w:lvl>
    <w:lvl w:ilvl="7" w:tplc="EECEF16C">
      <w:start w:val="1"/>
      <w:numFmt w:val="lowerLetter"/>
      <w:lvlText w:val="%8."/>
      <w:lvlJc w:val="left"/>
      <w:pPr>
        <w:ind w:left="5760" w:hanging="360"/>
      </w:pPr>
    </w:lvl>
    <w:lvl w:ilvl="8" w:tplc="762E48A6">
      <w:start w:val="1"/>
      <w:numFmt w:val="lowerRoman"/>
      <w:lvlText w:val="%9."/>
      <w:lvlJc w:val="right"/>
      <w:pPr>
        <w:ind w:left="6480" w:hanging="180"/>
      </w:pPr>
    </w:lvl>
  </w:abstractNum>
  <w:abstractNum w:abstractNumId="106" w15:restartNumberingAfterBreak="0">
    <w:nsid w:val="45C85595"/>
    <w:multiLevelType w:val="hybridMultilevel"/>
    <w:tmpl w:val="FFFFFFFF"/>
    <w:lvl w:ilvl="0" w:tplc="1784780A">
      <w:start w:val="1"/>
      <w:numFmt w:val="decimal"/>
      <w:lvlText w:val="%1."/>
      <w:lvlJc w:val="left"/>
      <w:pPr>
        <w:ind w:left="720" w:hanging="360"/>
      </w:pPr>
    </w:lvl>
    <w:lvl w:ilvl="1" w:tplc="B0540738">
      <w:start w:val="1"/>
      <w:numFmt w:val="lowerLetter"/>
      <w:lvlText w:val="%2."/>
      <w:lvlJc w:val="left"/>
      <w:pPr>
        <w:ind w:left="1440" w:hanging="360"/>
      </w:pPr>
    </w:lvl>
    <w:lvl w:ilvl="2" w:tplc="687855D0">
      <w:start w:val="1"/>
      <w:numFmt w:val="lowerRoman"/>
      <w:lvlText w:val="%3."/>
      <w:lvlJc w:val="right"/>
      <w:pPr>
        <w:ind w:left="2160" w:hanging="180"/>
      </w:pPr>
    </w:lvl>
    <w:lvl w:ilvl="3" w:tplc="8D988A0C">
      <w:start w:val="1"/>
      <w:numFmt w:val="decimal"/>
      <w:lvlText w:val="%4."/>
      <w:lvlJc w:val="left"/>
      <w:pPr>
        <w:ind w:left="2880" w:hanging="360"/>
      </w:pPr>
    </w:lvl>
    <w:lvl w:ilvl="4" w:tplc="81261DF8">
      <w:start w:val="1"/>
      <w:numFmt w:val="lowerLetter"/>
      <w:lvlText w:val="%5."/>
      <w:lvlJc w:val="left"/>
      <w:pPr>
        <w:ind w:left="3600" w:hanging="360"/>
      </w:pPr>
    </w:lvl>
    <w:lvl w:ilvl="5" w:tplc="1B201ED2">
      <w:start w:val="1"/>
      <w:numFmt w:val="lowerRoman"/>
      <w:lvlText w:val="%6."/>
      <w:lvlJc w:val="right"/>
      <w:pPr>
        <w:ind w:left="4320" w:hanging="180"/>
      </w:pPr>
    </w:lvl>
    <w:lvl w:ilvl="6" w:tplc="E2A2048C">
      <w:start w:val="1"/>
      <w:numFmt w:val="decimal"/>
      <w:lvlText w:val="%7."/>
      <w:lvlJc w:val="left"/>
      <w:pPr>
        <w:ind w:left="5040" w:hanging="360"/>
      </w:pPr>
    </w:lvl>
    <w:lvl w:ilvl="7" w:tplc="A920E3E8">
      <w:start w:val="1"/>
      <w:numFmt w:val="lowerLetter"/>
      <w:lvlText w:val="%8."/>
      <w:lvlJc w:val="left"/>
      <w:pPr>
        <w:ind w:left="5760" w:hanging="360"/>
      </w:pPr>
    </w:lvl>
    <w:lvl w:ilvl="8" w:tplc="D848BC88">
      <w:start w:val="1"/>
      <w:numFmt w:val="lowerRoman"/>
      <w:lvlText w:val="%9."/>
      <w:lvlJc w:val="right"/>
      <w:pPr>
        <w:ind w:left="6480" w:hanging="180"/>
      </w:pPr>
    </w:lvl>
  </w:abstractNum>
  <w:abstractNum w:abstractNumId="107" w15:restartNumberingAfterBreak="0">
    <w:nsid w:val="45ED59BF"/>
    <w:multiLevelType w:val="hybridMultilevel"/>
    <w:tmpl w:val="FFFFFFFF"/>
    <w:lvl w:ilvl="0" w:tplc="5BE00F5C">
      <w:start w:val="1"/>
      <w:numFmt w:val="upperRoman"/>
      <w:lvlText w:val="%1."/>
      <w:lvlJc w:val="right"/>
      <w:pPr>
        <w:ind w:left="720" w:hanging="360"/>
      </w:pPr>
    </w:lvl>
    <w:lvl w:ilvl="1" w:tplc="99C81AA8">
      <w:start w:val="1"/>
      <w:numFmt w:val="lowerLetter"/>
      <w:lvlText w:val="%2."/>
      <w:lvlJc w:val="left"/>
      <w:pPr>
        <w:ind w:left="1440" w:hanging="360"/>
      </w:pPr>
    </w:lvl>
    <w:lvl w:ilvl="2" w:tplc="2444B168">
      <w:start w:val="1"/>
      <w:numFmt w:val="lowerRoman"/>
      <w:lvlText w:val="%3."/>
      <w:lvlJc w:val="right"/>
      <w:pPr>
        <w:ind w:left="2160" w:hanging="180"/>
      </w:pPr>
    </w:lvl>
    <w:lvl w:ilvl="3" w:tplc="67BE5252">
      <w:start w:val="1"/>
      <w:numFmt w:val="decimal"/>
      <w:lvlText w:val="%4."/>
      <w:lvlJc w:val="left"/>
      <w:pPr>
        <w:ind w:left="2880" w:hanging="360"/>
      </w:pPr>
    </w:lvl>
    <w:lvl w:ilvl="4" w:tplc="A2424D80">
      <w:start w:val="1"/>
      <w:numFmt w:val="lowerLetter"/>
      <w:lvlText w:val="%5."/>
      <w:lvlJc w:val="left"/>
      <w:pPr>
        <w:ind w:left="3600" w:hanging="360"/>
      </w:pPr>
    </w:lvl>
    <w:lvl w:ilvl="5" w:tplc="8D06AFB2">
      <w:start w:val="1"/>
      <w:numFmt w:val="lowerRoman"/>
      <w:lvlText w:val="%6."/>
      <w:lvlJc w:val="right"/>
      <w:pPr>
        <w:ind w:left="4320" w:hanging="180"/>
      </w:pPr>
    </w:lvl>
    <w:lvl w:ilvl="6" w:tplc="D884EEB0">
      <w:start w:val="1"/>
      <w:numFmt w:val="decimal"/>
      <w:lvlText w:val="%7."/>
      <w:lvlJc w:val="left"/>
      <w:pPr>
        <w:ind w:left="5040" w:hanging="360"/>
      </w:pPr>
    </w:lvl>
    <w:lvl w:ilvl="7" w:tplc="845ADB8C">
      <w:start w:val="1"/>
      <w:numFmt w:val="lowerLetter"/>
      <w:lvlText w:val="%8."/>
      <w:lvlJc w:val="left"/>
      <w:pPr>
        <w:ind w:left="5760" w:hanging="360"/>
      </w:pPr>
    </w:lvl>
    <w:lvl w:ilvl="8" w:tplc="143EDB5E">
      <w:start w:val="1"/>
      <w:numFmt w:val="lowerRoman"/>
      <w:lvlText w:val="%9."/>
      <w:lvlJc w:val="right"/>
      <w:pPr>
        <w:ind w:left="6480" w:hanging="180"/>
      </w:pPr>
    </w:lvl>
  </w:abstractNum>
  <w:abstractNum w:abstractNumId="108" w15:restartNumberingAfterBreak="0">
    <w:nsid w:val="45F104CF"/>
    <w:multiLevelType w:val="hybridMultilevel"/>
    <w:tmpl w:val="FFFFFFFF"/>
    <w:lvl w:ilvl="0" w:tplc="6F7C5FBC">
      <w:start w:val="1"/>
      <w:numFmt w:val="decimal"/>
      <w:lvlText w:val="%1."/>
      <w:lvlJc w:val="left"/>
      <w:pPr>
        <w:ind w:left="720" w:hanging="360"/>
      </w:pPr>
    </w:lvl>
    <w:lvl w:ilvl="1" w:tplc="3B3E123A">
      <w:start w:val="1"/>
      <w:numFmt w:val="lowerLetter"/>
      <w:lvlText w:val="%2."/>
      <w:lvlJc w:val="left"/>
      <w:pPr>
        <w:ind w:left="1440" w:hanging="360"/>
      </w:pPr>
    </w:lvl>
    <w:lvl w:ilvl="2" w:tplc="A8A092E8">
      <w:start w:val="1"/>
      <w:numFmt w:val="lowerRoman"/>
      <w:lvlText w:val="%3."/>
      <w:lvlJc w:val="right"/>
      <w:pPr>
        <w:ind w:left="2160" w:hanging="180"/>
      </w:pPr>
    </w:lvl>
    <w:lvl w:ilvl="3" w:tplc="6AA819A4">
      <w:start w:val="1"/>
      <w:numFmt w:val="decimal"/>
      <w:lvlText w:val="%4."/>
      <w:lvlJc w:val="left"/>
      <w:pPr>
        <w:ind w:left="2880" w:hanging="360"/>
      </w:pPr>
    </w:lvl>
    <w:lvl w:ilvl="4" w:tplc="2F6002E6">
      <w:start w:val="1"/>
      <w:numFmt w:val="lowerLetter"/>
      <w:lvlText w:val="%5."/>
      <w:lvlJc w:val="left"/>
      <w:pPr>
        <w:ind w:left="3600" w:hanging="360"/>
      </w:pPr>
    </w:lvl>
    <w:lvl w:ilvl="5" w:tplc="790EA7BA">
      <w:start w:val="1"/>
      <w:numFmt w:val="lowerRoman"/>
      <w:lvlText w:val="%6."/>
      <w:lvlJc w:val="right"/>
      <w:pPr>
        <w:ind w:left="4320" w:hanging="180"/>
      </w:pPr>
    </w:lvl>
    <w:lvl w:ilvl="6" w:tplc="F6E8E106">
      <w:start w:val="1"/>
      <w:numFmt w:val="decimal"/>
      <w:lvlText w:val="%7."/>
      <w:lvlJc w:val="left"/>
      <w:pPr>
        <w:ind w:left="5040" w:hanging="360"/>
      </w:pPr>
    </w:lvl>
    <w:lvl w:ilvl="7" w:tplc="46F22A34">
      <w:start w:val="1"/>
      <w:numFmt w:val="lowerLetter"/>
      <w:lvlText w:val="%8."/>
      <w:lvlJc w:val="left"/>
      <w:pPr>
        <w:ind w:left="5760" w:hanging="360"/>
      </w:pPr>
    </w:lvl>
    <w:lvl w:ilvl="8" w:tplc="828215A6">
      <w:start w:val="1"/>
      <w:numFmt w:val="lowerRoman"/>
      <w:lvlText w:val="%9."/>
      <w:lvlJc w:val="right"/>
      <w:pPr>
        <w:ind w:left="6480" w:hanging="180"/>
      </w:pPr>
    </w:lvl>
  </w:abstractNum>
  <w:abstractNum w:abstractNumId="109" w15:restartNumberingAfterBreak="0">
    <w:nsid w:val="46544383"/>
    <w:multiLevelType w:val="hybridMultilevel"/>
    <w:tmpl w:val="FFFFFFFF"/>
    <w:lvl w:ilvl="0" w:tplc="85825956">
      <w:start w:val="1"/>
      <w:numFmt w:val="decimal"/>
      <w:lvlText w:val="%1."/>
      <w:lvlJc w:val="left"/>
      <w:pPr>
        <w:ind w:left="720" w:hanging="360"/>
      </w:pPr>
    </w:lvl>
    <w:lvl w:ilvl="1" w:tplc="D2267B62">
      <w:start w:val="1"/>
      <w:numFmt w:val="lowerLetter"/>
      <w:lvlText w:val="%2."/>
      <w:lvlJc w:val="left"/>
      <w:pPr>
        <w:ind w:left="1440" w:hanging="360"/>
      </w:pPr>
    </w:lvl>
    <w:lvl w:ilvl="2" w:tplc="E102BF32">
      <w:start w:val="1"/>
      <w:numFmt w:val="lowerRoman"/>
      <w:lvlText w:val="%3."/>
      <w:lvlJc w:val="right"/>
      <w:pPr>
        <w:ind w:left="2160" w:hanging="180"/>
      </w:pPr>
    </w:lvl>
    <w:lvl w:ilvl="3" w:tplc="7D047F54">
      <w:start w:val="1"/>
      <w:numFmt w:val="decimal"/>
      <w:lvlText w:val="%4."/>
      <w:lvlJc w:val="left"/>
      <w:pPr>
        <w:ind w:left="2880" w:hanging="360"/>
      </w:pPr>
    </w:lvl>
    <w:lvl w:ilvl="4" w:tplc="2214A73A">
      <w:start w:val="1"/>
      <w:numFmt w:val="lowerLetter"/>
      <w:lvlText w:val="%5."/>
      <w:lvlJc w:val="left"/>
      <w:pPr>
        <w:ind w:left="3600" w:hanging="360"/>
      </w:pPr>
    </w:lvl>
    <w:lvl w:ilvl="5" w:tplc="0EA092D2">
      <w:start w:val="1"/>
      <w:numFmt w:val="lowerRoman"/>
      <w:lvlText w:val="%6."/>
      <w:lvlJc w:val="right"/>
      <w:pPr>
        <w:ind w:left="4320" w:hanging="180"/>
      </w:pPr>
    </w:lvl>
    <w:lvl w:ilvl="6" w:tplc="1AEC480E">
      <w:start w:val="1"/>
      <w:numFmt w:val="decimal"/>
      <w:lvlText w:val="%7."/>
      <w:lvlJc w:val="left"/>
      <w:pPr>
        <w:ind w:left="5040" w:hanging="360"/>
      </w:pPr>
    </w:lvl>
    <w:lvl w:ilvl="7" w:tplc="CD20C8D8">
      <w:start w:val="1"/>
      <w:numFmt w:val="lowerLetter"/>
      <w:lvlText w:val="%8."/>
      <w:lvlJc w:val="left"/>
      <w:pPr>
        <w:ind w:left="5760" w:hanging="360"/>
      </w:pPr>
    </w:lvl>
    <w:lvl w:ilvl="8" w:tplc="822690CA">
      <w:start w:val="1"/>
      <w:numFmt w:val="lowerRoman"/>
      <w:lvlText w:val="%9."/>
      <w:lvlJc w:val="right"/>
      <w:pPr>
        <w:ind w:left="6480" w:hanging="180"/>
      </w:pPr>
    </w:lvl>
  </w:abstractNum>
  <w:abstractNum w:abstractNumId="110" w15:restartNumberingAfterBreak="0">
    <w:nsid w:val="46667F15"/>
    <w:multiLevelType w:val="hybridMultilevel"/>
    <w:tmpl w:val="FFFFFFFF"/>
    <w:lvl w:ilvl="0" w:tplc="24EAA6E8">
      <w:start w:val="1"/>
      <w:numFmt w:val="decimal"/>
      <w:lvlText w:val="%1."/>
      <w:lvlJc w:val="left"/>
      <w:pPr>
        <w:ind w:left="720" w:hanging="360"/>
      </w:pPr>
    </w:lvl>
    <w:lvl w:ilvl="1" w:tplc="8AAC5946">
      <w:start w:val="1"/>
      <w:numFmt w:val="lowerLetter"/>
      <w:lvlText w:val="%2."/>
      <w:lvlJc w:val="left"/>
      <w:pPr>
        <w:ind w:left="1440" w:hanging="360"/>
      </w:pPr>
    </w:lvl>
    <w:lvl w:ilvl="2" w:tplc="5CB6382E">
      <w:start w:val="1"/>
      <w:numFmt w:val="lowerRoman"/>
      <w:lvlText w:val="%3."/>
      <w:lvlJc w:val="right"/>
      <w:pPr>
        <w:ind w:left="2160" w:hanging="180"/>
      </w:pPr>
    </w:lvl>
    <w:lvl w:ilvl="3" w:tplc="B336BC70">
      <w:start w:val="1"/>
      <w:numFmt w:val="decimal"/>
      <w:lvlText w:val="%4."/>
      <w:lvlJc w:val="left"/>
      <w:pPr>
        <w:ind w:left="2880" w:hanging="360"/>
      </w:pPr>
    </w:lvl>
    <w:lvl w:ilvl="4" w:tplc="AC9C8D66">
      <w:start w:val="1"/>
      <w:numFmt w:val="lowerLetter"/>
      <w:lvlText w:val="%5."/>
      <w:lvlJc w:val="left"/>
      <w:pPr>
        <w:ind w:left="3600" w:hanging="360"/>
      </w:pPr>
    </w:lvl>
    <w:lvl w:ilvl="5" w:tplc="F4E80018">
      <w:start w:val="1"/>
      <w:numFmt w:val="lowerRoman"/>
      <w:lvlText w:val="%6."/>
      <w:lvlJc w:val="right"/>
      <w:pPr>
        <w:ind w:left="4320" w:hanging="180"/>
      </w:pPr>
    </w:lvl>
    <w:lvl w:ilvl="6" w:tplc="17B62018">
      <w:start w:val="1"/>
      <w:numFmt w:val="decimal"/>
      <w:lvlText w:val="%7."/>
      <w:lvlJc w:val="left"/>
      <w:pPr>
        <w:ind w:left="5040" w:hanging="360"/>
      </w:pPr>
    </w:lvl>
    <w:lvl w:ilvl="7" w:tplc="B6B6EDCE">
      <w:start w:val="1"/>
      <w:numFmt w:val="lowerLetter"/>
      <w:lvlText w:val="%8."/>
      <w:lvlJc w:val="left"/>
      <w:pPr>
        <w:ind w:left="5760" w:hanging="360"/>
      </w:pPr>
    </w:lvl>
    <w:lvl w:ilvl="8" w:tplc="94EA4BA2">
      <w:start w:val="1"/>
      <w:numFmt w:val="lowerRoman"/>
      <w:lvlText w:val="%9."/>
      <w:lvlJc w:val="right"/>
      <w:pPr>
        <w:ind w:left="6480" w:hanging="180"/>
      </w:pPr>
    </w:lvl>
  </w:abstractNum>
  <w:abstractNum w:abstractNumId="111" w15:restartNumberingAfterBreak="0">
    <w:nsid w:val="477F2957"/>
    <w:multiLevelType w:val="hybridMultilevel"/>
    <w:tmpl w:val="FFFFFFFF"/>
    <w:lvl w:ilvl="0" w:tplc="4CCA436C">
      <w:start w:val="1"/>
      <w:numFmt w:val="decimal"/>
      <w:lvlText w:val="%1."/>
      <w:lvlJc w:val="left"/>
      <w:pPr>
        <w:ind w:left="720" w:hanging="360"/>
      </w:pPr>
    </w:lvl>
    <w:lvl w:ilvl="1" w:tplc="10DE6E50">
      <w:start w:val="1"/>
      <w:numFmt w:val="lowerLetter"/>
      <w:lvlText w:val="%2."/>
      <w:lvlJc w:val="left"/>
      <w:pPr>
        <w:ind w:left="1440" w:hanging="360"/>
      </w:pPr>
    </w:lvl>
    <w:lvl w:ilvl="2" w:tplc="6FA0C05E">
      <w:start w:val="1"/>
      <w:numFmt w:val="lowerRoman"/>
      <w:lvlText w:val="%3."/>
      <w:lvlJc w:val="right"/>
      <w:pPr>
        <w:ind w:left="2160" w:hanging="180"/>
      </w:pPr>
    </w:lvl>
    <w:lvl w:ilvl="3" w:tplc="87CE8EB6">
      <w:start w:val="1"/>
      <w:numFmt w:val="decimal"/>
      <w:lvlText w:val="%4."/>
      <w:lvlJc w:val="left"/>
      <w:pPr>
        <w:ind w:left="2880" w:hanging="360"/>
      </w:pPr>
    </w:lvl>
    <w:lvl w:ilvl="4" w:tplc="7C14A876">
      <w:start w:val="1"/>
      <w:numFmt w:val="lowerLetter"/>
      <w:lvlText w:val="%5."/>
      <w:lvlJc w:val="left"/>
      <w:pPr>
        <w:ind w:left="3600" w:hanging="360"/>
      </w:pPr>
    </w:lvl>
    <w:lvl w:ilvl="5" w:tplc="214CDFB2">
      <w:start w:val="1"/>
      <w:numFmt w:val="lowerRoman"/>
      <w:lvlText w:val="%6."/>
      <w:lvlJc w:val="right"/>
      <w:pPr>
        <w:ind w:left="4320" w:hanging="180"/>
      </w:pPr>
    </w:lvl>
    <w:lvl w:ilvl="6" w:tplc="62C23358">
      <w:start w:val="1"/>
      <w:numFmt w:val="decimal"/>
      <w:lvlText w:val="%7."/>
      <w:lvlJc w:val="left"/>
      <w:pPr>
        <w:ind w:left="5040" w:hanging="360"/>
      </w:pPr>
    </w:lvl>
    <w:lvl w:ilvl="7" w:tplc="247E7A9E">
      <w:start w:val="1"/>
      <w:numFmt w:val="lowerLetter"/>
      <w:lvlText w:val="%8."/>
      <w:lvlJc w:val="left"/>
      <w:pPr>
        <w:ind w:left="5760" w:hanging="360"/>
      </w:pPr>
    </w:lvl>
    <w:lvl w:ilvl="8" w:tplc="95D46052">
      <w:start w:val="1"/>
      <w:numFmt w:val="lowerRoman"/>
      <w:lvlText w:val="%9."/>
      <w:lvlJc w:val="right"/>
      <w:pPr>
        <w:ind w:left="6480" w:hanging="180"/>
      </w:pPr>
    </w:lvl>
  </w:abstractNum>
  <w:abstractNum w:abstractNumId="112" w15:restartNumberingAfterBreak="0">
    <w:nsid w:val="4A5D144F"/>
    <w:multiLevelType w:val="hybridMultilevel"/>
    <w:tmpl w:val="FFFFFFFF"/>
    <w:lvl w:ilvl="0" w:tplc="8F1CC510">
      <w:start w:val="1"/>
      <w:numFmt w:val="upperRoman"/>
      <w:lvlText w:val="%1."/>
      <w:lvlJc w:val="right"/>
      <w:pPr>
        <w:ind w:left="720" w:hanging="360"/>
      </w:pPr>
    </w:lvl>
    <w:lvl w:ilvl="1" w:tplc="A1A0E96C">
      <w:start w:val="1"/>
      <w:numFmt w:val="lowerLetter"/>
      <w:lvlText w:val="%2."/>
      <w:lvlJc w:val="left"/>
      <w:pPr>
        <w:ind w:left="1440" w:hanging="360"/>
      </w:pPr>
    </w:lvl>
    <w:lvl w:ilvl="2" w:tplc="8FCAC052">
      <w:start w:val="1"/>
      <w:numFmt w:val="lowerRoman"/>
      <w:lvlText w:val="%3."/>
      <w:lvlJc w:val="right"/>
      <w:pPr>
        <w:ind w:left="2160" w:hanging="180"/>
      </w:pPr>
    </w:lvl>
    <w:lvl w:ilvl="3" w:tplc="9B8E0636">
      <w:start w:val="1"/>
      <w:numFmt w:val="decimal"/>
      <w:lvlText w:val="%4."/>
      <w:lvlJc w:val="left"/>
      <w:pPr>
        <w:ind w:left="2880" w:hanging="360"/>
      </w:pPr>
    </w:lvl>
    <w:lvl w:ilvl="4" w:tplc="BC3605C6">
      <w:start w:val="1"/>
      <w:numFmt w:val="lowerLetter"/>
      <w:lvlText w:val="%5."/>
      <w:lvlJc w:val="left"/>
      <w:pPr>
        <w:ind w:left="3600" w:hanging="360"/>
      </w:pPr>
    </w:lvl>
    <w:lvl w:ilvl="5" w:tplc="D6C25F66">
      <w:start w:val="1"/>
      <w:numFmt w:val="lowerRoman"/>
      <w:lvlText w:val="%6."/>
      <w:lvlJc w:val="right"/>
      <w:pPr>
        <w:ind w:left="4320" w:hanging="180"/>
      </w:pPr>
    </w:lvl>
    <w:lvl w:ilvl="6" w:tplc="1FF09BCE">
      <w:start w:val="1"/>
      <w:numFmt w:val="decimal"/>
      <w:lvlText w:val="%7."/>
      <w:lvlJc w:val="left"/>
      <w:pPr>
        <w:ind w:left="5040" w:hanging="360"/>
      </w:pPr>
    </w:lvl>
    <w:lvl w:ilvl="7" w:tplc="BB5EAC90">
      <w:start w:val="1"/>
      <w:numFmt w:val="lowerLetter"/>
      <w:lvlText w:val="%8."/>
      <w:lvlJc w:val="left"/>
      <w:pPr>
        <w:ind w:left="5760" w:hanging="360"/>
      </w:pPr>
    </w:lvl>
    <w:lvl w:ilvl="8" w:tplc="A27CF80A">
      <w:start w:val="1"/>
      <w:numFmt w:val="lowerRoman"/>
      <w:lvlText w:val="%9."/>
      <w:lvlJc w:val="right"/>
      <w:pPr>
        <w:ind w:left="6480" w:hanging="180"/>
      </w:pPr>
    </w:lvl>
  </w:abstractNum>
  <w:abstractNum w:abstractNumId="113" w15:restartNumberingAfterBreak="0">
    <w:nsid w:val="4A9D3CAD"/>
    <w:multiLevelType w:val="hybridMultilevel"/>
    <w:tmpl w:val="FFFFFFFF"/>
    <w:lvl w:ilvl="0" w:tplc="F58A6B16">
      <w:start w:val="1"/>
      <w:numFmt w:val="upperRoman"/>
      <w:lvlText w:val="%1."/>
      <w:lvlJc w:val="right"/>
      <w:pPr>
        <w:ind w:left="720" w:hanging="360"/>
      </w:pPr>
    </w:lvl>
    <w:lvl w:ilvl="1" w:tplc="98823720">
      <w:start w:val="1"/>
      <w:numFmt w:val="lowerLetter"/>
      <w:lvlText w:val="%2."/>
      <w:lvlJc w:val="left"/>
      <w:pPr>
        <w:ind w:left="1440" w:hanging="360"/>
      </w:pPr>
    </w:lvl>
    <w:lvl w:ilvl="2" w:tplc="19BA3432">
      <w:start w:val="1"/>
      <w:numFmt w:val="lowerRoman"/>
      <w:lvlText w:val="%3."/>
      <w:lvlJc w:val="right"/>
      <w:pPr>
        <w:ind w:left="2160" w:hanging="180"/>
      </w:pPr>
    </w:lvl>
    <w:lvl w:ilvl="3" w:tplc="ABBE45E8">
      <w:start w:val="1"/>
      <w:numFmt w:val="decimal"/>
      <w:lvlText w:val="%4."/>
      <w:lvlJc w:val="left"/>
      <w:pPr>
        <w:ind w:left="2880" w:hanging="360"/>
      </w:pPr>
    </w:lvl>
    <w:lvl w:ilvl="4" w:tplc="32A8D1B8">
      <w:start w:val="1"/>
      <w:numFmt w:val="lowerLetter"/>
      <w:lvlText w:val="%5."/>
      <w:lvlJc w:val="left"/>
      <w:pPr>
        <w:ind w:left="3600" w:hanging="360"/>
      </w:pPr>
    </w:lvl>
    <w:lvl w:ilvl="5" w:tplc="3B8A9D9E">
      <w:start w:val="1"/>
      <w:numFmt w:val="lowerRoman"/>
      <w:lvlText w:val="%6."/>
      <w:lvlJc w:val="right"/>
      <w:pPr>
        <w:ind w:left="4320" w:hanging="180"/>
      </w:pPr>
    </w:lvl>
    <w:lvl w:ilvl="6" w:tplc="59684DE0">
      <w:start w:val="1"/>
      <w:numFmt w:val="decimal"/>
      <w:lvlText w:val="%7."/>
      <w:lvlJc w:val="left"/>
      <w:pPr>
        <w:ind w:left="5040" w:hanging="360"/>
      </w:pPr>
    </w:lvl>
    <w:lvl w:ilvl="7" w:tplc="0B5AC888">
      <w:start w:val="1"/>
      <w:numFmt w:val="lowerLetter"/>
      <w:lvlText w:val="%8."/>
      <w:lvlJc w:val="left"/>
      <w:pPr>
        <w:ind w:left="5760" w:hanging="360"/>
      </w:pPr>
    </w:lvl>
    <w:lvl w:ilvl="8" w:tplc="BF06DD18">
      <w:start w:val="1"/>
      <w:numFmt w:val="lowerRoman"/>
      <w:lvlText w:val="%9."/>
      <w:lvlJc w:val="right"/>
      <w:pPr>
        <w:ind w:left="6480" w:hanging="180"/>
      </w:pPr>
    </w:lvl>
  </w:abstractNum>
  <w:abstractNum w:abstractNumId="114" w15:restartNumberingAfterBreak="0">
    <w:nsid w:val="4D7D07A5"/>
    <w:multiLevelType w:val="hybridMultilevel"/>
    <w:tmpl w:val="6C64A3F8"/>
    <w:lvl w:ilvl="0" w:tplc="7940ED5E">
      <w:start w:val="7"/>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DB44A78"/>
    <w:multiLevelType w:val="hybridMultilevel"/>
    <w:tmpl w:val="FFFFFFFF"/>
    <w:lvl w:ilvl="0" w:tplc="25082E52">
      <w:start w:val="1"/>
      <w:numFmt w:val="upperRoman"/>
      <w:lvlText w:val="%1."/>
      <w:lvlJc w:val="right"/>
      <w:pPr>
        <w:ind w:left="720" w:hanging="360"/>
      </w:pPr>
    </w:lvl>
    <w:lvl w:ilvl="1" w:tplc="585AD2C6">
      <w:start w:val="1"/>
      <w:numFmt w:val="lowerLetter"/>
      <w:lvlText w:val="%2."/>
      <w:lvlJc w:val="left"/>
      <w:pPr>
        <w:ind w:left="1440" w:hanging="360"/>
      </w:pPr>
    </w:lvl>
    <w:lvl w:ilvl="2" w:tplc="80468DA6">
      <w:start w:val="1"/>
      <w:numFmt w:val="lowerRoman"/>
      <w:lvlText w:val="%3."/>
      <w:lvlJc w:val="right"/>
      <w:pPr>
        <w:ind w:left="2160" w:hanging="180"/>
      </w:pPr>
    </w:lvl>
    <w:lvl w:ilvl="3" w:tplc="836C594A">
      <w:start w:val="1"/>
      <w:numFmt w:val="decimal"/>
      <w:lvlText w:val="%4."/>
      <w:lvlJc w:val="left"/>
      <w:pPr>
        <w:ind w:left="2880" w:hanging="360"/>
      </w:pPr>
    </w:lvl>
    <w:lvl w:ilvl="4" w:tplc="F5FA30CE">
      <w:start w:val="1"/>
      <w:numFmt w:val="lowerLetter"/>
      <w:lvlText w:val="%5."/>
      <w:lvlJc w:val="left"/>
      <w:pPr>
        <w:ind w:left="3600" w:hanging="360"/>
      </w:pPr>
    </w:lvl>
    <w:lvl w:ilvl="5" w:tplc="AAC0FA50">
      <w:start w:val="1"/>
      <w:numFmt w:val="lowerRoman"/>
      <w:lvlText w:val="%6."/>
      <w:lvlJc w:val="right"/>
      <w:pPr>
        <w:ind w:left="4320" w:hanging="180"/>
      </w:pPr>
    </w:lvl>
    <w:lvl w:ilvl="6" w:tplc="99A2588C">
      <w:start w:val="1"/>
      <w:numFmt w:val="decimal"/>
      <w:lvlText w:val="%7."/>
      <w:lvlJc w:val="left"/>
      <w:pPr>
        <w:ind w:left="5040" w:hanging="360"/>
      </w:pPr>
    </w:lvl>
    <w:lvl w:ilvl="7" w:tplc="4C42DA86">
      <w:start w:val="1"/>
      <w:numFmt w:val="lowerLetter"/>
      <w:lvlText w:val="%8."/>
      <w:lvlJc w:val="left"/>
      <w:pPr>
        <w:ind w:left="5760" w:hanging="360"/>
      </w:pPr>
    </w:lvl>
    <w:lvl w:ilvl="8" w:tplc="D2C8E4EC">
      <w:start w:val="1"/>
      <w:numFmt w:val="lowerRoman"/>
      <w:lvlText w:val="%9."/>
      <w:lvlJc w:val="right"/>
      <w:pPr>
        <w:ind w:left="6480" w:hanging="180"/>
      </w:pPr>
    </w:lvl>
  </w:abstractNum>
  <w:abstractNum w:abstractNumId="116" w15:restartNumberingAfterBreak="0">
    <w:nsid w:val="4DF85A8B"/>
    <w:multiLevelType w:val="hybridMultilevel"/>
    <w:tmpl w:val="FFFFFFFF"/>
    <w:lvl w:ilvl="0" w:tplc="860E5326">
      <w:start w:val="1"/>
      <w:numFmt w:val="decimal"/>
      <w:lvlText w:val="%1."/>
      <w:lvlJc w:val="left"/>
      <w:pPr>
        <w:ind w:left="720" w:hanging="360"/>
      </w:pPr>
    </w:lvl>
    <w:lvl w:ilvl="1" w:tplc="4C247910">
      <w:start w:val="1"/>
      <w:numFmt w:val="lowerLetter"/>
      <w:lvlText w:val="%2."/>
      <w:lvlJc w:val="left"/>
      <w:pPr>
        <w:ind w:left="1440" w:hanging="360"/>
      </w:pPr>
    </w:lvl>
    <w:lvl w:ilvl="2" w:tplc="E97860F4">
      <w:start w:val="1"/>
      <w:numFmt w:val="lowerRoman"/>
      <w:lvlText w:val="%3."/>
      <w:lvlJc w:val="right"/>
      <w:pPr>
        <w:ind w:left="2160" w:hanging="180"/>
      </w:pPr>
    </w:lvl>
    <w:lvl w:ilvl="3" w:tplc="CADA9894">
      <w:start w:val="1"/>
      <w:numFmt w:val="decimal"/>
      <w:lvlText w:val="%4."/>
      <w:lvlJc w:val="left"/>
      <w:pPr>
        <w:ind w:left="2880" w:hanging="360"/>
      </w:pPr>
    </w:lvl>
    <w:lvl w:ilvl="4" w:tplc="E0721D12">
      <w:start w:val="1"/>
      <w:numFmt w:val="lowerLetter"/>
      <w:lvlText w:val="%5."/>
      <w:lvlJc w:val="left"/>
      <w:pPr>
        <w:ind w:left="3600" w:hanging="360"/>
      </w:pPr>
    </w:lvl>
    <w:lvl w:ilvl="5" w:tplc="ACD27C1A">
      <w:start w:val="1"/>
      <w:numFmt w:val="lowerRoman"/>
      <w:lvlText w:val="%6."/>
      <w:lvlJc w:val="right"/>
      <w:pPr>
        <w:ind w:left="4320" w:hanging="180"/>
      </w:pPr>
    </w:lvl>
    <w:lvl w:ilvl="6" w:tplc="8FE48A0E">
      <w:start w:val="1"/>
      <w:numFmt w:val="decimal"/>
      <w:lvlText w:val="%7."/>
      <w:lvlJc w:val="left"/>
      <w:pPr>
        <w:ind w:left="5040" w:hanging="360"/>
      </w:pPr>
    </w:lvl>
    <w:lvl w:ilvl="7" w:tplc="AADC3C58">
      <w:start w:val="1"/>
      <w:numFmt w:val="lowerLetter"/>
      <w:lvlText w:val="%8."/>
      <w:lvlJc w:val="left"/>
      <w:pPr>
        <w:ind w:left="5760" w:hanging="360"/>
      </w:pPr>
    </w:lvl>
    <w:lvl w:ilvl="8" w:tplc="865841A0">
      <w:start w:val="1"/>
      <w:numFmt w:val="lowerRoman"/>
      <w:lvlText w:val="%9."/>
      <w:lvlJc w:val="right"/>
      <w:pPr>
        <w:ind w:left="6480" w:hanging="180"/>
      </w:pPr>
    </w:lvl>
  </w:abstractNum>
  <w:abstractNum w:abstractNumId="117" w15:restartNumberingAfterBreak="0">
    <w:nsid w:val="521F489B"/>
    <w:multiLevelType w:val="hybridMultilevel"/>
    <w:tmpl w:val="FFFFFFFF"/>
    <w:lvl w:ilvl="0" w:tplc="3DE838CC">
      <w:start w:val="1"/>
      <w:numFmt w:val="upperRoman"/>
      <w:lvlText w:val="%1."/>
      <w:lvlJc w:val="right"/>
      <w:pPr>
        <w:ind w:left="720" w:hanging="360"/>
      </w:pPr>
    </w:lvl>
    <w:lvl w:ilvl="1" w:tplc="38DEF792">
      <w:start w:val="1"/>
      <w:numFmt w:val="lowerLetter"/>
      <w:lvlText w:val="%2."/>
      <w:lvlJc w:val="left"/>
      <w:pPr>
        <w:ind w:left="1440" w:hanging="360"/>
      </w:pPr>
    </w:lvl>
    <w:lvl w:ilvl="2" w:tplc="222E8D76">
      <w:start w:val="1"/>
      <w:numFmt w:val="lowerRoman"/>
      <w:lvlText w:val="%3."/>
      <w:lvlJc w:val="right"/>
      <w:pPr>
        <w:ind w:left="2160" w:hanging="180"/>
      </w:pPr>
    </w:lvl>
    <w:lvl w:ilvl="3" w:tplc="90023532">
      <w:start w:val="1"/>
      <w:numFmt w:val="decimal"/>
      <w:lvlText w:val="%4."/>
      <w:lvlJc w:val="left"/>
      <w:pPr>
        <w:ind w:left="2880" w:hanging="360"/>
      </w:pPr>
    </w:lvl>
    <w:lvl w:ilvl="4" w:tplc="1598BB5C">
      <w:start w:val="1"/>
      <w:numFmt w:val="lowerLetter"/>
      <w:lvlText w:val="%5."/>
      <w:lvlJc w:val="left"/>
      <w:pPr>
        <w:ind w:left="3600" w:hanging="360"/>
      </w:pPr>
    </w:lvl>
    <w:lvl w:ilvl="5" w:tplc="34CA9998">
      <w:start w:val="1"/>
      <w:numFmt w:val="lowerRoman"/>
      <w:lvlText w:val="%6."/>
      <w:lvlJc w:val="right"/>
      <w:pPr>
        <w:ind w:left="4320" w:hanging="180"/>
      </w:pPr>
    </w:lvl>
    <w:lvl w:ilvl="6" w:tplc="0B6EF8CE">
      <w:start w:val="1"/>
      <w:numFmt w:val="decimal"/>
      <w:lvlText w:val="%7."/>
      <w:lvlJc w:val="left"/>
      <w:pPr>
        <w:ind w:left="5040" w:hanging="360"/>
      </w:pPr>
    </w:lvl>
    <w:lvl w:ilvl="7" w:tplc="8C68134C">
      <w:start w:val="1"/>
      <w:numFmt w:val="lowerLetter"/>
      <w:lvlText w:val="%8."/>
      <w:lvlJc w:val="left"/>
      <w:pPr>
        <w:ind w:left="5760" w:hanging="360"/>
      </w:pPr>
    </w:lvl>
    <w:lvl w:ilvl="8" w:tplc="C66C9364">
      <w:start w:val="1"/>
      <w:numFmt w:val="lowerRoman"/>
      <w:lvlText w:val="%9."/>
      <w:lvlJc w:val="right"/>
      <w:pPr>
        <w:ind w:left="6480" w:hanging="180"/>
      </w:pPr>
    </w:lvl>
  </w:abstractNum>
  <w:abstractNum w:abstractNumId="118" w15:restartNumberingAfterBreak="0">
    <w:nsid w:val="528C13E6"/>
    <w:multiLevelType w:val="hybridMultilevel"/>
    <w:tmpl w:val="FFFFFFFF"/>
    <w:lvl w:ilvl="0" w:tplc="32AECC8E">
      <w:start w:val="1"/>
      <w:numFmt w:val="upperRoman"/>
      <w:lvlText w:val="%1."/>
      <w:lvlJc w:val="right"/>
      <w:pPr>
        <w:ind w:left="720" w:hanging="360"/>
      </w:pPr>
    </w:lvl>
    <w:lvl w:ilvl="1" w:tplc="0C5227CE">
      <w:start w:val="1"/>
      <w:numFmt w:val="lowerLetter"/>
      <w:lvlText w:val="%2."/>
      <w:lvlJc w:val="left"/>
      <w:pPr>
        <w:ind w:left="1440" w:hanging="360"/>
      </w:pPr>
    </w:lvl>
    <w:lvl w:ilvl="2" w:tplc="8CB6AF9C">
      <w:start w:val="1"/>
      <w:numFmt w:val="lowerRoman"/>
      <w:lvlText w:val="%3."/>
      <w:lvlJc w:val="right"/>
      <w:pPr>
        <w:ind w:left="2160" w:hanging="180"/>
      </w:pPr>
    </w:lvl>
    <w:lvl w:ilvl="3" w:tplc="A992DC5C">
      <w:start w:val="1"/>
      <w:numFmt w:val="decimal"/>
      <w:lvlText w:val="%4."/>
      <w:lvlJc w:val="left"/>
      <w:pPr>
        <w:ind w:left="2880" w:hanging="360"/>
      </w:pPr>
    </w:lvl>
    <w:lvl w:ilvl="4" w:tplc="712867DE">
      <w:start w:val="1"/>
      <w:numFmt w:val="lowerLetter"/>
      <w:lvlText w:val="%5."/>
      <w:lvlJc w:val="left"/>
      <w:pPr>
        <w:ind w:left="3600" w:hanging="360"/>
      </w:pPr>
    </w:lvl>
    <w:lvl w:ilvl="5" w:tplc="0A68A8BA">
      <w:start w:val="1"/>
      <w:numFmt w:val="lowerRoman"/>
      <w:lvlText w:val="%6."/>
      <w:lvlJc w:val="right"/>
      <w:pPr>
        <w:ind w:left="4320" w:hanging="180"/>
      </w:pPr>
    </w:lvl>
    <w:lvl w:ilvl="6" w:tplc="941EEC30">
      <w:start w:val="1"/>
      <w:numFmt w:val="decimal"/>
      <w:lvlText w:val="%7."/>
      <w:lvlJc w:val="left"/>
      <w:pPr>
        <w:ind w:left="5040" w:hanging="360"/>
      </w:pPr>
    </w:lvl>
    <w:lvl w:ilvl="7" w:tplc="9CDE8B22">
      <w:start w:val="1"/>
      <w:numFmt w:val="lowerLetter"/>
      <w:lvlText w:val="%8."/>
      <w:lvlJc w:val="left"/>
      <w:pPr>
        <w:ind w:left="5760" w:hanging="360"/>
      </w:pPr>
    </w:lvl>
    <w:lvl w:ilvl="8" w:tplc="08C02DE4">
      <w:start w:val="1"/>
      <w:numFmt w:val="lowerRoman"/>
      <w:lvlText w:val="%9."/>
      <w:lvlJc w:val="right"/>
      <w:pPr>
        <w:ind w:left="6480" w:hanging="180"/>
      </w:pPr>
    </w:lvl>
  </w:abstractNum>
  <w:abstractNum w:abstractNumId="119" w15:restartNumberingAfterBreak="0">
    <w:nsid w:val="531B73B0"/>
    <w:multiLevelType w:val="hybridMultilevel"/>
    <w:tmpl w:val="FFFFFFFF"/>
    <w:lvl w:ilvl="0" w:tplc="13061506">
      <w:start w:val="1"/>
      <w:numFmt w:val="decimal"/>
      <w:lvlText w:val="%1."/>
      <w:lvlJc w:val="left"/>
      <w:pPr>
        <w:ind w:left="720" w:hanging="360"/>
      </w:pPr>
    </w:lvl>
    <w:lvl w:ilvl="1" w:tplc="F606F518">
      <w:start w:val="1"/>
      <w:numFmt w:val="lowerLetter"/>
      <w:lvlText w:val="%2."/>
      <w:lvlJc w:val="left"/>
      <w:pPr>
        <w:ind w:left="1440" w:hanging="360"/>
      </w:pPr>
    </w:lvl>
    <w:lvl w:ilvl="2" w:tplc="4858DB34">
      <w:start w:val="1"/>
      <w:numFmt w:val="lowerRoman"/>
      <w:lvlText w:val="%3."/>
      <w:lvlJc w:val="right"/>
      <w:pPr>
        <w:ind w:left="2160" w:hanging="180"/>
      </w:pPr>
    </w:lvl>
    <w:lvl w:ilvl="3" w:tplc="EBE8CFC8">
      <w:start w:val="1"/>
      <w:numFmt w:val="decimal"/>
      <w:lvlText w:val="%4."/>
      <w:lvlJc w:val="left"/>
      <w:pPr>
        <w:ind w:left="2880" w:hanging="360"/>
      </w:pPr>
    </w:lvl>
    <w:lvl w:ilvl="4" w:tplc="ADAAD178">
      <w:start w:val="1"/>
      <w:numFmt w:val="lowerLetter"/>
      <w:lvlText w:val="%5."/>
      <w:lvlJc w:val="left"/>
      <w:pPr>
        <w:ind w:left="3600" w:hanging="360"/>
      </w:pPr>
    </w:lvl>
    <w:lvl w:ilvl="5" w:tplc="7B70E766">
      <w:start w:val="1"/>
      <w:numFmt w:val="lowerRoman"/>
      <w:lvlText w:val="%6."/>
      <w:lvlJc w:val="right"/>
      <w:pPr>
        <w:ind w:left="4320" w:hanging="180"/>
      </w:pPr>
    </w:lvl>
    <w:lvl w:ilvl="6" w:tplc="F26E09FC">
      <w:start w:val="1"/>
      <w:numFmt w:val="decimal"/>
      <w:lvlText w:val="%7."/>
      <w:lvlJc w:val="left"/>
      <w:pPr>
        <w:ind w:left="5040" w:hanging="360"/>
      </w:pPr>
    </w:lvl>
    <w:lvl w:ilvl="7" w:tplc="46A21F12">
      <w:start w:val="1"/>
      <w:numFmt w:val="lowerLetter"/>
      <w:lvlText w:val="%8."/>
      <w:lvlJc w:val="left"/>
      <w:pPr>
        <w:ind w:left="5760" w:hanging="360"/>
      </w:pPr>
    </w:lvl>
    <w:lvl w:ilvl="8" w:tplc="764CC018">
      <w:start w:val="1"/>
      <w:numFmt w:val="lowerRoman"/>
      <w:lvlText w:val="%9."/>
      <w:lvlJc w:val="right"/>
      <w:pPr>
        <w:ind w:left="6480" w:hanging="180"/>
      </w:pPr>
    </w:lvl>
  </w:abstractNum>
  <w:abstractNum w:abstractNumId="120" w15:restartNumberingAfterBreak="0">
    <w:nsid w:val="53AA77E6"/>
    <w:multiLevelType w:val="hybridMultilevel"/>
    <w:tmpl w:val="FFFFFFFF"/>
    <w:lvl w:ilvl="0" w:tplc="10D4DCD6">
      <w:start w:val="1"/>
      <w:numFmt w:val="upperRoman"/>
      <w:lvlText w:val="%1."/>
      <w:lvlJc w:val="right"/>
      <w:pPr>
        <w:ind w:left="720" w:hanging="360"/>
      </w:pPr>
    </w:lvl>
    <w:lvl w:ilvl="1" w:tplc="922E6C68">
      <w:start w:val="1"/>
      <w:numFmt w:val="lowerLetter"/>
      <w:lvlText w:val="%2."/>
      <w:lvlJc w:val="left"/>
      <w:pPr>
        <w:ind w:left="1440" w:hanging="360"/>
      </w:pPr>
    </w:lvl>
    <w:lvl w:ilvl="2" w:tplc="6694BBA0">
      <w:start w:val="1"/>
      <w:numFmt w:val="lowerRoman"/>
      <w:lvlText w:val="%3."/>
      <w:lvlJc w:val="right"/>
      <w:pPr>
        <w:ind w:left="2160" w:hanging="180"/>
      </w:pPr>
    </w:lvl>
    <w:lvl w:ilvl="3" w:tplc="8224FCC0">
      <w:start w:val="1"/>
      <w:numFmt w:val="decimal"/>
      <w:lvlText w:val="%4."/>
      <w:lvlJc w:val="left"/>
      <w:pPr>
        <w:ind w:left="2880" w:hanging="360"/>
      </w:pPr>
    </w:lvl>
    <w:lvl w:ilvl="4" w:tplc="0FB60D2A">
      <w:start w:val="1"/>
      <w:numFmt w:val="lowerLetter"/>
      <w:lvlText w:val="%5."/>
      <w:lvlJc w:val="left"/>
      <w:pPr>
        <w:ind w:left="3600" w:hanging="360"/>
      </w:pPr>
    </w:lvl>
    <w:lvl w:ilvl="5" w:tplc="6132178E">
      <w:start w:val="1"/>
      <w:numFmt w:val="lowerRoman"/>
      <w:lvlText w:val="%6."/>
      <w:lvlJc w:val="right"/>
      <w:pPr>
        <w:ind w:left="4320" w:hanging="180"/>
      </w:pPr>
    </w:lvl>
    <w:lvl w:ilvl="6" w:tplc="21DA33C0">
      <w:start w:val="1"/>
      <w:numFmt w:val="decimal"/>
      <w:lvlText w:val="%7."/>
      <w:lvlJc w:val="left"/>
      <w:pPr>
        <w:ind w:left="5040" w:hanging="360"/>
      </w:pPr>
    </w:lvl>
    <w:lvl w:ilvl="7" w:tplc="B25C24D4">
      <w:start w:val="1"/>
      <w:numFmt w:val="lowerLetter"/>
      <w:lvlText w:val="%8."/>
      <w:lvlJc w:val="left"/>
      <w:pPr>
        <w:ind w:left="5760" w:hanging="360"/>
      </w:pPr>
    </w:lvl>
    <w:lvl w:ilvl="8" w:tplc="43C8C2AA">
      <w:start w:val="1"/>
      <w:numFmt w:val="lowerRoman"/>
      <w:lvlText w:val="%9."/>
      <w:lvlJc w:val="right"/>
      <w:pPr>
        <w:ind w:left="6480" w:hanging="180"/>
      </w:pPr>
    </w:lvl>
  </w:abstractNum>
  <w:abstractNum w:abstractNumId="121" w15:restartNumberingAfterBreak="0">
    <w:nsid w:val="554468CC"/>
    <w:multiLevelType w:val="hybridMultilevel"/>
    <w:tmpl w:val="FFFFFFFF"/>
    <w:lvl w:ilvl="0" w:tplc="68B2ED92">
      <w:start w:val="1"/>
      <w:numFmt w:val="upperRoman"/>
      <w:lvlText w:val="%1."/>
      <w:lvlJc w:val="right"/>
      <w:pPr>
        <w:ind w:left="720" w:hanging="360"/>
      </w:pPr>
    </w:lvl>
    <w:lvl w:ilvl="1" w:tplc="C2A4B364">
      <w:start w:val="1"/>
      <w:numFmt w:val="lowerLetter"/>
      <w:lvlText w:val="%2."/>
      <w:lvlJc w:val="left"/>
      <w:pPr>
        <w:ind w:left="1440" w:hanging="360"/>
      </w:pPr>
    </w:lvl>
    <w:lvl w:ilvl="2" w:tplc="AB6CC10C">
      <w:start w:val="1"/>
      <w:numFmt w:val="lowerRoman"/>
      <w:lvlText w:val="%3."/>
      <w:lvlJc w:val="right"/>
      <w:pPr>
        <w:ind w:left="2160" w:hanging="180"/>
      </w:pPr>
    </w:lvl>
    <w:lvl w:ilvl="3" w:tplc="9C120F64">
      <w:start w:val="1"/>
      <w:numFmt w:val="decimal"/>
      <w:lvlText w:val="%4."/>
      <w:lvlJc w:val="left"/>
      <w:pPr>
        <w:ind w:left="2880" w:hanging="360"/>
      </w:pPr>
    </w:lvl>
    <w:lvl w:ilvl="4" w:tplc="C05E7910">
      <w:start w:val="1"/>
      <w:numFmt w:val="lowerLetter"/>
      <w:lvlText w:val="%5."/>
      <w:lvlJc w:val="left"/>
      <w:pPr>
        <w:ind w:left="3600" w:hanging="360"/>
      </w:pPr>
    </w:lvl>
    <w:lvl w:ilvl="5" w:tplc="CEE847B6">
      <w:start w:val="1"/>
      <w:numFmt w:val="lowerRoman"/>
      <w:lvlText w:val="%6."/>
      <w:lvlJc w:val="right"/>
      <w:pPr>
        <w:ind w:left="4320" w:hanging="180"/>
      </w:pPr>
    </w:lvl>
    <w:lvl w:ilvl="6" w:tplc="831A0BCA">
      <w:start w:val="1"/>
      <w:numFmt w:val="decimal"/>
      <w:lvlText w:val="%7."/>
      <w:lvlJc w:val="left"/>
      <w:pPr>
        <w:ind w:left="5040" w:hanging="360"/>
      </w:pPr>
    </w:lvl>
    <w:lvl w:ilvl="7" w:tplc="8BD6FADA">
      <w:start w:val="1"/>
      <w:numFmt w:val="lowerLetter"/>
      <w:lvlText w:val="%8."/>
      <w:lvlJc w:val="left"/>
      <w:pPr>
        <w:ind w:left="5760" w:hanging="360"/>
      </w:pPr>
    </w:lvl>
    <w:lvl w:ilvl="8" w:tplc="0A282022">
      <w:start w:val="1"/>
      <w:numFmt w:val="lowerRoman"/>
      <w:lvlText w:val="%9."/>
      <w:lvlJc w:val="right"/>
      <w:pPr>
        <w:ind w:left="6480" w:hanging="180"/>
      </w:pPr>
    </w:lvl>
  </w:abstractNum>
  <w:abstractNum w:abstractNumId="122" w15:restartNumberingAfterBreak="0">
    <w:nsid w:val="555F5B04"/>
    <w:multiLevelType w:val="hybridMultilevel"/>
    <w:tmpl w:val="FFFFFFFF"/>
    <w:lvl w:ilvl="0" w:tplc="0682EFE4">
      <w:start w:val="1"/>
      <w:numFmt w:val="upperRoman"/>
      <w:lvlText w:val="%1."/>
      <w:lvlJc w:val="right"/>
      <w:pPr>
        <w:ind w:left="720" w:hanging="360"/>
      </w:pPr>
    </w:lvl>
    <w:lvl w:ilvl="1" w:tplc="9D286E64">
      <w:start w:val="1"/>
      <w:numFmt w:val="lowerLetter"/>
      <w:lvlText w:val="%2."/>
      <w:lvlJc w:val="left"/>
      <w:pPr>
        <w:ind w:left="1440" w:hanging="360"/>
      </w:pPr>
    </w:lvl>
    <w:lvl w:ilvl="2" w:tplc="8C2C04CA">
      <w:start w:val="1"/>
      <w:numFmt w:val="lowerRoman"/>
      <w:lvlText w:val="%3."/>
      <w:lvlJc w:val="right"/>
      <w:pPr>
        <w:ind w:left="2160" w:hanging="180"/>
      </w:pPr>
    </w:lvl>
    <w:lvl w:ilvl="3" w:tplc="FC280F0C">
      <w:start w:val="1"/>
      <w:numFmt w:val="decimal"/>
      <w:lvlText w:val="%4."/>
      <w:lvlJc w:val="left"/>
      <w:pPr>
        <w:ind w:left="2880" w:hanging="360"/>
      </w:pPr>
    </w:lvl>
    <w:lvl w:ilvl="4" w:tplc="94DEAC8A">
      <w:start w:val="1"/>
      <w:numFmt w:val="lowerLetter"/>
      <w:lvlText w:val="%5."/>
      <w:lvlJc w:val="left"/>
      <w:pPr>
        <w:ind w:left="3600" w:hanging="360"/>
      </w:pPr>
    </w:lvl>
    <w:lvl w:ilvl="5" w:tplc="B7D4DE12">
      <w:start w:val="1"/>
      <w:numFmt w:val="lowerRoman"/>
      <w:lvlText w:val="%6."/>
      <w:lvlJc w:val="right"/>
      <w:pPr>
        <w:ind w:left="4320" w:hanging="180"/>
      </w:pPr>
    </w:lvl>
    <w:lvl w:ilvl="6" w:tplc="0E5C3D7E">
      <w:start w:val="1"/>
      <w:numFmt w:val="decimal"/>
      <w:lvlText w:val="%7."/>
      <w:lvlJc w:val="left"/>
      <w:pPr>
        <w:ind w:left="5040" w:hanging="360"/>
      </w:pPr>
    </w:lvl>
    <w:lvl w:ilvl="7" w:tplc="9886CB96">
      <w:start w:val="1"/>
      <w:numFmt w:val="lowerLetter"/>
      <w:lvlText w:val="%8."/>
      <w:lvlJc w:val="left"/>
      <w:pPr>
        <w:ind w:left="5760" w:hanging="360"/>
      </w:pPr>
    </w:lvl>
    <w:lvl w:ilvl="8" w:tplc="C8783E70">
      <w:start w:val="1"/>
      <w:numFmt w:val="lowerRoman"/>
      <w:lvlText w:val="%9."/>
      <w:lvlJc w:val="right"/>
      <w:pPr>
        <w:ind w:left="6480" w:hanging="180"/>
      </w:pPr>
    </w:lvl>
  </w:abstractNum>
  <w:abstractNum w:abstractNumId="123" w15:restartNumberingAfterBreak="0">
    <w:nsid w:val="567D4141"/>
    <w:multiLevelType w:val="hybridMultilevel"/>
    <w:tmpl w:val="FFFFFFFF"/>
    <w:lvl w:ilvl="0" w:tplc="1798A552">
      <w:start w:val="1"/>
      <w:numFmt w:val="decimal"/>
      <w:lvlText w:val="%1."/>
      <w:lvlJc w:val="left"/>
      <w:pPr>
        <w:ind w:left="720" w:hanging="360"/>
      </w:pPr>
    </w:lvl>
    <w:lvl w:ilvl="1" w:tplc="B54217B0">
      <w:start w:val="1"/>
      <w:numFmt w:val="lowerLetter"/>
      <w:lvlText w:val="%2."/>
      <w:lvlJc w:val="left"/>
      <w:pPr>
        <w:ind w:left="1440" w:hanging="360"/>
      </w:pPr>
    </w:lvl>
    <w:lvl w:ilvl="2" w:tplc="0928AD4E">
      <w:start w:val="1"/>
      <w:numFmt w:val="lowerRoman"/>
      <w:lvlText w:val="%3."/>
      <w:lvlJc w:val="right"/>
      <w:pPr>
        <w:ind w:left="2160" w:hanging="180"/>
      </w:pPr>
    </w:lvl>
    <w:lvl w:ilvl="3" w:tplc="2364FD16">
      <w:start w:val="1"/>
      <w:numFmt w:val="decimal"/>
      <w:lvlText w:val="%4."/>
      <w:lvlJc w:val="left"/>
      <w:pPr>
        <w:ind w:left="2880" w:hanging="360"/>
      </w:pPr>
    </w:lvl>
    <w:lvl w:ilvl="4" w:tplc="E0F6F858">
      <w:start w:val="1"/>
      <w:numFmt w:val="lowerLetter"/>
      <w:lvlText w:val="%5."/>
      <w:lvlJc w:val="left"/>
      <w:pPr>
        <w:ind w:left="3600" w:hanging="360"/>
      </w:pPr>
    </w:lvl>
    <w:lvl w:ilvl="5" w:tplc="CD4A1A94">
      <w:start w:val="1"/>
      <w:numFmt w:val="lowerRoman"/>
      <w:lvlText w:val="%6."/>
      <w:lvlJc w:val="right"/>
      <w:pPr>
        <w:ind w:left="4320" w:hanging="180"/>
      </w:pPr>
    </w:lvl>
    <w:lvl w:ilvl="6" w:tplc="0540C260">
      <w:start w:val="1"/>
      <w:numFmt w:val="decimal"/>
      <w:lvlText w:val="%7."/>
      <w:lvlJc w:val="left"/>
      <w:pPr>
        <w:ind w:left="5040" w:hanging="360"/>
      </w:pPr>
    </w:lvl>
    <w:lvl w:ilvl="7" w:tplc="7416D530">
      <w:start w:val="1"/>
      <w:numFmt w:val="lowerLetter"/>
      <w:lvlText w:val="%8."/>
      <w:lvlJc w:val="left"/>
      <w:pPr>
        <w:ind w:left="5760" w:hanging="360"/>
      </w:pPr>
    </w:lvl>
    <w:lvl w:ilvl="8" w:tplc="0D503084">
      <w:start w:val="1"/>
      <w:numFmt w:val="lowerRoman"/>
      <w:lvlText w:val="%9."/>
      <w:lvlJc w:val="right"/>
      <w:pPr>
        <w:ind w:left="6480" w:hanging="180"/>
      </w:pPr>
    </w:lvl>
  </w:abstractNum>
  <w:abstractNum w:abstractNumId="124" w15:restartNumberingAfterBreak="0">
    <w:nsid w:val="570F1935"/>
    <w:multiLevelType w:val="hybridMultilevel"/>
    <w:tmpl w:val="FFFFFFFF"/>
    <w:lvl w:ilvl="0" w:tplc="9CE6A706">
      <w:start w:val="1"/>
      <w:numFmt w:val="decimal"/>
      <w:lvlText w:val="%1."/>
      <w:lvlJc w:val="left"/>
      <w:pPr>
        <w:ind w:left="720" w:hanging="360"/>
      </w:pPr>
    </w:lvl>
    <w:lvl w:ilvl="1" w:tplc="0DD2B3AC">
      <w:start w:val="1"/>
      <w:numFmt w:val="lowerLetter"/>
      <w:lvlText w:val="%2."/>
      <w:lvlJc w:val="left"/>
      <w:pPr>
        <w:ind w:left="1440" w:hanging="360"/>
      </w:pPr>
    </w:lvl>
    <w:lvl w:ilvl="2" w:tplc="5114C8D2">
      <w:start w:val="1"/>
      <w:numFmt w:val="lowerRoman"/>
      <w:lvlText w:val="%3."/>
      <w:lvlJc w:val="right"/>
      <w:pPr>
        <w:ind w:left="2160" w:hanging="180"/>
      </w:pPr>
    </w:lvl>
    <w:lvl w:ilvl="3" w:tplc="C78E4C7E">
      <w:start w:val="1"/>
      <w:numFmt w:val="decimal"/>
      <w:lvlText w:val="%4."/>
      <w:lvlJc w:val="left"/>
      <w:pPr>
        <w:ind w:left="2880" w:hanging="360"/>
      </w:pPr>
    </w:lvl>
    <w:lvl w:ilvl="4" w:tplc="1248D4D4">
      <w:start w:val="1"/>
      <w:numFmt w:val="lowerLetter"/>
      <w:lvlText w:val="%5."/>
      <w:lvlJc w:val="left"/>
      <w:pPr>
        <w:ind w:left="3600" w:hanging="360"/>
      </w:pPr>
    </w:lvl>
    <w:lvl w:ilvl="5" w:tplc="69347A76">
      <w:start w:val="1"/>
      <w:numFmt w:val="lowerRoman"/>
      <w:lvlText w:val="%6."/>
      <w:lvlJc w:val="right"/>
      <w:pPr>
        <w:ind w:left="4320" w:hanging="180"/>
      </w:pPr>
    </w:lvl>
    <w:lvl w:ilvl="6" w:tplc="60F4C9CC">
      <w:start w:val="1"/>
      <w:numFmt w:val="decimal"/>
      <w:lvlText w:val="%7."/>
      <w:lvlJc w:val="left"/>
      <w:pPr>
        <w:ind w:left="5040" w:hanging="360"/>
      </w:pPr>
    </w:lvl>
    <w:lvl w:ilvl="7" w:tplc="294CCB72">
      <w:start w:val="1"/>
      <w:numFmt w:val="lowerLetter"/>
      <w:lvlText w:val="%8."/>
      <w:lvlJc w:val="left"/>
      <w:pPr>
        <w:ind w:left="5760" w:hanging="360"/>
      </w:pPr>
    </w:lvl>
    <w:lvl w:ilvl="8" w:tplc="66F2B2CA">
      <w:start w:val="1"/>
      <w:numFmt w:val="lowerRoman"/>
      <w:lvlText w:val="%9."/>
      <w:lvlJc w:val="right"/>
      <w:pPr>
        <w:ind w:left="6480" w:hanging="180"/>
      </w:pPr>
    </w:lvl>
  </w:abstractNum>
  <w:abstractNum w:abstractNumId="125" w15:restartNumberingAfterBreak="0">
    <w:nsid w:val="590C7D36"/>
    <w:multiLevelType w:val="hybridMultilevel"/>
    <w:tmpl w:val="FFFFFFFF"/>
    <w:lvl w:ilvl="0" w:tplc="C1BE1600">
      <w:start w:val="1"/>
      <w:numFmt w:val="decimal"/>
      <w:lvlText w:val="%1."/>
      <w:lvlJc w:val="left"/>
      <w:pPr>
        <w:ind w:left="720" w:hanging="360"/>
      </w:pPr>
    </w:lvl>
    <w:lvl w:ilvl="1" w:tplc="74D0B72C">
      <w:start w:val="1"/>
      <w:numFmt w:val="lowerLetter"/>
      <w:lvlText w:val="%2."/>
      <w:lvlJc w:val="left"/>
      <w:pPr>
        <w:ind w:left="1440" w:hanging="360"/>
      </w:pPr>
    </w:lvl>
    <w:lvl w:ilvl="2" w:tplc="A584475E">
      <w:start w:val="1"/>
      <w:numFmt w:val="lowerRoman"/>
      <w:lvlText w:val="%3."/>
      <w:lvlJc w:val="right"/>
      <w:pPr>
        <w:ind w:left="2160" w:hanging="180"/>
      </w:pPr>
    </w:lvl>
    <w:lvl w:ilvl="3" w:tplc="7730E02E">
      <w:start w:val="1"/>
      <w:numFmt w:val="decimal"/>
      <w:lvlText w:val="%4."/>
      <w:lvlJc w:val="left"/>
      <w:pPr>
        <w:ind w:left="2880" w:hanging="360"/>
      </w:pPr>
    </w:lvl>
    <w:lvl w:ilvl="4" w:tplc="F7C02608">
      <w:start w:val="1"/>
      <w:numFmt w:val="lowerLetter"/>
      <w:lvlText w:val="%5."/>
      <w:lvlJc w:val="left"/>
      <w:pPr>
        <w:ind w:left="3600" w:hanging="360"/>
      </w:pPr>
    </w:lvl>
    <w:lvl w:ilvl="5" w:tplc="535EB35E">
      <w:start w:val="1"/>
      <w:numFmt w:val="lowerRoman"/>
      <w:lvlText w:val="%6."/>
      <w:lvlJc w:val="right"/>
      <w:pPr>
        <w:ind w:left="4320" w:hanging="180"/>
      </w:pPr>
    </w:lvl>
    <w:lvl w:ilvl="6" w:tplc="91328F5A">
      <w:start w:val="1"/>
      <w:numFmt w:val="decimal"/>
      <w:lvlText w:val="%7."/>
      <w:lvlJc w:val="left"/>
      <w:pPr>
        <w:ind w:left="5040" w:hanging="360"/>
      </w:pPr>
    </w:lvl>
    <w:lvl w:ilvl="7" w:tplc="EB8ACB36">
      <w:start w:val="1"/>
      <w:numFmt w:val="lowerLetter"/>
      <w:lvlText w:val="%8."/>
      <w:lvlJc w:val="left"/>
      <w:pPr>
        <w:ind w:left="5760" w:hanging="360"/>
      </w:pPr>
    </w:lvl>
    <w:lvl w:ilvl="8" w:tplc="60A05574">
      <w:start w:val="1"/>
      <w:numFmt w:val="lowerRoman"/>
      <w:lvlText w:val="%9."/>
      <w:lvlJc w:val="right"/>
      <w:pPr>
        <w:ind w:left="6480" w:hanging="180"/>
      </w:pPr>
    </w:lvl>
  </w:abstractNum>
  <w:abstractNum w:abstractNumId="126" w15:restartNumberingAfterBreak="0">
    <w:nsid w:val="59B77E39"/>
    <w:multiLevelType w:val="hybridMultilevel"/>
    <w:tmpl w:val="FFFFFFFF"/>
    <w:lvl w:ilvl="0" w:tplc="55F40C28">
      <w:start w:val="1"/>
      <w:numFmt w:val="decimal"/>
      <w:lvlText w:val="%1."/>
      <w:lvlJc w:val="left"/>
      <w:pPr>
        <w:ind w:left="720" w:hanging="360"/>
      </w:pPr>
    </w:lvl>
    <w:lvl w:ilvl="1" w:tplc="C7EC3728">
      <w:start w:val="1"/>
      <w:numFmt w:val="lowerLetter"/>
      <w:lvlText w:val="%2."/>
      <w:lvlJc w:val="left"/>
      <w:pPr>
        <w:ind w:left="1440" w:hanging="360"/>
      </w:pPr>
    </w:lvl>
    <w:lvl w:ilvl="2" w:tplc="4CF47BC4">
      <w:start w:val="1"/>
      <w:numFmt w:val="lowerRoman"/>
      <w:lvlText w:val="%3."/>
      <w:lvlJc w:val="right"/>
      <w:pPr>
        <w:ind w:left="2160" w:hanging="180"/>
      </w:pPr>
    </w:lvl>
    <w:lvl w:ilvl="3" w:tplc="7EF2ADC4">
      <w:start w:val="1"/>
      <w:numFmt w:val="decimal"/>
      <w:lvlText w:val="%4."/>
      <w:lvlJc w:val="left"/>
      <w:pPr>
        <w:ind w:left="2880" w:hanging="360"/>
      </w:pPr>
    </w:lvl>
    <w:lvl w:ilvl="4" w:tplc="B70852D4">
      <w:start w:val="1"/>
      <w:numFmt w:val="lowerLetter"/>
      <w:lvlText w:val="%5."/>
      <w:lvlJc w:val="left"/>
      <w:pPr>
        <w:ind w:left="3600" w:hanging="360"/>
      </w:pPr>
    </w:lvl>
    <w:lvl w:ilvl="5" w:tplc="FB28BC20">
      <w:start w:val="1"/>
      <w:numFmt w:val="lowerRoman"/>
      <w:lvlText w:val="%6."/>
      <w:lvlJc w:val="right"/>
      <w:pPr>
        <w:ind w:left="4320" w:hanging="180"/>
      </w:pPr>
    </w:lvl>
    <w:lvl w:ilvl="6" w:tplc="C3AC3BFC">
      <w:start w:val="1"/>
      <w:numFmt w:val="decimal"/>
      <w:lvlText w:val="%7."/>
      <w:lvlJc w:val="left"/>
      <w:pPr>
        <w:ind w:left="5040" w:hanging="360"/>
      </w:pPr>
    </w:lvl>
    <w:lvl w:ilvl="7" w:tplc="C1DEE4E0">
      <w:start w:val="1"/>
      <w:numFmt w:val="lowerLetter"/>
      <w:lvlText w:val="%8."/>
      <w:lvlJc w:val="left"/>
      <w:pPr>
        <w:ind w:left="5760" w:hanging="360"/>
      </w:pPr>
    </w:lvl>
    <w:lvl w:ilvl="8" w:tplc="E90E64B8">
      <w:start w:val="1"/>
      <w:numFmt w:val="lowerRoman"/>
      <w:lvlText w:val="%9."/>
      <w:lvlJc w:val="right"/>
      <w:pPr>
        <w:ind w:left="6480" w:hanging="180"/>
      </w:pPr>
    </w:lvl>
  </w:abstractNum>
  <w:abstractNum w:abstractNumId="127" w15:restartNumberingAfterBreak="0">
    <w:nsid w:val="5B05198A"/>
    <w:multiLevelType w:val="hybridMultilevel"/>
    <w:tmpl w:val="FFFFFFFF"/>
    <w:lvl w:ilvl="0" w:tplc="D9A40AA6">
      <w:start w:val="1"/>
      <w:numFmt w:val="decimal"/>
      <w:lvlText w:val="%1."/>
      <w:lvlJc w:val="left"/>
      <w:pPr>
        <w:ind w:left="720" w:hanging="360"/>
      </w:pPr>
    </w:lvl>
    <w:lvl w:ilvl="1" w:tplc="057845C4">
      <w:start w:val="1"/>
      <w:numFmt w:val="lowerLetter"/>
      <w:lvlText w:val="%2."/>
      <w:lvlJc w:val="left"/>
      <w:pPr>
        <w:ind w:left="1440" w:hanging="360"/>
      </w:pPr>
    </w:lvl>
    <w:lvl w:ilvl="2" w:tplc="D71CE0DE">
      <w:start w:val="1"/>
      <w:numFmt w:val="lowerRoman"/>
      <w:lvlText w:val="%3."/>
      <w:lvlJc w:val="right"/>
      <w:pPr>
        <w:ind w:left="2160" w:hanging="180"/>
      </w:pPr>
    </w:lvl>
    <w:lvl w:ilvl="3" w:tplc="652E0B1E">
      <w:start w:val="1"/>
      <w:numFmt w:val="decimal"/>
      <w:lvlText w:val="%4."/>
      <w:lvlJc w:val="left"/>
      <w:pPr>
        <w:ind w:left="2880" w:hanging="360"/>
      </w:pPr>
    </w:lvl>
    <w:lvl w:ilvl="4" w:tplc="DC80D3E8">
      <w:start w:val="1"/>
      <w:numFmt w:val="lowerLetter"/>
      <w:lvlText w:val="%5."/>
      <w:lvlJc w:val="left"/>
      <w:pPr>
        <w:ind w:left="3600" w:hanging="360"/>
      </w:pPr>
    </w:lvl>
    <w:lvl w:ilvl="5" w:tplc="127C8FE0">
      <w:start w:val="1"/>
      <w:numFmt w:val="lowerRoman"/>
      <w:lvlText w:val="%6."/>
      <w:lvlJc w:val="right"/>
      <w:pPr>
        <w:ind w:left="4320" w:hanging="180"/>
      </w:pPr>
    </w:lvl>
    <w:lvl w:ilvl="6" w:tplc="0B9C9DE6">
      <w:start w:val="1"/>
      <w:numFmt w:val="decimal"/>
      <w:lvlText w:val="%7."/>
      <w:lvlJc w:val="left"/>
      <w:pPr>
        <w:ind w:left="5040" w:hanging="360"/>
      </w:pPr>
    </w:lvl>
    <w:lvl w:ilvl="7" w:tplc="EDC8CB22">
      <w:start w:val="1"/>
      <w:numFmt w:val="lowerLetter"/>
      <w:lvlText w:val="%8."/>
      <w:lvlJc w:val="left"/>
      <w:pPr>
        <w:ind w:left="5760" w:hanging="360"/>
      </w:pPr>
    </w:lvl>
    <w:lvl w:ilvl="8" w:tplc="832C9EDA">
      <w:start w:val="1"/>
      <w:numFmt w:val="lowerRoman"/>
      <w:lvlText w:val="%9."/>
      <w:lvlJc w:val="right"/>
      <w:pPr>
        <w:ind w:left="6480" w:hanging="180"/>
      </w:pPr>
    </w:lvl>
  </w:abstractNum>
  <w:abstractNum w:abstractNumId="128" w15:restartNumberingAfterBreak="0">
    <w:nsid w:val="5C00370F"/>
    <w:multiLevelType w:val="hybridMultilevel"/>
    <w:tmpl w:val="FFFFFFFF"/>
    <w:lvl w:ilvl="0" w:tplc="F8C420D6">
      <w:start w:val="1"/>
      <w:numFmt w:val="decimal"/>
      <w:lvlText w:val="%1."/>
      <w:lvlJc w:val="left"/>
      <w:pPr>
        <w:ind w:left="720" w:hanging="360"/>
      </w:pPr>
    </w:lvl>
    <w:lvl w:ilvl="1" w:tplc="1E0CFB9E">
      <w:start w:val="1"/>
      <w:numFmt w:val="lowerLetter"/>
      <w:lvlText w:val="%2."/>
      <w:lvlJc w:val="left"/>
      <w:pPr>
        <w:ind w:left="1440" w:hanging="360"/>
      </w:pPr>
    </w:lvl>
    <w:lvl w:ilvl="2" w:tplc="70945F1E">
      <w:start w:val="1"/>
      <w:numFmt w:val="lowerRoman"/>
      <w:lvlText w:val="%3."/>
      <w:lvlJc w:val="right"/>
      <w:pPr>
        <w:ind w:left="2160" w:hanging="180"/>
      </w:pPr>
    </w:lvl>
    <w:lvl w:ilvl="3" w:tplc="96B88F74">
      <w:start w:val="1"/>
      <w:numFmt w:val="decimal"/>
      <w:lvlText w:val="%4."/>
      <w:lvlJc w:val="left"/>
      <w:pPr>
        <w:ind w:left="2880" w:hanging="360"/>
      </w:pPr>
    </w:lvl>
    <w:lvl w:ilvl="4" w:tplc="CF7A06FC">
      <w:start w:val="1"/>
      <w:numFmt w:val="lowerLetter"/>
      <w:lvlText w:val="%5."/>
      <w:lvlJc w:val="left"/>
      <w:pPr>
        <w:ind w:left="3600" w:hanging="360"/>
      </w:pPr>
    </w:lvl>
    <w:lvl w:ilvl="5" w:tplc="4BB49118">
      <w:start w:val="1"/>
      <w:numFmt w:val="lowerRoman"/>
      <w:lvlText w:val="%6."/>
      <w:lvlJc w:val="right"/>
      <w:pPr>
        <w:ind w:left="4320" w:hanging="180"/>
      </w:pPr>
    </w:lvl>
    <w:lvl w:ilvl="6" w:tplc="B4AA7F52">
      <w:start w:val="1"/>
      <w:numFmt w:val="decimal"/>
      <w:lvlText w:val="%7."/>
      <w:lvlJc w:val="left"/>
      <w:pPr>
        <w:ind w:left="5040" w:hanging="360"/>
      </w:pPr>
    </w:lvl>
    <w:lvl w:ilvl="7" w:tplc="EDF434CC">
      <w:start w:val="1"/>
      <w:numFmt w:val="lowerLetter"/>
      <w:lvlText w:val="%8."/>
      <w:lvlJc w:val="left"/>
      <w:pPr>
        <w:ind w:left="5760" w:hanging="360"/>
      </w:pPr>
    </w:lvl>
    <w:lvl w:ilvl="8" w:tplc="BC6E64A6">
      <w:start w:val="1"/>
      <w:numFmt w:val="lowerRoman"/>
      <w:lvlText w:val="%9."/>
      <w:lvlJc w:val="right"/>
      <w:pPr>
        <w:ind w:left="6480" w:hanging="180"/>
      </w:pPr>
    </w:lvl>
  </w:abstractNum>
  <w:abstractNum w:abstractNumId="129" w15:restartNumberingAfterBreak="0">
    <w:nsid w:val="5CBC61B2"/>
    <w:multiLevelType w:val="hybridMultilevel"/>
    <w:tmpl w:val="FFFFFFFF"/>
    <w:lvl w:ilvl="0" w:tplc="50CE5A78">
      <w:start w:val="1"/>
      <w:numFmt w:val="decimal"/>
      <w:lvlText w:val="%1."/>
      <w:lvlJc w:val="left"/>
      <w:pPr>
        <w:ind w:left="720" w:hanging="360"/>
      </w:pPr>
    </w:lvl>
    <w:lvl w:ilvl="1" w:tplc="07663D26">
      <w:start w:val="1"/>
      <w:numFmt w:val="lowerLetter"/>
      <w:lvlText w:val="%2."/>
      <w:lvlJc w:val="left"/>
      <w:pPr>
        <w:ind w:left="1440" w:hanging="360"/>
      </w:pPr>
    </w:lvl>
    <w:lvl w:ilvl="2" w:tplc="6A70D930">
      <w:start w:val="1"/>
      <w:numFmt w:val="lowerRoman"/>
      <w:lvlText w:val="%3."/>
      <w:lvlJc w:val="right"/>
      <w:pPr>
        <w:ind w:left="2160" w:hanging="180"/>
      </w:pPr>
    </w:lvl>
    <w:lvl w:ilvl="3" w:tplc="86CA840C">
      <w:start w:val="1"/>
      <w:numFmt w:val="decimal"/>
      <w:lvlText w:val="%4."/>
      <w:lvlJc w:val="left"/>
      <w:pPr>
        <w:ind w:left="2880" w:hanging="360"/>
      </w:pPr>
    </w:lvl>
    <w:lvl w:ilvl="4" w:tplc="2D6AC8FA">
      <w:start w:val="1"/>
      <w:numFmt w:val="lowerLetter"/>
      <w:lvlText w:val="%5."/>
      <w:lvlJc w:val="left"/>
      <w:pPr>
        <w:ind w:left="3600" w:hanging="360"/>
      </w:pPr>
    </w:lvl>
    <w:lvl w:ilvl="5" w:tplc="AAF29218">
      <w:start w:val="1"/>
      <w:numFmt w:val="lowerRoman"/>
      <w:lvlText w:val="%6."/>
      <w:lvlJc w:val="right"/>
      <w:pPr>
        <w:ind w:left="4320" w:hanging="180"/>
      </w:pPr>
    </w:lvl>
    <w:lvl w:ilvl="6" w:tplc="0828456A">
      <w:start w:val="1"/>
      <w:numFmt w:val="decimal"/>
      <w:lvlText w:val="%7."/>
      <w:lvlJc w:val="left"/>
      <w:pPr>
        <w:ind w:left="5040" w:hanging="360"/>
      </w:pPr>
    </w:lvl>
    <w:lvl w:ilvl="7" w:tplc="511AC44A">
      <w:start w:val="1"/>
      <w:numFmt w:val="lowerLetter"/>
      <w:lvlText w:val="%8."/>
      <w:lvlJc w:val="left"/>
      <w:pPr>
        <w:ind w:left="5760" w:hanging="360"/>
      </w:pPr>
    </w:lvl>
    <w:lvl w:ilvl="8" w:tplc="06484F18">
      <w:start w:val="1"/>
      <w:numFmt w:val="lowerRoman"/>
      <w:lvlText w:val="%9."/>
      <w:lvlJc w:val="right"/>
      <w:pPr>
        <w:ind w:left="6480" w:hanging="180"/>
      </w:pPr>
    </w:lvl>
  </w:abstractNum>
  <w:abstractNum w:abstractNumId="130" w15:restartNumberingAfterBreak="0">
    <w:nsid w:val="5DD46A3E"/>
    <w:multiLevelType w:val="hybridMultilevel"/>
    <w:tmpl w:val="FFFFFFFF"/>
    <w:lvl w:ilvl="0" w:tplc="54F6D0AE">
      <w:start w:val="1"/>
      <w:numFmt w:val="upperRoman"/>
      <w:lvlText w:val="%1."/>
      <w:lvlJc w:val="right"/>
      <w:pPr>
        <w:ind w:left="720" w:hanging="360"/>
      </w:pPr>
    </w:lvl>
    <w:lvl w:ilvl="1" w:tplc="2458A70A">
      <w:start w:val="1"/>
      <w:numFmt w:val="lowerLetter"/>
      <w:lvlText w:val="%2."/>
      <w:lvlJc w:val="left"/>
      <w:pPr>
        <w:ind w:left="1440" w:hanging="360"/>
      </w:pPr>
    </w:lvl>
    <w:lvl w:ilvl="2" w:tplc="CB88B6E2">
      <w:start w:val="1"/>
      <w:numFmt w:val="lowerRoman"/>
      <w:lvlText w:val="%3."/>
      <w:lvlJc w:val="right"/>
      <w:pPr>
        <w:ind w:left="2160" w:hanging="180"/>
      </w:pPr>
    </w:lvl>
    <w:lvl w:ilvl="3" w:tplc="85BAD842">
      <w:start w:val="1"/>
      <w:numFmt w:val="decimal"/>
      <w:lvlText w:val="%4."/>
      <w:lvlJc w:val="left"/>
      <w:pPr>
        <w:ind w:left="2880" w:hanging="360"/>
      </w:pPr>
    </w:lvl>
    <w:lvl w:ilvl="4" w:tplc="ED7EB22C">
      <w:start w:val="1"/>
      <w:numFmt w:val="lowerLetter"/>
      <w:lvlText w:val="%5."/>
      <w:lvlJc w:val="left"/>
      <w:pPr>
        <w:ind w:left="3600" w:hanging="360"/>
      </w:pPr>
    </w:lvl>
    <w:lvl w:ilvl="5" w:tplc="DE5E45DA">
      <w:start w:val="1"/>
      <w:numFmt w:val="lowerRoman"/>
      <w:lvlText w:val="%6."/>
      <w:lvlJc w:val="right"/>
      <w:pPr>
        <w:ind w:left="4320" w:hanging="180"/>
      </w:pPr>
    </w:lvl>
    <w:lvl w:ilvl="6" w:tplc="18C499CC">
      <w:start w:val="1"/>
      <w:numFmt w:val="decimal"/>
      <w:lvlText w:val="%7."/>
      <w:lvlJc w:val="left"/>
      <w:pPr>
        <w:ind w:left="5040" w:hanging="360"/>
      </w:pPr>
    </w:lvl>
    <w:lvl w:ilvl="7" w:tplc="B0EA8E28">
      <w:start w:val="1"/>
      <w:numFmt w:val="lowerLetter"/>
      <w:lvlText w:val="%8."/>
      <w:lvlJc w:val="left"/>
      <w:pPr>
        <w:ind w:left="5760" w:hanging="360"/>
      </w:pPr>
    </w:lvl>
    <w:lvl w:ilvl="8" w:tplc="1E506AE8">
      <w:start w:val="1"/>
      <w:numFmt w:val="lowerRoman"/>
      <w:lvlText w:val="%9."/>
      <w:lvlJc w:val="right"/>
      <w:pPr>
        <w:ind w:left="6480" w:hanging="180"/>
      </w:pPr>
    </w:lvl>
  </w:abstractNum>
  <w:abstractNum w:abstractNumId="131" w15:restartNumberingAfterBreak="0">
    <w:nsid w:val="628F4DBF"/>
    <w:multiLevelType w:val="hybridMultilevel"/>
    <w:tmpl w:val="FFFFFFFF"/>
    <w:lvl w:ilvl="0" w:tplc="A6884E26">
      <w:start w:val="1"/>
      <w:numFmt w:val="decimal"/>
      <w:lvlText w:val="%1."/>
      <w:lvlJc w:val="left"/>
      <w:pPr>
        <w:ind w:left="720" w:hanging="360"/>
      </w:pPr>
    </w:lvl>
    <w:lvl w:ilvl="1" w:tplc="9BCEB220">
      <w:start w:val="1"/>
      <w:numFmt w:val="lowerLetter"/>
      <w:lvlText w:val="%2."/>
      <w:lvlJc w:val="left"/>
      <w:pPr>
        <w:ind w:left="1440" w:hanging="360"/>
      </w:pPr>
    </w:lvl>
    <w:lvl w:ilvl="2" w:tplc="0AF265A4">
      <w:start w:val="1"/>
      <w:numFmt w:val="lowerRoman"/>
      <w:lvlText w:val="%3."/>
      <w:lvlJc w:val="right"/>
      <w:pPr>
        <w:ind w:left="2160" w:hanging="180"/>
      </w:pPr>
    </w:lvl>
    <w:lvl w:ilvl="3" w:tplc="996A0530">
      <w:start w:val="1"/>
      <w:numFmt w:val="decimal"/>
      <w:lvlText w:val="%4."/>
      <w:lvlJc w:val="left"/>
      <w:pPr>
        <w:ind w:left="2880" w:hanging="360"/>
      </w:pPr>
    </w:lvl>
    <w:lvl w:ilvl="4" w:tplc="480C58FC">
      <w:start w:val="1"/>
      <w:numFmt w:val="lowerLetter"/>
      <w:lvlText w:val="%5."/>
      <w:lvlJc w:val="left"/>
      <w:pPr>
        <w:ind w:left="3600" w:hanging="360"/>
      </w:pPr>
    </w:lvl>
    <w:lvl w:ilvl="5" w:tplc="32229AF8">
      <w:start w:val="1"/>
      <w:numFmt w:val="lowerRoman"/>
      <w:lvlText w:val="%6."/>
      <w:lvlJc w:val="right"/>
      <w:pPr>
        <w:ind w:left="4320" w:hanging="180"/>
      </w:pPr>
    </w:lvl>
    <w:lvl w:ilvl="6" w:tplc="AFDC2EFE">
      <w:start w:val="1"/>
      <w:numFmt w:val="decimal"/>
      <w:lvlText w:val="%7."/>
      <w:lvlJc w:val="left"/>
      <w:pPr>
        <w:ind w:left="5040" w:hanging="360"/>
      </w:pPr>
    </w:lvl>
    <w:lvl w:ilvl="7" w:tplc="30A20FA4">
      <w:start w:val="1"/>
      <w:numFmt w:val="lowerLetter"/>
      <w:lvlText w:val="%8."/>
      <w:lvlJc w:val="left"/>
      <w:pPr>
        <w:ind w:left="5760" w:hanging="360"/>
      </w:pPr>
    </w:lvl>
    <w:lvl w:ilvl="8" w:tplc="81B680C8">
      <w:start w:val="1"/>
      <w:numFmt w:val="lowerRoman"/>
      <w:lvlText w:val="%9."/>
      <w:lvlJc w:val="right"/>
      <w:pPr>
        <w:ind w:left="6480" w:hanging="180"/>
      </w:pPr>
    </w:lvl>
  </w:abstractNum>
  <w:abstractNum w:abstractNumId="132" w15:restartNumberingAfterBreak="0">
    <w:nsid w:val="67DA7551"/>
    <w:multiLevelType w:val="hybridMultilevel"/>
    <w:tmpl w:val="FB50AE90"/>
    <w:lvl w:ilvl="0" w:tplc="34E6A552">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69D61197"/>
    <w:multiLevelType w:val="hybridMultilevel"/>
    <w:tmpl w:val="FFFFFFFF"/>
    <w:lvl w:ilvl="0" w:tplc="F4AC1384">
      <w:start w:val="1"/>
      <w:numFmt w:val="upperRoman"/>
      <w:lvlText w:val="%1."/>
      <w:lvlJc w:val="right"/>
      <w:pPr>
        <w:ind w:left="720" w:hanging="360"/>
      </w:pPr>
    </w:lvl>
    <w:lvl w:ilvl="1" w:tplc="02B2AC68">
      <w:start w:val="1"/>
      <w:numFmt w:val="lowerLetter"/>
      <w:lvlText w:val="%2."/>
      <w:lvlJc w:val="left"/>
      <w:pPr>
        <w:ind w:left="1440" w:hanging="360"/>
      </w:pPr>
    </w:lvl>
    <w:lvl w:ilvl="2" w:tplc="AE4635A0">
      <w:start w:val="1"/>
      <w:numFmt w:val="lowerRoman"/>
      <w:lvlText w:val="%3."/>
      <w:lvlJc w:val="right"/>
      <w:pPr>
        <w:ind w:left="2160" w:hanging="180"/>
      </w:pPr>
    </w:lvl>
    <w:lvl w:ilvl="3" w:tplc="8856B318">
      <w:start w:val="1"/>
      <w:numFmt w:val="decimal"/>
      <w:lvlText w:val="%4."/>
      <w:lvlJc w:val="left"/>
      <w:pPr>
        <w:ind w:left="2880" w:hanging="360"/>
      </w:pPr>
    </w:lvl>
    <w:lvl w:ilvl="4" w:tplc="3F447808">
      <w:start w:val="1"/>
      <w:numFmt w:val="lowerLetter"/>
      <w:lvlText w:val="%5."/>
      <w:lvlJc w:val="left"/>
      <w:pPr>
        <w:ind w:left="3600" w:hanging="360"/>
      </w:pPr>
    </w:lvl>
    <w:lvl w:ilvl="5" w:tplc="490EFCAC">
      <w:start w:val="1"/>
      <w:numFmt w:val="lowerRoman"/>
      <w:lvlText w:val="%6."/>
      <w:lvlJc w:val="right"/>
      <w:pPr>
        <w:ind w:left="4320" w:hanging="180"/>
      </w:pPr>
    </w:lvl>
    <w:lvl w:ilvl="6" w:tplc="F7B09E32">
      <w:start w:val="1"/>
      <w:numFmt w:val="decimal"/>
      <w:lvlText w:val="%7."/>
      <w:lvlJc w:val="left"/>
      <w:pPr>
        <w:ind w:left="5040" w:hanging="360"/>
      </w:pPr>
    </w:lvl>
    <w:lvl w:ilvl="7" w:tplc="70700E4A">
      <w:start w:val="1"/>
      <w:numFmt w:val="lowerLetter"/>
      <w:lvlText w:val="%8."/>
      <w:lvlJc w:val="left"/>
      <w:pPr>
        <w:ind w:left="5760" w:hanging="360"/>
      </w:pPr>
    </w:lvl>
    <w:lvl w:ilvl="8" w:tplc="9B7452B4">
      <w:start w:val="1"/>
      <w:numFmt w:val="lowerRoman"/>
      <w:lvlText w:val="%9."/>
      <w:lvlJc w:val="right"/>
      <w:pPr>
        <w:ind w:left="6480" w:hanging="180"/>
      </w:pPr>
    </w:lvl>
  </w:abstractNum>
  <w:abstractNum w:abstractNumId="134" w15:restartNumberingAfterBreak="0">
    <w:nsid w:val="6C222B53"/>
    <w:multiLevelType w:val="hybridMultilevel"/>
    <w:tmpl w:val="7BCCB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EAD310F"/>
    <w:multiLevelType w:val="hybridMultilevel"/>
    <w:tmpl w:val="FFFFFFFF"/>
    <w:lvl w:ilvl="0" w:tplc="6EECEC5C">
      <w:start w:val="1"/>
      <w:numFmt w:val="decimal"/>
      <w:lvlText w:val="%1."/>
      <w:lvlJc w:val="left"/>
      <w:pPr>
        <w:ind w:left="720" w:hanging="360"/>
      </w:pPr>
    </w:lvl>
    <w:lvl w:ilvl="1" w:tplc="19DA36A8">
      <w:start w:val="1"/>
      <w:numFmt w:val="lowerLetter"/>
      <w:lvlText w:val="%2."/>
      <w:lvlJc w:val="left"/>
      <w:pPr>
        <w:ind w:left="1440" w:hanging="360"/>
      </w:pPr>
    </w:lvl>
    <w:lvl w:ilvl="2" w:tplc="27541E4C">
      <w:start w:val="1"/>
      <w:numFmt w:val="lowerRoman"/>
      <w:lvlText w:val="%3."/>
      <w:lvlJc w:val="right"/>
      <w:pPr>
        <w:ind w:left="2160" w:hanging="180"/>
      </w:pPr>
    </w:lvl>
    <w:lvl w:ilvl="3" w:tplc="A4447870">
      <w:start w:val="1"/>
      <w:numFmt w:val="decimal"/>
      <w:lvlText w:val="%4."/>
      <w:lvlJc w:val="left"/>
      <w:pPr>
        <w:ind w:left="2880" w:hanging="360"/>
      </w:pPr>
    </w:lvl>
    <w:lvl w:ilvl="4" w:tplc="CEC04E60">
      <w:start w:val="1"/>
      <w:numFmt w:val="lowerLetter"/>
      <w:lvlText w:val="%5."/>
      <w:lvlJc w:val="left"/>
      <w:pPr>
        <w:ind w:left="3600" w:hanging="360"/>
      </w:pPr>
    </w:lvl>
    <w:lvl w:ilvl="5" w:tplc="45D4472A">
      <w:start w:val="1"/>
      <w:numFmt w:val="lowerRoman"/>
      <w:lvlText w:val="%6."/>
      <w:lvlJc w:val="right"/>
      <w:pPr>
        <w:ind w:left="4320" w:hanging="180"/>
      </w:pPr>
    </w:lvl>
    <w:lvl w:ilvl="6" w:tplc="8766C0C8">
      <w:start w:val="1"/>
      <w:numFmt w:val="decimal"/>
      <w:lvlText w:val="%7."/>
      <w:lvlJc w:val="left"/>
      <w:pPr>
        <w:ind w:left="5040" w:hanging="360"/>
      </w:pPr>
    </w:lvl>
    <w:lvl w:ilvl="7" w:tplc="47EEE112">
      <w:start w:val="1"/>
      <w:numFmt w:val="lowerLetter"/>
      <w:lvlText w:val="%8."/>
      <w:lvlJc w:val="left"/>
      <w:pPr>
        <w:ind w:left="5760" w:hanging="360"/>
      </w:pPr>
    </w:lvl>
    <w:lvl w:ilvl="8" w:tplc="2DB4989C">
      <w:start w:val="1"/>
      <w:numFmt w:val="lowerRoman"/>
      <w:lvlText w:val="%9."/>
      <w:lvlJc w:val="right"/>
      <w:pPr>
        <w:ind w:left="6480" w:hanging="180"/>
      </w:pPr>
    </w:lvl>
  </w:abstractNum>
  <w:abstractNum w:abstractNumId="136" w15:restartNumberingAfterBreak="0">
    <w:nsid w:val="720F7346"/>
    <w:multiLevelType w:val="hybridMultilevel"/>
    <w:tmpl w:val="FFFFFFFF"/>
    <w:lvl w:ilvl="0" w:tplc="371A572E">
      <w:start w:val="1"/>
      <w:numFmt w:val="upperRoman"/>
      <w:lvlText w:val="%1."/>
      <w:lvlJc w:val="right"/>
      <w:pPr>
        <w:ind w:left="720" w:hanging="360"/>
      </w:pPr>
    </w:lvl>
    <w:lvl w:ilvl="1" w:tplc="19CAA02C">
      <w:start w:val="1"/>
      <w:numFmt w:val="lowerLetter"/>
      <w:lvlText w:val="%2."/>
      <w:lvlJc w:val="left"/>
      <w:pPr>
        <w:ind w:left="1440" w:hanging="360"/>
      </w:pPr>
    </w:lvl>
    <w:lvl w:ilvl="2" w:tplc="539053B8">
      <w:start w:val="1"/>
      <w:numFmt w:val="lowerRoman"/>
      <w:lvlText w:val="%3."/>
      <w:lvlJc w:val="right"/>
      <w:pPr>
        <w:ind w:left="2160" w:hanging="180"/>
      </w:pPr>
    </w:lvl>
    <w:lvl w:ilvl="3" w:tplc="2F1A545E">
      <w:start w:val="1"/>
      <w:numFmt w:val="decimal"/>
      <w:lvlText w:val="%4."/>
      <w:lvlJc w:val="left"/>
      <w:pPr>
        <w:ind w:left="2880" w:hanging="360"/>
      </w:pPr>
    </w:lvl>
    <w:lvl w:ilvl="4" w:tplc="186E9F70">
      <w:start w:val="1"/>
      <w:numFmt w:val="lowerLetter"/>
      <w:lvlText w:val="%5."/>
      <w:lvlJc w:val="left"/>
      <w:pPr>
        <w:ind w:left="3600" w:hanging="360"/>
      </w:pPr>
    </w:lvl>
    <w:lvl w:ilvl="5" w:tplc="006C74FA">
      <w:start w:val="1"/>
      <w:numFmt w:val="lowerRoman"/>
      <w:lvlText w:val="%6."/>
      <w:lvlJc w:val="right"/>
      <w:pPr>
        <w:ind w:left="4320" w:hanging="180"/>
      </w:pPr>
    </w:lvl>
    <w:lvl w:ilvl="6" w:tplc="FD86C6D4">
      <w:start w:val="1"/>
      <w:numFmt w:val="decimal"/>
      <w:lvlText w:val="%7."/>
      <w:lvlJc w:val="left"/>
      <w:pPr>
        <w:ind w:left="5040" w:hanging="360"/>
      </w:pPr>
    </w:lvl>
    <w:lvl w:ilvl="7" w:tplc="380C8C9C">
      <w:start w:val="1"/>
      <w:numFmt w:val="lowerLetter"/>
      <w:lvlText w:val="%8."/>
      <w:lvlJc w:val="left"/>
      <w:pPr>
        <w:ind w:left="5760" w:hanging="360"/>
      </w:pPr>
    </w:lvl>
    <w:lvl w:ilvl="8" w:tplc="AC9E9AC6">
      <w:start w:val="1"/>
      <w:numFmt w:val="lowerRoman"/>
      <w:lvlText w:val="%9."/>
      <w:lvlJc w:val="right"/>
      <w:pPr>
        <w:ind w:left="6480" w:hanging="180"/>
      </w:pPr>
    </w:lvl>
  </w:abstractNum>
  <w:abstractNum w:abstractNumId="137" w15:restartNumberingAfterBreak="0">
    <w:nsid w:val="72F918AA"/>
    <w:multiLevelType w:val="hybridMultilevel"/>
    <w:tmpl w:val="FFFFFFFF"/>
    <w:lvl w:ilvl="0" w:tplc="C42C7C64">
      <w:start w:val="1"/>
      <w:numFmt w:val="decimal"/>
      <w:lvlText w:val="%1."/>
      <w:lvlJc w:val="left"/>
      <w:pPr>
        <w:ind w:left="720" w:hanging="360"/>
      </w:pPr>
    </w:lvl>
    <w:lvl w:ilvl="1" w:tplc="93F8F5C0">
      <w:start w:val="1"/>
      <w:numFmt w:val="lowerLetter"/>
      <w:lvlText w:val="%2."/>
      <w:lvlJc w:val="left"/>
      <w:pPr>
        <w:ind w:left="1440" w:hanging="360"/>
      </w:pPr>
    </w:lvl>
    <w:lvl w:ilvl="2" w:tplc="5486F9B2">
      <w:start w:val="1"/>
      <w:numFmt w:val="lowerRoman"/>
      <w:lvlText w:val="%3."/>
      <w:lvlJc w:val="right"/>
      <w:pPr>
        <w:ind w:left="2160" w:hanging="180"/>
      </w:pPr>
    </w:lvl>
    <w:lvl w:ilvl="3" w:tplc="E02EE65A">
      <w:start w:val="1"/>
      <w:numFmt w:val="decimal"/>
      <w:lvlText w:val="%4."/>
      <w:lvlJc w:val="left"/>
      <w:pPr>
        <w:ind w:left="2880" w:hanging="360"/>
      </w:pPr>
    </w:lvl>
    <w:lvl w:ilvl="4" w:tplc="8AC8A6EC">
      <w:start w:val="1"/>
      <w:numFmt w:val="lowerLetter"/>
      <w:lvlText w:val="%5."/>
      <w:lvlJc w:val="left"/>
      <w:pPr>
        <w:ind w:left="3600" w:hanging="360"/>
      </w:pPr>
    </w:lvl>
    <w:lvl w:ilvl="5" w:tplc="54D840B8">
      <w:start w:val="1"/>
      <w:numFmt w:val="lowerRoman"/>
      <w:lvlText w:val="%6."/>
      <w:lvlJc w:val="right"/>
      <w:pPr>
        <w:ind w:left="4320" w:hanging="180"/>
      </w:pPr>
    </w:lvl>
    <w:lvl w:ilvl="6" w:tplc="2C0E593C">
      <w:start w:val="1"/>
      <w:numFmt w:val="decimal"/>
      <w:lvlText w:val="%7."/>
      <w:lvlJc w:val="left"/>
      <w:pPr>
        <w:ind w:left="5040" w:hanging="360"/>
      </w:pPr>
    </w:lvl>
    <w:lvl w:ilvl="7" w:tplc="B300A2D4">
      <w:start w:val="1"/>
      <w:numFmt w:val="lowerLetter"/>
      <w:lvlText w:val="%8."/>
      <w:lvlJc w:val="left"/>
      <w:pPr>
        <w:ind w:left="5760" w:hanging="360"/>
      </w:pPr>
    </w:lvl>
    <w:lvl w:ilvl="8" w:tplc="4CD855BC">
      <w:start w:val="1"/>
      <w:numFmt w:val="lowerRoman"/>
      <w:lvlText w:val="%9."/>
      <w:lvlJc w:val="right"/>
      <w:pPr>
        <w:ind w:left="6480" w:hanging="180"/>
      </w:pPr>
    </w:lvl>
  </w:abstractNum>
  <w:abstractNum w:abstractNumId="138" w15:restartNumberingAfterBreak="0">
    <w:nsid w:val="732B7EAD"/>
    <w:multiLevelType w:val="hybridMultilevel"/>
    <w:tmpl w:val="FFFFFFFF"/>
    <w:lvl w:ilvl="0" w:tplc="11089F1E">
      <w:start w:val="1"/>
      <w:numFmt w:val="upperRoman"/>
      <w:lvlText w:val="%1."/>
      <w:lvlJc w:val="right"/>
      <w:pPr>
        <w:ind w:left="720" w:hanging="360"/>
      </w:pPr>
    </w:lvl>
    <w:lvl w:ilvl="1" w:tplc="A7C0F5B8">
      <w:start w:val="1"/>
      <w:numFmt w:val="lowerLetter"/>
      <w:lvlText w:val="%2."/>
      <w:lvlJc w:val="left"/>
      <w:pPr>
        <w:ind w:left="1440" w:hanging="360"/>
      </w:pPr>
    </w:lvl>
    <w:lvl w:ilvl="2" w:tplc="247E4ACE">
      <w:start w:val="1"/>
      <w:numFmt w:val="lowerRoman"/>
      <w:lvlText w:val="%3."/>
      <w:lvlJc w:val="right"/>
      <w:pPr>
        <w:ind w:left="2160" w:hanging="180"/>
      </w:pPr>
    </w:lvl>
    <w:lvl w:ilvl="3" w:tplc="44225B80">
      <w:start w:val="1"/>
      <w:numFmt w:val="decimal"/>
      <w:lvlText w:val="%4."/>
      <w:lvlJc w:val="left"/>
      <w:pPr>
        <w:ind w:left="2880" w:hanging="360"/>
      </w:pPr>
    </w:lvl>
    <w:lvl w:ilvl="4" w:tplc="CDBC238E">
      <w:start w:val="1"/>
      <w:numFmt w:val="lowerLetter"/>
      <w:lvlText w:val="%5."/>
      <w:lvlJc w:val="left"/>
      <w:pPr>
        <w:ind w:left="3600" w:hanging="360"/>
      </w:pPr>
    </w:lvl>
    <w:lvl w:ilvl="5" w:tplc="85BE72F2">
      <w:start w:val="1"/>
      <w:numFmt w:val="lowerRoman"/>
      <w:lvlText w:val="%6."/>
      <w:lvlJc w:val="right"/>
      <w:pPr>
        <w:ind w:left="4320" w:hanging="180"/>
      </w:pPr>
    </w:lvl>
    <w:lvl w:ilvl="6" w:tplc="06CE730A">
      <w:start w:val="1"/>
      <w:numFmt w:val="decimal"/>
      <w:lvlText w:val="%7."/>
      <w:lvlJc w:val="left"/>
      <w:pPr>
        <w:ind w:left="5040" w:hanging="360"/>
      </w:pPr>
    </w:lvl>
    <w:lvl w:ilvl="7" w:tplc="CD2CAEA8">
      <w:start w:val="1"/>
      <w:numFmt w:val="lowerLetter"/>
      <w:lvlText w:val="%8."/>
      <w:lvlJc w:val="left"/>
      <w:pPr>
        <w:ind w:left="5760" w:hanging="360"/>
      </w:pPr>
    </w:lvl>
    <w:lvl w:ilvl="8" w:tplc="10D2B04A">
      <w:start w:val="1"/>
      <w:numFmt w:val="lowerRoman"/>
      <w:lvlText w:val="%9."/>
      <w:lvlJc w:val="right"/>
      <w:pPr>
        <w:ind w:left="6480" w:hanging="180"/>
      </w:pPr>
    </w:lvl>
  </w:abstractNum>
  <w:abstractNum w:abstractNumId="139" w15:restartNumberingAfterBreak="0">
    <w:nsid w:val="7480327D"/>
    <w:multiLevelType w:val="hybridMultilevel"/>
    <w:tmpl w:val="FFFFFFFF"/>
    <w:lvl w:ilvl="0" w:tplc="4BF69096">
      <w:start w:val="1"/>
      <w:numFmt w:val="upperRoman"/>
      <w:lvlText w:val="%1."/>
      <w:lvlJc w:val="right"/>
      <w:pPr>
        <w:ind w:left="720" w:hanging="360"/>
      </w:pPr>
    </w:lvl>
    <w:lvl w:ilvl="1" w:tplc="3C78110A">
      <w:start w:val="1"/>
      <w:numFmt w:val="lowerLetter"/>
      <w:lvlText w:val="%2."/>
      <w:lvlJc w:val="left"/>
      <w:pPr>
        <w:ind w:left="1440" w:hanging="360"/>
      </w:pPr>
    </w:lvl>
    <w:lvl w:ilvl="2" w:tplc="14905F28">
      <w:start w:val="1"/>
      <w:numFmt w:val="lowerRoman"/>
      <w:lvlText w:val="%3."/>
      <w:lvlJc w:val="right"/>
      <w:pPr>
        <w:ind w:left="2160" w:hanging="180"/>
      </w:pPr>
    </w:lvl>
    <w:lvl w:ilvl="3" w:tplc="E95E4DE0">
      <w:start w:val="1"/>
      <w:numFmt w:val="decimal"/>
      <w:lvlText w:val="%4."/>
      <w:lvlJc w:val="left"/>
      <w:pPr>
        <w:ind w:left="2880" w:hanging="360"/>
      </w:pPr>
    </w:lvl>
    <w:lvl w:ilvl="4" w:tplc="0126624C">
      <w:start w:val="1"/>
      <w:numFmt w:val="lowerLetter"/>
      <w:lvlText w:val="%5."/>
      <w:lvlJc w:val="left"/>
      <w:pPr>
        <w:ind w:left="3600" w:hanging="360"/>
      </w:pPr>
    </w:lvl>
    <w:lvl w:ilvl="5" w:tplc="6686C434">
      <w:start w:val="1"/>
      <w:numFmt w:val="lowerRoman"/>
      <w:lvlText w:val="%6."/>
      <w:lvlJc w:val="right"/>
      <w:pPr>
        <w:ind w:left="4320" w:hanging="180"/>
      </w:pPr>
    </w:lvl>
    <w:lvl w:ilvl="6" w:tplc="B11647C6">
      <w:start w:val="1"/>
      <w:numFmt w:val="decimal"/>
      <w:lvlText w:val="%7."/>
      <w:lvlJc w:val="left"/>
      <w:pPr>
        <w:ind w:left="5040" w:hanging="360"/>
      </w:pPr>
    </w:lvl>
    <w:lvl w:ilvl="7" w:tplc="0D027F44">
      <w:start w:val="1"/>
      <w:numFmt w:val="lowerLetter"/>
      <w:lvlText w:val="%8."/>
      <w:lvlJc w:val="left"/>
      <w:pPr>
        <w:ind w:left="5760" w:hanging="360"/>
      </w:pPr>
    </w:lvl>
    <w:lvl w:ilvl="8" w:tplc="E92E239A">
      <w:start w:val="1"/>
      <w:numFmt w:val="lowerRoman"/>
      <w:lvlText w:val="%9."/>
      <w:lvlJc w:val="right"/>
      <w:pPr>
        <w:ind w:left="6480" w:hanging="180"/>
      </w:pPr>
    </w:lvl>
  </w:abstractNum>
  <w:abstractNum w:abstractNumId="140" w15:restartNumberingAfterBreak="0">
    <w:nsid w:val="74B21481"/>
    <w:multiLevelType w:val="hybridMultilevel"/>
    <w:tmpl w:val="FFFFFFFF"/>
    <w:lvl w:ilvl="0" w:tplc="AFD04CF0">
      <w:start w:val="1"/>
      <w:numFmt w:val="decimal"/>
      <w:lvlText w:val="%1."/>
      <w:lvlJc w:val="left"/>
      <w:pPr>
        <w:ind w:left="720" w:hanging="360"/>
      </w:pPr>
    </w:lvl>
    <w:lvl w:ilvl="1" w:tplc="07243F24">
      <w:start w:val="1"/>
      <w:numFmt w:val="lowerLetter"/>
      <w:lvlText w:val="%2."/>
      <w:lvlJc w:val="left"/>
      <w:pPr>
        <w:ind w:left="1440" w:hanging="360"/>
      </w:pPr>
    </w:lvl>
    <w:lvl w:ilvl="2" w:tplc="ABEE44E2">
      <w:start w:val="1"/>
      <w:numFmt w:val="lowerRoman"/>
      <w:lvlText w:val="%3."/>
      <w:lvlJc w:val="right"/>
      <w:pPr>
        <w:ind w:left="2160" w:hanging="180"/>
      </w:pPr>
    </w:lvl>
    <w:lvl w:ilvl="3" w:tplc="F822D218">
      <w:start w:val="1"/>
      <w:numFmt w:val="decimal"/>
      <w:lvlText w:val="%4."/>
      <w:lvlJc w:val="left"/>
      <w:pPr>
        <w:ind w:left="2880" w:hanging="360"/>
      </w:pPr>
    </w:lvl>
    <w:lvl w:ilvl="4" w:tplc="627A43F4">
      <w:start w:val="1"/>
      <w:numFmt w:val="lowerLetter"/>
      <w:lvlText w:val="%5."/>
      <w:lvlJc w:val="left"/>
      <w:pPr>
        <w:ind w:left="3600" w:hanging="360"/>
      </w:pPr>
    </w:lvl>
    <w:lvl w:ilvl="5" w:tplc="403EF788">
      <w:start w:val="1"/>
      <w:numFmt w:val="lowerRoman"/>
      <w:lvlText w:val="%6."/>
      <w:lvlJc w:val="right"/>
      <w:pPr>
        <w:ind w:left="4320" w:hanging="180"/>
      </w:pPr>
    </w:lvl>
    <w:lvl w:ilvl="6" w:tplc="CFBAB238">
      <w:start w:val="1"/>
      <w:numFmt w:val="decimal"/>
      <w:lvlText w:val="%7."/>
      <w:lvlJc w:val="left"/>
      <w:pPr>
        <w:ind w:left="5040" w:hanging="360"/>
      </w:pPr>
    </w:lvl>
    <w:lvl w:ilvl="7" w:tplc="901295D6">
      <w:start w:val="1"/>
      <w:numFmt w:val="lowerLetter"/>
      <w:lvlText w:val="%8."/>
      <w:lvlJc w:val="left"/>
      <w:pPr>
        <w:ind w:left="5760" w:hanging="360"/>
      </w:pPr>
    </w:lvl>
    <w:lvl w:ilvl="8" w:tplc="B6123E72">
      <w:start w:val="1"/>
      <w:numFmt w:val="lowerRoman"/>
      <w:lvlText w:val="%9."/>
      <w:lvlJc w:val="right"/>
      <w:pPr>
        <w:ind w:left="6480" w:hanging="180"/>
      </w:pPr>
    </w:lvl>
  </w:abstractNum>
  <w:abstractNum w:abstractNumId="141" w15:restartNumberingAfterBreak="0">
    <w:nsid w:val="767A75DF"/>
    <w:multiLevelType w:val="hybridMultilevel"/>
    <w:tmpl w:val="A106F1B2"/>
    <w:lvl w:ilvl="0" w:tplc="6826F00E">
      <w:start w:val="1"/>
      <w:numFmt w:val="upperRoman"/>
      <w:lvlText w:val="%1."/>
      <w:lvlJc w:val="right"/>
      <w:pPr>
        <w:ind w:left="720" w:hanging="360"/>
      </w:pPr>
    </w:lvl>
    <w:lvl w:ilvl="1" w:tplc="CDE45BF2">
      <w:start w:val="1"/>
      <w:numFmt w:val="lowerLetter"/>
      <w:lvlText w:val="%2."/>
      <w:lvlJc w:val="left"/>
      <w:pPr>
        <w:ind w:left="1440" w:hanging="360"/>
      </w:pPr>
    </w:lvl>
    <w:lvl w:ilvl="2" w:tplc="B9DEFC72">
      <w:start w:val="1"/>
      <w:numFmt w:val="lowerRoman"/>
      <w:lvlText w:val="%3."/>
      <w:lvlJc w:val="right"/>
      <w:pPr>
        <w:ind w:left="2160" w:hanging="180"/>
      </w:pPr>
    </w:lvl>
    <w:lvl w:ilvl="3" w:tplc="4024FAE0">
      <w:start w:val="1"/>
      <w:numFmt w:val="decimal"/>
      <w:lvlText w:val="%4."/>
      <w:lvlJc w:val="left"/>
      <w:pPr>
        <w:ind w:left="2880" w:hanging="360"/>
      </w:pPr>
    </w:lvl>
    <w:lvl w:ilvl="4" w:tplc="F906E5B2">
      <w:start w:val="1"/>
      <w:numFmt w:val="lowerLetter"/>
      <w:lvlText w:val="%5."/>
      <w:lvlJc w:val="left"/>
      <w:pPr>
        <w:ind w:left="3600" w:hanging="360"/>
      </w:pPr>
    </w:lvl>
    <w:lvl w:ilvl="5" w:tplc="80722E64">
      <w:start w:val="1"/>
      <w:numFmt w:val="lowerRoman"/>
      <w:lvlText w:val="%6."/>
      <w:lvlJc w:val="right"/>
      <w:pPr>
        <w:ind w:left="4320" w:hanging="180"/>
      </w:pPr>
    </w:lvl>
    <w:lvl w:ilvl="6" w:tplc="3A5C63D6">
      <w:start w:val="1"/>
      <w:numFmt w:val="decimal"/>
      <w:lvlText w:val="%7."/>
      <w:lvlJc w:val="left"/>
      <w:pPr>
        <w:ind w:left="5040" w:hanging="360"/>
      </w:pPr>
    </w:lvl>
    <w:lvl w:ilvl="7" w:tplc="A830DB6C">
      <w:start w:val="1"/>
      <w:numFmt w:val="lowerLetter"/>
      <w:lvlText w:val="%8."/>
      <w:lvlJc w:val="left"/>
      <w:pPr>
        <w:ind w:left="5760" w:hanging="360"/>
      </w:pPr>
    </w:lvl>
    <w:lvl w:ilvl="8" w:tplc="79D20A3E">
      <w:start w:val="1"/>
      <w:numFmt w:val="lowerRoman"/>
      <w:lvlText w:val="%9."/>
      <w:lvlJc w:val="right"/>
      <w:pPr>
        <w:ind w:left="6480" w:hanging="180"/>
      </w:pPr>
    </w:lvl>
  </w:abstractNum>
  <w:abstractNum w:abstractNumId="142" w15:restartNumberingAfterBreak="0">
    <w:nsid w:val="76E621B0"/>
    <w:multiLevelType w:val="hybridMultilevel"/>
    <w:tmpl w:val="FFFFFFFF"/>
    <w:lvl w:ilvl="0" w:tplc="46E8B71E">
      <w:start w:val="1"/>
      <w:numFmt w:val="upperRoman"/>
      <w:lvlText w:val="%1."/>
      <w:lvlJc w:val="right"/>
      <w:pPr>
        <w:ind w:left="720" w:hanging="360"/>
      </w:pPr>
    </w:lvl>
    <w:lvl w:ilvl="1" w:tplc="B1C8B456">
      <w:start w:val="1"/>
      <w:numFmt w:val="lowerLetter"/>
      <w:lvlText w:val="%2."/>
      <w:lvlJc w:val="left"/>
      <w:pPr>
        <w:ind w:left="1440" w:hanging="360"/>
      </w:pPr>
    </w:lvl>
    <w:lvl w:ilvl="2" w:tplc="BF00DA84">
      <w:start w:val="1"/>
      <w:numFmt w:val="lowerRoman"/>
      <w:lvlText w:val="%3."/>
      <w:lvlJc w:val="right"/>
      <w:pPr>
        <w:ind w:left="2160" w:hanging="180"/>
      </w:pPr>
    </w:lvl>
    <w:lvl w:ilvl="3" w:tplc="99AA7324">
      <w:start w:val="1"/>
      <w:numFmt w:val="decimal"/>
      <w:lvlText w:val="%4."/>
      <w:lvlJc w:val="left"/>
      <w:pPr>
        <w:ind w:left="2880" w:hanging="360"/>
      </w:pPr>
    </w:lvl>
    <w:lvl w:ilvl="4" w:tplc="A0E0402C">
      <w:start w:val="1"/>
      <w:numFmt w:val="lowerLetter"/>
      <w:lvlText w:val="%5."/>
      <w:lvlJc w:val="left"/>
      <w:pPr>
        <w:ind w:left="3600" w:hanging="360"/>
      </w:pPr>
    </w:lvl>
    <w:lvl w:ilvl="5" w:tplc="519C2016">
      <w:start w:val="1"/>
      <w:numFmt w:val="lowerRoman"/>
      <w:lvlText w:val="%6."/>
      <w:lvlJc w:val="right"/>
      <w:pPr>
        <w:ind w:left="4320" w:hanging="180"/>
      </w:pPr>
    </w:lvl>
    <w:lvl w:ilvl="6" w:tplc="3AE82338">
      <w:start w:val="1"/>
      <w:numFmt w:val="decimal"/>
      <w:lvlText w:val="%7."/>
      <w:lvlJc w:val="left"/>
      <w:pPr>
        <w:ind w:left="5040" w:hanging="360"/>
      </w:pPr>
    </w:lvl>
    <w:lvl w:ilvl="7" w:tplc="61C8C4D2">
      <w:start w:val="1"/>
      <w:numFmt w:val="lowerLetter"/>
      <w:lvlText w:val="%8."/>
      <w:lvlJc w:val="left"/>
      <w:pPr>
        <w:ind w:left="5760" w:hanging="360"/>
      </w:pPr>
    </w:lvl>
    <w:lvl w:ilvl="8" w:tplc="3CC4ACBA">
      <w:start w:val="1"/>
      <w:numFmt w:val="lowerRoman"/>
      <w:lvlText w:val="%9."/>
      <w:lvlJc w:val="right"/>
      <w:pPr>
        <w:ind w:left="6480" w:hanging="180"/>
      </w:pPr>
    </w:lvl>
  </w:abstractNum>
  <w:abstractNum w:abstractNumId="143" w15:restartNumberingAfterBreak="0">
    <w:nsid w:val="772515FB"/>
    <w:multiLevelType w:val="hybridMultilevel"/>
    <w:tmpl w:val="FFFFFFFF"/>
    <w:lvl w:ilvl="0" w:tplc="C26080C0">
      <w:start w:val="1"/>
      <w:numFmt w:val="upperRoman"/>
      <w:lvlText w:val="%1."/>
      <w:lvlJc w:val="right"/>
      <w:pPr>
        <w:ind w:left="720" w:hanging="360"/>
      </w:pPr>
    </w:lvl>
    <w:lvl w:ilvl="1" w:tplc="A3822C44">
      <w:start w:val="1"/>
      <w:numFmt w:val="lowerLetter"/>
      <w:lvlText w:val="%2."/>
      <w:lvlJc w:val="left"/>
      <w:pPr>
        <w:ind w:left="1440" w:hanging="360"/>
      </w:pPr>
    </w:lvl>
    <w:lvl w:ilvl="2" w:tplc="70CA71E8">
      <w:start w:val="1"/>
      <w:numFmt w:val="lowerRoman"/>
      <w:lvlText w:val="%3."/>
      <w:lvlJc w:val="right"/>
      <w:pPr>
        <w:ind w:left="2160" w:hanging="180"/>
      </w:pPr>
    </w:lvl>
    <w:lvl w:ilvl="3" w:tplc="2D846ADC">
      <w:start w:val="1"/>
      <w:numFmt w:val="decimal"/>
      <w:lvlText w:val="%4."/>
      <w:lvlJc w:val="left"/>
      <w:pPr>
        <w:ind w:left="2880" w:hanging="360"/>
      </w:pPr>
    </w:lvl>
    <w:lvl w:ilvl="4" w:tplc="1660AD02">
      <w:start w:val="1"/>
      <w:numFmt w:val="lowerLetter"/>
      <w:lvlText w:val="%5."/>
      <w:lvlJc w:val="left"/>
      <w:pPr>
        <w:ind w:left="3600" w:hanging="360"/>
      </w:pPr>
    </w:lvl>
    <w:lvl w:ilvl="5" w:tplc="C396DBBE">
      <w:start w:val="1"/>
      <w:numFmt w:val="lowerRoman"/>
      <w:lvlText w:val="%6."/>
      <w:lvlJc w:val="right"/>
      <w:pPr>
        <w:ind w:left="4320" w:hanging="180"/>
      </w:pPr>
    </w:lvl>
    <w:lvl w:ilvl="6" w:tplc="8CD67238">
      <w:start w:val="1"/>
      <w:numFmt w:val="decimal"/>
      <w:lvlText w:val="%7."/>
      <w:lvlJc w:val="left"/>
      <w:pPr>
        <w:ind w:left="5040" w:hanging="360"/>
      </w:pPr>
    </w:lvl>
    <w:lvl w:ilvl="7" w:tplc="26C2228A">
      <w:start w:val="1"/>
      <w:numFmt w:val="lowerLetter"/>
      <w:lvlText w:val="%8."/>
      <w:lvlJc w:val="left"/>
      <w:pPr>
        <w:ind w:left="5760" w:hanging="360"/>
      </w:pPr>
    </w:lvl>
    <w:lvl w:ilvl="8" w:tplc="8312BE32">
      <w:start w:val="1"/>
      <w:numFmt w:val="lowerRoman"/>
      <w:lvlText w:val="%9."/>
      <w:lvlJc w:val="right"/>
      <w:pPr>
        <w:ind w:left="6480" w:hanging="180"/>
      </w:pPr>
    </w:lvl>
  </w:abstractNum>
  <w:abstractNum w:abstractNumId="144" w15:restartNumberingAfterBreak="0">
    <w:nsid w:val="77566142"/>
    <w:multiLevelType w:val="hybridMultilevel"/>
    <w:tmpl w:val="FFFFFFFF"/>
    <w:lvl w:ilvl="0" w:tplc="F9E0CEF2">
      <w:start w:val="1"/>
      <w:numFmt w:val="decimal"/>
      <w:lvlText w:val="%1."/>
      <w:lvlJc w:val="left"/>
      <w:pPr>
        <w:ind w:left="720" w:hanging="360"/>
      </w:pPr>
    </w:lvl>
    <w:lvl w:ilvl="1" w:tplc="BF8A8242">
      <w:start w:val="1"/>
      <w:numFmt w:val="lowerLetter"/>
      <w:lvlText w:val="%2."/>
      <w:lvlJc w:val="left"/>
      <w:pPr>
        <w:ind w:left="1440" w:hanging="360"/>
      </w:pPr>
    </w:lvl>
    <w:lvl w:ilvl="2" w:tplc="B0482B42">
      <w:start w:val="1"/>
      <w:numFmt w:val="lowerRoman"/>
      <w:lvlText w:val="%3."/>
      <w:lvlJc w:val="right"/>
      <w:pPr>
        <w:ind w:left="2160" w:hanging="180"/>
      </w:pPr>
    </w:lvl>
    <w:lvl w:ilvl="3" w:tplc="D312EAA8">
      <w:start w:val="1"/>
      <w:numFmt w:val="decimal"/>
      <w:lvlText w:val="%4."/>
      <w:lvlJc w:val="left"/>
      <w:pPr>
        <w:ind w:left="2880" w:hanging="360"/>
      </w:pPr>
    </w:lvl>
    <w:lvl w:ilvl="4" w:tplc="BF92E250">
      <w:start w:val="1"/>
      <w:numFmt w:val="lowerLetter"/>
      <w:lvlText w:val="%5."/>
      <w:lvlJc w:val="left"/>
      <w:pPr>
        <w:ind w:left="3600" w:hanging="360"/>
      </w:pPr>
    </w:lvl>
    <w:lvl w:ilvl="5" w:tplc="920C50DE">
      <w:start w:val="1"/>
      <w:numFmt w:val="lowerRoman"/>
      <w:lvlText w:val="%6."/>
      <w:lvlJc w:val="right"/>
      <w:pPr>
        <w:ind w:left="4320" w:hanging="180"/>
      </w:pPr>
    </w:lvl>
    <w:lvl w:ilvl="6" w:tplc="CBD2D3BA">
      <w:start w:val="1"/>
      <w:numFmt w:val="decimal"/>
      <w:lvlText w:val="%7."/>
      <w:lvlJc w:val="left"/>
      <w:pPr>
        <w:ind w:left="5040" w:hanging="360"/>
      </w:pPr>
    </w:lvl>
    <w:lvl w:ilvl="7" w:tplc="12A6CFAA">
      <w:start w:val="1"/>
      <w:numFmt w:val="lowerLetter"/>
      <w:lvlText w:val="%8."/>
      <w:lvlJc w:val="left"/>
      <w:pPr>
        <w:ind w:left="5760" w:hanging="360"/>
      </w:pPr>
    </w:lvl>
    <w:lvl w:ilvl="8" w:tplc="4A228FE2">
      <w:start w:val="1"/>
      <w:numFmt w:val="lowerRoman"/>
      <w:lvlText w:val="%9."/>
      <w:lvlJc w:val="right"/>
      <w:pPr>
        <w:ind w:left="6480" w:hanging="180"/>
      </w:pPr>
    </w:lvl>
  </w:abstractNum>
  <w:abstractNum w:abstractNumId="145" w15:restartNumberingAfterBreak="0">
    <w:nsid w:val="77856F4F"/>
    <w:multiLevelType w:val="hybridMultilevel"/>
    <w:tmpl w:val="FFFFFFFF"/>
    <w:lvl w:ilvl="0" w:tplc="050E4DA4">
      <w:start w:val="1"/>
      <w:numFmt w:val="decimal"/>
      <w:lvlText w:val="%1."/>
      <w:lvlJc w:val="left"/>
      <w:pPr>
        <w:ind w:left="720" w:hanging="360"/>
      </w:pPr>
    </w:lvl>
    <w:lvl w:ilvl="1" w:tplc="E71802EC">
      <w:start w:val="1"/>
      <w:numFmt w:val="lowerLetter"/>
      <w:lvlText w:val="%2."/>
      <w:lvlJc w:val="left"/>
      <w:pPr>
        <w:ind w:left="1440" w:hanging="360"/>
      </w:pPr>
    </w:lvl>
    <w:lvl w:ilvl="2" w:tplc="8CAAFA0A">
      <w:start w:val="1"/>
      <w:numFmt w:val="lowerRoman"/>
      <w:lvlText w:val="%3."/>
      <w:lvlJc w:val="right"/>
      <w:pPr>
        <w:ind w:left="2160" w:hanging="180"/>
      </w:pPr>
    </w:lvl>
    <w:lvl w:ilvl="3" w:tplc="E24036B6">
      <w:start w:val="1"/>
      <w:numFmt w:val="decimal"/>
      <w:lvlText w:val="%4."/>
      <w:lvlJc w:val="left"/>
      <w:pPr>
        <w:ind w:left="2880" w:hanging="360"/>
      </w:pPr>
    </w:lvl>
    <w:lvl w:ilvl="4" w:tplc="460E0756">
      <w:start w:val="1"/>
      <w:numFmt w:val="lowerLetter"/>
      <w:lvlText w:val="%5."/>
      <w:lvlJc w:val="left"/>
      <w:pPr>
        <w:ind w:left="3600" w:hanging="360"/>
      </w:pPr>
    </w:lvl>
    <w:lvl w:ilvl="5" w:tplc="E83C0524">
      <w:start w:val="1"/>
      <w:numFmt w:val="lowerRoman"/>
      <w:lvlText w:val="%6."/>
      <w:lvlJc w:val="right"/>
      <w:pPr>
        <w:ind w:left="4320" w:hanging="180"/>
      </w:pPr>
    </w:lvl>
    <w:lvl w:ilvl="6" w:tplc="AF643212">
      <w:start w:val="1"/>
      <w:numFmt w:val="decimal"/>
      <w:lvlText w:val="%7."/>
      <w:lvlJc w:val="left"/>
      <w:pPr>
        <w:ind w:left="5040" w:hanging="360"/>
      </w:pPr>
    </w:lvl>
    <w:lvl w:ilvl="7" w:tplc="33B8946E">
      <w:start w:val="1"/>
      <w:numFmt w:val="lowerLetter"/>
      <w:lvlText w:val="%8."/>
      <w:lvlJc w:val="left"/>
      <w:pPr>
        <w:ind w:left="5760" w:hanging="360"/>
      </w:pPr>
    </w:lvl>
    <w:lvl w:ilvl="8" w:tplc="A2CAA4A0">
      <w:start w:val="1"/>
      <w:numFmt w:val="lowerRoman"/>
      <w:lvlText w:val="%9."/>
      <w:lvlJc w:val="right"/>
      <w:pPr>
        <w:ind w:left="6480" w:hanging="180"/>
      </w:pPr>
    </w:lvl>
  </w:abstractNum>
  <w:abstractNum w:abstractNumId="146" w15:restartNumberingAfterBreak="0">
    <w:nsid w:val="789C5B66"/>
    <w:multiLevelType w:val="hybridMultilevel"/>
    <w:tmpl w:val="395CF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78F1799A"/>
    <w:multiLevelType w:val="hybridMultilevel"/>
    <w:tmpl w:val="FFFFFFFF"/>
    <w:lvl w:ilvl="0" w:tplc="BEA2DAF8">
      <w:start w:val="1"/>
      <w:numFmt w:val="upperRoman"/>
      <w:lvlText w:val="%1."/>
      <w:lvlJc w:val="right"/>
      <w:pPr>
        <w:ind w:left="720" w:hanging="360"/>
      </w:pPr>
    </w:lvl>
    <w:lvl w:ilvl="1" w:tplc="FEFEF418">
      <w:start w:val="1"/>
      <w:numFmt w:val="lowerLetter"/>
      <w:lvlText w:val="%2."/>
      <w:lvlJc w:val="left"/>
      <w:pPr>
        <w:ind w:left="1440" w:hanging="360"/>
      </w:pPr>
    </w:lvl>
    <w:lvl w:ilvl="2" w:tplc="07F000C6">
      <w:start w:val="1"/>
      <w:numFmt w:val="lowerRoman"/>
      <w:lvlText w:val="%3."/>
      <w:lvlJc w:val="right"/>
      <w:pPr>
        <w:ind w:left="2160" w:hanging="180"/>
      </w:pPr>
    </w:lvl>
    <w:lvl w:ilvl="3" w:tplc="017C3168">
      <w:start w:val="1"/>
      <w:numFmt w:val="decimal"/>
      <w:lvlText w:val="%4."/>
      <w:lvlJc w:val="left"/>
      <w:pPr>
        <w:ind w:left="2880" w:hanging="360"/>
      </w:pPr>
    </w:lvl>
    <w:lvl w:ilvl="4" w:tplc="F2D2EC1C">
      <w:start w:val="1"/>
      <w:numFmt w:val="lowerLetter"/>
      <w:lvlText w:val="%5."/>
      <w:lvlJc w:val="left"/>
      <w:pPr>
        <w:ind w:left="3600" w:hanging="360"/>
      </w:pPr>
    </w:lvl>
    <w:lvl w:ilvl="5" w:tplc="6D549B9E">
      <w:start w:val="1"/>
      <w:numFmt w:val="lowerRoman"/>
      <w:lvlText w:val="%6."/>
      <w:lvlJc w:val="right"/>
      <w:pPr>
        <w:ind w:left="4320" w:hanging="180"/>
      </w:pPr>
    </w:lvl>
    <w:lvl w:ilvl="6" w:tplc="61C41CB6">
      <w:start w:val="1"/>
      <w:numFmt w:val="decimal"/>
      <w:lvlText w:val="%7."/>
      <w:lvlJc w:val="left"/>
      <w:pPr>
        <w:ind w:left="5040" w:hanging="360"/>
      </w:pPr>
    </w:lvl>
    <w:lvl w:ilvl="7" w:tplc="E500BCB8">
      <w:start w:val="1"/>
      <w:numFmt w:val="lowerLetter"/>
      <w:lvlText w:val="%8."/>
      <w:lvlJc w:val="left"/>
      <w:pPr>
        <w:ind w:left="5760" w:hanging="360"/>
      </w:pPr>
    </w:lvl>
    <w:lvl w:ilvl="8" w:tplc="7A12934A">
      <w:start w:val="1"/>
      <w:numFmt w:val="lowerRoman"/>
      <w:lvlText w:val="%9."/>
      <w:lvlJc w:val="right"/>
      <w:pPr>
        <w:ind w:left="6480" w:hanging="180"/>
      </w:pPr>
    </w:lvl>
  </w:abstractNum>
  <w:abstractNum w:abstractNumId="148" w15:restartNumberingAfterBreak="0">
    <w:nsid w:val="79824C21"/>
    <w:multiLevelType w:val="hybridMultilevel"/>
    <w:tmpl w:val="FFFFFFFF"/>
    <w:lvl w:ilvl="0" w:tplc="B456C492">
      <w:start w:val="1"/>
      <w:numFmt w:val="decimal"/>
      <w:lvlText w:val="%1."/>
      <w:lvlJc w:val="left"/>
      <w:pPr>
        <w:ind w:left="720" w:hanging="360"/>
      </w:pPr>
    </w:lvl>
    <w:lvl w:ilvl="1" w:tplc="A4B2DC54">
      <w:start w:val="1"/>
      <w:numFmt w:val="lowerLetter"/>
      <w:lvlText w:val="%2."/>
      <w:lvlJc w:val="left"/>
      <w:pPr>
        <w:ind w:left="1440" w:hanging="360"/>
      </w:pPr>
    </w:lvl>
    <w:lvl w:ilvl="2" w:tplc="04DCBB9C">
      <w:start w:val="1"/>
      <w:numFmt w:val="lowerRoman"/>
      <w:lvlText w:val="%3."/>
      <w:lvlJc w:val="right"/>
      <w:pPr>
        <w:ind w:left="2160" w:hanging="180"/>
      </w:pPr>
    </w:lvl>
    <w:lvl w:ilvl="3" w:tplc="FC9ED396">
      <w:start w:val="1"/>
      <w:numFmt w:val="decimal"/>
      <w:lvlText w:val="%4."/>
      <w:lvlJc w:val="left"/>
      <w:pPr>
        <w:ind w:left="2880" w:hanging="360"/>
      </w:pPr>
    </w:lvl>
    <w:lvl w:ilvl="4" w:tplc="B65EC0EC">
      <w:start w:val="1"/>
      <w:numFmt w:val="lowerLetter"/>
      <w:lvlText w:val="%5."/>
      <w:lvlJc w:val="left"/>
      <w:pPr>
        <w:ind w:left="3600" w:hanging="360"/>
      </w:pPr>
    </w:lvl>
    <w:lvl w:ilvl="5" w:tplc="A948E1CE">
      <w:start w:val="1"/>
      <w:numFmt w:val="lowerRoman"/>
      <w:lvlText w:val="%6."/>
      <w:lvlJc w:val="right"/>
      <w:pPr>
        <w:ind w:left="4320" w:hanging="180"/>
      </w:pPr>
    </w:lvl>
    <w:lvl w:ilvl="6" w:tplc="5FE2BBD2">
      <w:start w:val="1"/>
      <w:numFmt w:val="decimal"/>
      <w:lvlText w:val="%7."/>
      <w:lvlJc w:val="left"/>
      <w:pPr>
        <w:ind w:left="5040" w:hanging="360"/>
      </w:pPr>
    </w:lvl>
    <w:lvl w:ilvl="7" w:tplc="F7F29B7A">
      <w:start w:val="1"/>
      <w:numFmt w:val="lowerLetter"/>
      <w:lvlText w:val="%8."/>
      <w:lvlJc w:val="left"/>
      <w:pPr>
        <w:ind w:left="5760" w:hanging="360"/>
      </w:pPr>
    </w:lvl>
    <w:lvl w:ilvl="8" w:tplc="3A72A8D8">
      <w:start w:val="1"/>
      <w:numFmt w:val="lowerRoman"/>
      <w:lvlText w:val="%9."/>
      <w:lvlJc w:val="right"/>
      <w:pPr>
        <w:ind w:left="6480" w:hanging="180"/>
      </w:pPr>
    </w:lvl>
  </w:abstractNum>
  <w:abstractNum w:abstractNumId="149" w15:restartNumberingAfterBreak="0">
    <w:nsid w:val="79B560D1"/>
    <w:multiLevelType w:val="hybridMultilevel"/>
    <w:tmpl w:val="FFFFFFFF"/>
    <w:lvl w:ilvl="0" w:tplc="E3BE6A66">
      <w:start w:val="1"/>
      <w:numFmt w:val="upperRoman"/>
      <w:lvlText w:val="%1."/>
      <w:lvlJc w:val="right"/>
      <w:pPr>
        <w:ind w:left="720" w:hanging="360"/>
      </w:pPr>
    </w:lvl>
    <w:lvl w:ilvl="1" w:tplc="2B72029C">
      <w:start w:val="1"/>
      <w:numFmt w:val="lowerLetter"/>
      <w:lvlText w:val="%2."/>
      <w:lvlJc w:val="left"/>
      <w:pPr>
        <w:ind w:left="1440" w:hanging="360"/>
      </w:pPr>
    </w:lvl>
    <w:lvl w:ilvl="2" w:tplc="6494F6FA">
      <w:start w:val="1"/>
      <w:numFmt w:val="lowerRoman"/>
      <w:lvlText w:val="%3."/>
      <w:lvlJc w:val="right"/>
      <w:pPr>
        <w:ind w:left="2160" w:hanging="180"/>
      </w:pPr>
    </w:lvl>
    <w:lvl w:ilvl="3" w:tplc="81726412">
      <w:start w:val="1"/>
      <w:numFmt w:val="decimal"/>
      <w:lvlText w:val="%4."/>
      <w:lvlJc w:val="left"/>
      <w:pPr>
        <w:ind w:left="2880" w:hanging="360"/>
      </w:pPr>
    </w:lvl>
    <w:lvl w:ilvl="4" w:tplc="8A3477D0">
      <w:start w:val="1"/>
      <w:numFmt w:val="lowerLetter"/>
      <w:lvlText w:val="%5."/>
      <w:lvlJc w:val="left"/>
      <w:pPr>
        <w:ind w:left="3600" w:hanging="360"/>
      </w:pPr>
    </w:lvl>
    <w:lvl w:ilvl="5" w:tplc="F4BED964">
      <w:start w:val="1"/>
      <w:numFmt w:val="lowerRoman"/>
      <w:lvlText w:val="%6."/>
      <w:lvlJc w:val="right"/>
      <w:pPr>
        <w:ind w:left="4320" w:hanging="180"/>
      </w:pPr>
    </w:lvl>
    <w:lvl w:ilvl="6" w:tplc="81E2367A">
      <w:start w:val="1"/>
      <w:numFmt w:val="decimal"/>
      <w:lvlText w:val="%7."/>
      <w:lvlJc w:val="left"/>
      <w:pPr>
        <w:ind w:left="5040" w:hanging="360"/>
      </w:pPr>
    </w:lvl>
    <w:lvl w:ilvl="7" w:tplc="33C20450">
      <w:start w:val="1"/>
      <w:numFmt w:val="lowerLetter"/>
      <w:lvlText w:val="%8."/>
      <w:lvlJc w:val="left"/>
      <w:pPr>
        <w:ind w:left="5760" w:hanging="360"/>
      </w:pPr>
    </w:lvl>
    <w:lvl w:ilvl="8" w:tplc="CDCA4328">
      <w:start w:val="1"/>
      <w:numFmt w:val="lowerRoman"/>
      <w:lvlText w:val="%9."/>
      <w:lvlJc w:val="right"/>
      <w:pPr>
        <w:ind w:left="6480" w:hanging="180"/>
      </w:pPr>
    </w:lvl>
  </w:abstractNum>
  <w:abstractNum w:abstractNumId="150" w15:restartNumberingAfterBreak="0">
    <w:nsid w:val="7ACF2422"/>
    <w:multiLevelType w:val="hybridMultilevel"/>
    <w:tmpl w:val="FFFFFFFF"/>
    <w:lvl w:ilvl="0" w:tplc="D96CB50C">
      <w:start w:val="1"/>
      <w:numFmt w:val="upperRoman"/>
      <w:lvlText w:val="%1."/>
      <w:lvlJc w:val="right"/>
      <w:pPr>
        <w:ind w:left="720" w:hanging="360"/>
      </w:pPr>
    </w:lvl>
    <w:lvl w:ilvl="1" w:tplc="2CA41EF8">
      <w:start w:val="1"/>
      <w:numFmt w:val="lowerLetter"/>
      <w:lvlText w:val="%2."/>
      <w:lvlJc w:val="left"/>
      <w:pPr>
        <w:ind w:left="1440" w:hanging="360"/>
      </w:pPr>
    </w:lvl>
    <w:lvl w:ilvl="2" w:tplc="6ECC0518">
      <w:start w:val="1"/>
      <w:numFmt w:val="lowerRoman"/>
      <w:lvlText w:val="%3."/>
      <w:lvlJc w:val="right"/>
      <w:pPr>
        <w:ind w:left="2160" w:hanging="180"/>
      </w:pPr>
    </w:lvl>
    <w:lvl w:ilvl="3" w:tplc="DAEE952C">
      <w:start w:val="1"/>
      <w:numFmt w:val="decimal"/>
      <w:lvlText w:val="%4."/>
      <w:lvlJc w:val="left"/>
      <w:pPr>
        <w:ind w:left="2880" w:hanging="360"/>
      </w:pPr>
    </w:lvl>
    <w:lvl w:ilvl="4" w:tplc="525E3550">
      <w:start w:val="1"/>
      <w:numFmt w:val="lowerLetter"/>
      <w:lvlText w:val="%5."/>
      <w:lvlJc w:val="left"/>
      <w:pPr>
        <w:ind w:left="3600" w:hanging="360"/>
      </w:pPr>
    </w:lvl>
    <w:lvl w:ilvl="5" w:tplc="AB0EC9E8">
      <w:start w:val="1"/>
      <w:numFmt w:val="lowerRoman"/>
      <w:lvlText w:val="%6."/>
      <w:lvlJc w:val="right"/>
      <w:pPr>
        <w:ind w:left="4320" w:hanging="180"/>
      </w:pPr>
    </w:lvl>
    <w:lvl w:ilvl="6" w:tplc="5BF06066">
      <w:start w:val="1"/>
      <w:numFmt w:val="decimal"/>
      <w:lvlText w:val="%7."/>
      <w:lvlJc w:val="left"/>
      <w:pPr>
        <w:ind w:left="5040" w:hanging="360"/>
      </w:pPr>
    </w:lvl>
    <w:lvl w:ilvl="7" w:tplc="B9FC7340">
      <w:start w:val="1"/>
      <w:numFmt w:val="lowerLetter"/>
      <w:lvlText w:val="%8."/>
      <w:lvlJc w:val="left"/>
      <w:pPr>
        <w:ind w:left="5760" w:hanging="360"/>
      </w:pPr>
    </w:lvl>
    <w:lvl w:ilvl="8" w:tplc="C610E27C">
      <w:start w:val="1"/>
      <w:numFmt w:val="lowerRoman"/>
      <w:lvlText w:val="%9."/>
      <w:lvlJc w:val="right"/>
      <w:pPr>
        <w:ind w:left="6480" w:hanging="180"/>
      </w:pPr>
    </w:lvl>
  </w:abstractNum>
  <w:abstractNum w:abstractNumId="151" w15:restartNumberingAfterBreak="0">
    <w:nsid w:val="7B4F4EAE"/>
    <w:multiLevelType w:val="hybridMultilevel"/>
    <w:tmpl w:val="FFFFFFFF"/>
    <w:lvl w:ilvl="0" w:tplc="48AC6154">
      <w:start w:val="1"/>
      <w:numFmt w:val="upperRoman"/>
      <w:lvlText w:val="%1."/>
      <w:lvlJc w:val="right"/>
      <w:pPr>
        <w:ind w:left="720" w:hanging="360"/>
      </w:pPr>
    </w:lvl>
    <w:lvl w:ilvl="1" w:tplc="5DEA47F4">
      <w:start w:val="1"/>
      <w:numFmt w:val="lowerLetter"/>
      <w:lvlText w:val="%2."/>
      <w:lvlJc w:val="left"/>
      <w:pPr>
        <w:ind w:left="1440" w:hanging="360"/>
      </w:pPr>
    </w:lvl>
    <w:lvl w:ilvl="2" w:tplc="C114C614">
      <w:start w:val="1"/>
      <w:numFmt w:val="lowerRoman"/>
      <w:lvlText w:val="%3."/>
      <w:lvlJc w:val="right"/>
      <w:pPr>
        <w:ind w:left="2160" w:hanging="180"/>
      </w:pPr>
    </w:lvl>
    <w:lvl w:ilvl="3" w:tplc="A61ABC6A">
      <w:start w:val="1"/>
      <w:numFmt w:val="decimal"/>
      <w:lvlText w:val="%4."/>
      <w:lvlJc w:val="left"/>
      <w:pPr>
        <w:ind w:left="2880" w:hanging="360"/>
      </w:pPr>
    </w:lvl>
    <w:lvl w:ilvl="4" w:tplc="C0224B90">
      <w:start w:val="1"/>
      <w:numFmt w:val="lowerLetter"/>
      <w:lvlText w:val="%5."/>
      <w:lvlJc w:val="left"/>
      <w:pPr>
        <w:ind w:left="3600" w:hanging="360"/>
      </w:pPr>
    </w:lvl>
    <w:lvl w:ilvl="5" w:tplc="65B40134">
      <w:start w:val="1"/>
      <w:numFmt w:val="lowerRoman"/>
      <w:lvlText w:val="%6."/>
      <w:lvlJc w:val="right"/>
      <w:pPr>
        <w:ind w:left="4320" w:hanging="180"/>
      </w:pPr>
    </w:lvl>
    <w:lvl w:ilvl="6" w:tplc="8012DA14">
      <w:start w:val="1"/>
      <w:numFmt w:val="decimal"/>
      <w:lvlText w:val="%7."/>
      <w:lvlJc w:val="left"/>
      <w:pPr>
        <w:ind w:left="5040" w:hanging="360"/>
      </w:pPr>
    </w:lvl>
    <w:lvl w:ilvl="7" w:tplc="EF1A5086">
      <w:start w:val="1"/>
      <w:numFmt w:val="lowerLetter"/>
      <w:lvlText w:val="%8."/>
      <w:lvlJc w:val="left"/>
      <w:pPr>
        <w:ind w:left="5760" w:hanging="360"/>
      </w:pPr>
    </w:lvl>
    <w:lvl w:ilvl="8" w:tplc="AE881BE6">
      <w:start w:val="1"/>
      <w:numFmt w:val="lowerRoman"/>
      <w:lvlText w:val="%9."/>
      <w:lvlJc w:val="right"/>
      <w:pPr>
        <w:ind w:left="6480" w:hanging="180"/>
      </w:pPr>
    </w:lvl>
  </w:abstractNum>
  <w:abstractNum w:abstractNumId="152" w15:restartNumberingAfterBreak="0">
    <w:nsid w:val="7D5335AF"/>
    <w:multiLevelType w:val="hybridMultilevel"/>
    <w:tmpl w:val="FFFFFFFF"/>
    <w:lvl w:ilvl="0" w:tplc="5F5E0F04">
      <w:start w:val="1"/>
      <w:numFmt w:val="upperRoman"/>
      <w:lvlText w:val="%1."/>
      <w:lvlJc w:val="right"/>
      <w:pPr>
        <w:ind w:left="720" w:hanging="360"/>
      </w:pPr>
    </w:lvl>
    <w:lvl w:ilvl="1" w:tplc="80F82DAE">
      <w:start w:val="1"/>
      <w:numFmt w:val="lowerLetter"/>
      <w:lvlText w:val="%2."/>
      <w:lvlJc w:val="left"/>
      <w:pPr>
        <w:ind w:left="1440" w:hanging="360"/>
      </w:pPr>
    </w:lvl>
    <w:lvl w:ilvl="2" w:tplc="C0786F58">
      <w:start w:val="1"/>
      <w:numFmt w:val="lowerRoman"/>
      <w:lvlText w:val="%3."/>
      <w:lvlJc w:val="right"/>
      <w:pPr>
        <w:ind w:left="2160" w:hanging="180"/>
      </w:pPr>
    </w:lvl>
    <w:lvl w:ilvl="3" w:tplc="EE56E440">
      <w:start w:val="1"/>
      <w:numFmt w:val="decimal"/>
      <w:lvlText w:val="%4."/>
      <w:lvlJc w:val="left"/>
      <w:pPr>
        <w:ind w:left="2880" w:hanging="360"/>
      </w:pPr>
    </w:lvl>
    <w:lvl w:ilvl="4" w:tplc="308E32B8">
      <w:start w:val="1"/>
      <w:numFmt w:val="lowerLetter"/>
      <w:lvlText w:val="%5."/>
      <w:lvlJc w:val="left"/>
      <w:pPr>
        <w:ind w:left="3600" w:hanging="360"/>
      </w:pPr>
    </w:lvl>
    <w:lvl w:ilvl="5" w:tplc="44BA0D10">
      <w:start w:val="1"/>
      <w:numFmt w:val="lowerRoman"/>
      <w:lvlText w:val="%6."/>
      <w:lvlJc w:val="right"/>
      <w:pPr>
        <w:ind w:left="4320" w:hanging="180"/>
      </w:pPr>
    </w:lvl>
    <w:lvl w:ilvl="6" w:tplc="A1D86D5E">
      <w:start w:val="1"/>
      <w:numFmt w:val="decimal"/>
      <w:lvlText w:val="%7."/>
      <w:lvlJc w:val="left"/>
      <w:pPr>
        <w:ind w:left="5040" w:hanging="360"/>
      </w:pPr>
    </w:lvl>
    <w:lvl w:ilvl="7" w:tplc="35904D7A">
      <w:start w:val="1"/>
      <w:numFmt w:val="lowerLetter"/>
      <w:lvlText w:val="%8."/>
      <w:lvlJc w:val="left"/>
      <w:pPr>
        <w:ind w:left="5760" w:hanging="360"/>
      </w:pPr>
    </w:lvl>
    <w:lvl w:ilvl="8" w:tplc="C5A8477C">
      <w:start w:val="1"/>
      <w:numFmt w:val="lowerRoman"/>
      <w:lvlText w:val="%9."/>
      <w:lvlJc w:val="right"/>
      <w:pPr>
        <w:ind w:left="6480" w:hanging="180"/>
      </w:pPr>
    </w:lvl>
  </w:abstractNum>
  <w:abstractNum w:abstractNumId="153" w15:restartNumberingAfterBreak="0">
    <w:nsid w:val="7EFE39BE"/>
    <w:multiLevelType w:val="hybridMultilevel"/>
    <w:tmpl w:val="FFFFFFFF"/>
    <w:lvl w:ilvl="0" w:tplc="D42E8A40">
      <w:start w:val="1"/>
      <w:numFmt w:val="upperRoman"/>
      <w:lvlText w:val="%1."/>
      <w:lvlJc w:val="right"/>
      <w:pPr>
        <w:ind w:left="720" w:hanging="360"/>
      </w:pPr>
    </w:lvl>
    <w:lvl w:ilvl="1" w:tplc="427A9D44">
      <w:start w:val="1"/>
      <w:numFmt w:val="lowerLetter"/>
      <w:lvlText w:val="%2."/>
      <w:lvlJc w:val="left"/>
      <w:pPr>
        <w:ind w:left="1440" w:hanging="360"/>
      </w:pPr>
    </w:lvl>
    <w:lvl w:ilvl="2" w:tplc="B8345112">
      <w:start w:val="1"/>
      <w:numFmt w:val="lowerRoman"/>
      <w:lvlText w:val="%3."/>
      <w:lvlJc w:val="right"/>
      <w:pPr>
        <w:ind w:left="2160" w:hanging="180"/>
      </w:pPr>
    </w:lvl>
    <w:lvl w:ilvl="3" w:tplc="84AAFAB2">
      <w:start w:val="1"/>
      <w:numFmt w:val="decimal"/>
      <w:lvlText w:val="%4."/>
      <w:lvlJc w:val="left"/>
      <w:pPr>
        <w:ind w:left="2880" w:hanging="360"/>
      </w:pPr>
    </w:lvl>
    <w:lvl w:ilvl="4" w:tplc="0C80C672">
      <w:start w:val="1"/>
      <w:numFmt w:val="lowerLetter"/>
      <w:lvlText w:val="%5."/>
      <w:lvlJc w:val="left"/>
      <w:pPr>
        <w:ind w:left="3600" w:hanging="360"/>
      </w:pPr>
    </w:lvl>
    <w:lvl w:ilvl="5" w:tplc="B0BE0978">
      <w:start w:val="1"/>
      <w:numFmt w:val="lowerRoman"/>
      <w:lvlText w:val="%6."/>
      <w:lvlJc w:val="right"/>
      <w:pPr>
        <w:ind w:left="4320" w:hanging="180"/>
      </w:pPr>
    </w:lvl>
    <w:lvl w:ilvl="6" w:tplc="BE1E0852">
      <w:start w:val="1"/>
      <w:numFmt w:val="decimal"/>
      <w:lvlText w:val="%7."/>
      <w:lvlJc w:val="left"/>
      <w:pPr>
        <w:ind w:left="5040" w:hanging="360"/>
      </w:pPr>
    </w:lvl>
    <w:lvl w:ilvl="7" w:tplc="9D88FEE6">
      <w:start w:val="1"/>
      <w:numFmt w:val="lowerLetter"/>
      <w:lvlText w:val="%8."/>
      <w:lvlJc w:val="left"/>
      <w:pPr>
        <w:ind w:left="5760" w:hanging="360"/>
      </w:pPr>
    </w:lvl>
    <w:lvl w:ilvl="8" w:tplc="616828FE">
      <w:start w:val="1"/>
      <w:numFmt w:val="lowerRoman"/>
      <w:lvlText w:val="%9."/>
      <w:lvlJc w:val="right"/>
      <w:pPr>
        <w:ind w:left="6480" w:hanging="180"/>
      </w:pPr>
    </w:lvl>
  </w:abstractNum>
  <w:abstractNum w:abstractNumId="154" w15:restartNumberingAfterBreak="0">
    <w:nsid w:val="7FE8295B"/>
    <w:multiLevelType w:val="hybridMultilevel"/>
    <w:tmpl w:val="FFFFFFFF"/>
    <w:lvl w:ilvl="0" w:tplc="7C7E7FDA">
      <w:start w:val="1"/>
      <w:numFmt w:val="upperRoman"/>
      <w:lvlText w:val="%1."/>
      <w:lvlJc w:val="right"/>
      <w:pPr>
        <w:ind w:left="720" w:hanging="360"/>
      </w:pPr>
    </w:lvl>
    <w:lvl w:ilvl="1" w:tplc="552C10F2">
      <w:start w:val="1"/>
      <w:numFmt w:val="lowerLetter"/>
      <w:lvlText w:val="%2."/>
      <w:lvlJc w:val="left"/>
      <w:pPr>
        <w:ind w:left="1440" w:hanging="360"/>
      </w:pPr>
    </w:lvl>
    <w:lvl w:ilvl="2" w:tplc="7C7C2690">
      <w:start w:val="1"/>
      <w:numFmt w:val="lowerRoman"/>
      <w:lvlText w:val="%3."/>
      <w:lvlJc w:val="right"/>
      <w:pPr>
        <w:ind w:left="2160" w:hanging="180"/>
      </w:pPr>
    </w:lvl>
    <w:lvl w:ilvl="3" w:tplc="B6D6CA6A">
      <w:start w:val="1"/>
      <w:numFmt w:val="decimal"/>
      <w:lvlText w:val="%4."/>
      <w:lvlJc w:val="left"/>
      <w:pPr>
        <w:ind w:left="2880" w:hanging="360"/>
      </w:pPr>
    </w:lvl>
    <w:lvl w:ilvl="4" w:tplc="F368621C">
      <w:start w:val="1"/>
      <w:numFmt w:val="lowerLetter"/>
      <w:lvlText w:val="%5."/>
      <w:lvlJc w:val="left"/>
      <w:pPr>
        <w:ind w:left="3600" w:hanging="360"/>
      </w:pPr>
    </w:lvl>
    <w:lvl w:ilvl="5" w:tplc="27F0AA92">
      <w:start w:val="1"/>
      <w:numFmt w:val="lowerRoman"/>
      <w:lvlText w:val="%6."/>
      <w:lvlJc w:val="right"/>
      <w:pPr>
        <w:ind w:left="4320" w:hanging="180"/>
      </w:pPr>
    </w:lvl>
    <w:lvl w:ilvl="6" w:tplc="38265FF6">
      <w:start w:val="1"/>
      <w:numFmt w:val="decimal"/>
      <w:lvlText w:val="%7."/>
      <w:lvlJc w:val="left"/>
      <w:pPr>
        <w:ind w:left="5040" w:hanging="360"/>
      </w:pPr>
    </w:lvl>
    <w:lvl w:ilvl="7" w:tplc="FB2A20A8">
      <w:start w:val="1"/>
      <w:numFmt w:val="lowerLetter"/>
      <w:lvlText w:val="%8."/>
      <w:lvlJc w:val="left"/>
      <w:pPr>
        <w:ind w:left="5760" w:hanging="360"/>
      </w:pPr>
    </w:lvl>
    <w:lvl w:ilvl="8" w:tplc="3B5EE2E2">
      <w:start w:val="1"/>
      <w:numFmt w:val="lowerRoman"/>
      <w:lvlText w:val="%9."/>
      <w:lvlJc w:val="right"/>
      <w:pPr>
        <w:ind w:left="6480" w:hanging="180"/>
      </w:pPr>
    </w:lvl>
  </w:abstractNum>
  <w:num w:numId="1">
    <w:abstractNumId w:val="28"/>
  </w:num>
  <w:num w:numId="2">
    <w:abstractNumId w:val="27"/>
  </w:num>
  <w:num w:numId="3">
    <w:abstractNumId w:val="26"/>
  </w:num>
  <w:num w:numId="4">
    <w:abstractNumId w:val="25"/>
  </w:num>
  <w:num w:numId="5">
    <w:abstractNumId w:val="24"/>
  </w:num>
  <w:num w:numId="6">
    <w:abstractNumId w:val="23"/>
  </w:num>
  <w:num w:numId="7">
    <w:abstractNumId w:val="22"/>
  </w:num>
  <w:num w:numId="8">
    <w:abstractNumId w:val="21"/>
  </w:num>
  <w:num w:numId="9">
    <w:abstractNumId w:val="20"/>
  </w:num>
  <w:num w:numId="10">
    <w:abstractNumId w:val="19"/>
  </w:num>
  <w:num w:numId="11">
    <w:abstractNumId w:val="18"/>
  </w:num>
  <w:num w:numId="12">
    <w:abstractNumId w:val="17"/>
  </w:num>
  <w:num w:numId="13">
    <w:abstractNumId w:val="16"/>
  </w:num>
  <w:num w:numId="14">
    <w:abstractNumId w:val="15"/>
  </w:num>
  <w:num w:numId="15">
    <w:abstractNumId w:val="14"/>
  </w:num>
  <w:num w:numId="16">
    <w:abstractNumId w:val="13"/>
  </w:num>
  <w:num w:numId="17">
    <w:abstractNumId w:val="12"/>
  </w:num>
  <w:num w:numId="18">
    <w:abstractNumId w:val="11"/>
  </w:num>
  <w:num w:numId="19">
    <w:abstractNumId w:val="10"/>
  </w:num>
  <w:num w:numId="20">
    <w:abstractNumId w:val="9"/>
  </w:num>
  <w:num w:numId="21">
    <w:abstractNumId w:val="8"/>
  </w:num>
  <w:num w:numId="22">
    <w:abstractNumId w:val="7"/>
  </w:num>
  <w:num w:numId="23">
    <w:abstractNumId w:val="6"/>
  </w:num>
  <w:num w:numId="24">
    <w:abstractNumId w:val="5"/>
  </w:num>
  <w:num w:numId="25">
    <w:abstractNumId w:val="4"/>
  </w:num>
  <w:num w:numId="26">
    <w:abstractNumId w:val="3"/>
  </w:num>
  <w:num w:numId="27">
    <w:abstractNumId w:val="2"/>
  </w:num>
  <w:num w:numId="28">
    <w:abstractNumId w:val="1"/>
  </w:num>
  <w:num w:numId="29">
    <w:abstractNumId w:val="0"/>
  </w:num>
  <w:num w:numId="30">
    <w:abstractNumId w:val="65"/>
  </w:num>
  <w:num w:numId="31">
    <w:abstractNumId w:val="100"/>
  </w:num>
  <w:num w:numId="32">
    <w:abstractNumId w:val="92"/>
  </w:num>
  <w:num w:numId="33">
    <w:abstractNumId w:val="146"/>
  </w:num>
  <w:num w:numId="34">
    <w:abstractNumId w:val="60"/>
  </w:num>
  <w:num w:numId="35">
    <w:abstractNumId w:val="91"/>
  </w:num>
  <w:num w:numId="36">
    <w:abstractNumId w:val="50"/>
  </w:num>
  <w:num w:numId="37">
    <w:abstractNumId w:val="62"/>
  </w:num>
  <w:num w:numId="38">
    <w:abstractNumId w:val="58"/>
  </w:num>
  <w:num w:numId="39">
    <w:abstractNumId w:val="90"/>
  </w:num>
  <w:num w:numId="40">
    <w:abstractNumId w:val="56"/>
  </w:num>
  <w:num w:numId="41">
    <w:abstractNumId w:val="89"/>
  </w:num>
  <w:num w:numId="42">
    <w:abstractNumId w:val="134"/>
  </w:num>
  <w:num w:numId="43">
    <w:abstractNumId w:val="85"/>
  </w:num>
  <w:num w:numId="44">
    <w:abstractNumId w:val="93"/>
  </w:num>
  <w:num w:numId="45">
    <w:abstractNumId w:val="61"/>
  </w:num>
  <w:num w:numId="46">
    <w:abstractNumId w:val="70"/>
  </w:num>
  <w:num w:numId="47">
    <w:abstractNumId w:val="76"/>
  </w:num>
  <w:num w:numId="48">
    <w:abstractNumId w:val="43"/>
  </w:num>
  <w:num w:numId="49">
    <w:abstractNumId w:val="122"/>
  </w:num>
  <w:num w:numId="50">
    <w:abstractNumId w:val="41"/>
  </w:num>
  <w:num w:numId="51">
    <w:abstractNumId w:val="138"/>
  </w:num>
  <w:num w:numId="52">
    <w:abstractNumId w:val="105"/>
  </w:num>
  <w:num w:numId="53">
    <w:abstractNumId w:val="80"/>
  </w:num>
  <w:num w:numId="54">
    <w:abstractNumId w:val="94"/>
  </w:num>
  <w:num w:numId="55">
    <w:abstractNumId w:val="81"/>
  </w:num>
  <w:num w:numId="56">
    <w:abstractNumId w:val="102"/>
  </w:num>
  <w:num w:numId="57">
    <w:abstractNumId w:val="121"/>
  </w:num>
  <w:num w:numId="58">
    <w:abstractNumId w:val="145"/>
  </w:num>
  <w:num w:numId="59">
    <w:abstractNumId w:val="63"/>
  </w:num>
  <w:num w:numId="60">
    <w:abstractNumId w:val="127"/>
  </w:num>
  <w:num w:numId="61">
    <w:abstractNumId w:val="113"/>
  </w:num>
  <w:num w:numId="62">
    <w:abstractNumId w:val="45"/>
  </w:num>
  <w:num w:numId="63">
    <w:abstractNumId w:val="139"/>
  </w:num>
  <w:num w:numId="64">
    <w:abstractNumId w:val="96"/>
  </w:num>
  <w:num w:numId="65">
    <w:abstractNumId w:val="86"/>
  </w:num>
  <w:num w:numId="66">
    <w:abstractNumId w:val="77"/>
  </w:num>
  <w:num w:numId="67">
    <w:abstractNumId w:val="72"/>
  </w:num>
  <w:num w:numId="68">
    <w:abstractNumId w:val="51"/>
  </w:num>
  <w:num w:numId="69">
    <w:abstractNumId w:val="31"/>
  </w:num>
  <w:num w:numId="70">
    <w:abstractNumId w:val="68"/>
  </w:num>
  <w:num w:numId="71">
    <w:abstractNumId w:val="151"/>
  </w:num>
  <w:num w:numId="72">
    <w:abstractNumId w:val="110"/>
  </w:num>
  <w:num w:numId="73">
    <w:abstractNumId w:val="152"/>
  </w:num>
  <w:num w:numId="74">
    <w:abstractNumId w:val="106"/>
  </w:num>
  <w:num w:numId="75">
    <w:abstractNumId w:val="53"/>
  </w:num>
  <w:num w:numId="76">
    <w:abstractNumId w:val="88"/>
  </w:num>
  <w:num w:numId="77">
    <w:abstractNumId w:val="83"/>
  </w:num>
  <w:num w:numId="78">
    <w:abstractNumId w:val="95"/>
  </w:num>
  <w:num w:numId="79">
    <w:abstractNumId w:val="136"/>
  </w:num>
  <w:num w:numId="80">
    <w:abstractNumId w:val="35"/>
  </w:num>
  <w:num w:numId="81">
    <w:abstractNumId w:val="142"/>
  </w:num>
  <w:num w:numId="82">
    <w:abstractNumId w:val="66"/>
  </w:num>
  <w:num w:numId="83">
    <w:abstractNumId w:val="149"/>
  </w:num>
  <w:num w:numId="84">
    <w:abstractNumId w:val="144"/>
  </w:num>
  <w:num w:numId="85">
    <w:abstractNumId w:val="59"/>
  </w:num>
  <w:num w:numId="86">
    <w:abstractNumId w:val="64"/>
  </w:num>
  <w:num w:numId="87">
    <w:abstractNumId w:val="117"/>
  </w:num>
  <w:num w:numId="88">
    <w:abstractNumId w:val="129"/>
  </w:num>
  <w:num w:numId="89">
    <w:abstractNumId w:val="133"/>
  </w:num>
  <w:num w:numId="90">
    <w:abstractNumId w:val="109"/>
  </w:num>
  <w:num w:numId="91">
    <w:abstractNumId w:val="52"/>
  </w:num>
  <w:num w:numId="92">
    <w:abstractNumId w:val="73"/>
  </w:num>
  <w:num w:numId="93">
    <w:abstractNumId w:val="101"/>
  </w:num>
  <w:num w:numId="94">
    <w:abstractNumId w:val="97"/>
  </w:num>
  <w:num w:numId="95">
    <w:abstractNumId w:val="78"/>
  </w:num>
  <w:num w:numId="96">
    <w:abstractNumId w:val="98"/>
  </w:num>
  <w:num w:numId="97">
    <w:abstractNumId w:val="147"/>
  </w:num>
  <w:num w:numId="98">
    <w:abstractNumId w:val="135"/>
  </w:num>
  <w:num w:numId="99">
    <w:abstractNumId w:val="40"/>
  </w:num>
  <w:num w:numId="100">
    <w:abstractNumId w:val="37"/>
  </w:num>
  <w:num w:numId="101">
    <w:abstractNumId w:val="104"/>
  </w:num>
  <w:num w:numId="102">
    <w:abstractNumId w:val="128"/>
  </w:num>
  <w:num w:numId="103">
    <w:abstractNumId w:val="115"/>
  </w:num>
  <w:num w:numId="104">
    <w:abstractNumId w:val="126"/>
  </w:num>
  <w:num w:numId="105">
    <w:abstractNumId w:val="75"/>
  </w:num>
  <w:num w:numId="106">
    <w:abstractNumId w:val="54"/>
  </w:num>
  <w:num w:numId="107">
    <w:abstractNumId w:val="99"/>
  </w:num>
  <w:num w:numId="108">
    <w:abstractNumId w:val="108"/>
  </w:num>
  <w:num w:numId="109">
    <w:abstractNumId w:val="154"/>
  </w:num>
  <w:num w:numId="110">
    <w:abstractNumId w:val="48"/>
  </w:num>
  <w:num w:numId="111">
    <w:abstractNumId w:val="34"/>
  </w:num>
  <w:num w:numId="112">
    <w:abstractNumId w:val="57"/>
  </w:num>
  <w:num w:numId="113">
    <w:abstractNumId w:val="103"/>
  </w:num>
  <w:num w:numId="114">
    <w:abstractNumId w:val="116"/>
  </w:num>
  <w:num w:numId="115">
    <w:abstractNumId w:val="150"/>
  </w:num>
  <w:num w:numId="116">
    <w:abstractNumId w:val="29"/>
  </w:num>
  <w:num w:numId="117">
    <w:abstractNumId w:val="38"/>
  </w:num>
  <w:num w:numId="118">
    <w:abstractNumId w:val="137"/>
  </w:num>
  <w:num w:numId="119">
    <w:abstractNumId w:val="118"/>
  </w:num>
  <w:num w:numId="120">
    <w:abstractNumId w:val="119"/>
  </w:num>
  <w:num w:numId="121">
    <w:abstractNumId w:val="32"/>
  </w:num>
  <w:num w:numId="122">
    <w:abstractNumId w:val="84"/>
  </w:num>
  <w:num w:numId="123">
    <w:abstractNumId w:val="44"/>
  </w:num>
  <w:num w:numId="124">
    <w:abstractNumId w:val="39"/>
  </w:num>
  <w:num w:numId="125">
    <w:abstractNumId w:val="74"/>
  </w:num>
  <w:num w:numId="126">
    <w:abstractNumId w:val="46"/>
  </w:num>
  <w:num w:numId="127">
    <w:abstractNumId w:val="49"/>
  </w:num>
  <w:num w:numId="128">
    <w:abstractNumId w:val="140"/>
  </w:num>
  <w:num w:numId="129">
    <w:abstractNumId w:val="33"/>
  </w:num>
  <w:num w:numId="130">
    <w:abstractNumId w:val="79"/>
  </w:num>
  <w:num w:numId="131">
    <w:abstractNumId w:val="153"/>
  </w:num>
  <w:num w:numId="132">
    <w:abstractNumId w:val="148"/>
  </w:num>
  <w:num w:numId="133">
    <w:abstractNumId w:val="30"/>
  </w:num>
  <w:num w:numId="134">
    <w:abstractNumId w:val="124"/>
  </w:num>
  <w:num w:numId="135">
    <w:abstractNumId w:val="82"/>
  </w:num>
  <w:num w:numId="136">
    <w:abstractNumId w:val="125"/>
  </w:num>
  <w:num w:numId="137">
    <w:abstractNumId w:val="130"/>
  </w:num>
  <w:num w:numId="138">
    <w:abstractNumId w:val="123"/>
  </w:num>
  <w:num w:numId="139">
    <w:abstractNumId w:val="107"/>
  </w:num>
  <w:num w:numId="140">
    <w:abstractNumId w:val="131"/>
  </w:num>
  <w:num w:numId="141">
    <w:abstractNumId w:val="143"/>
  </w:num>
  <w:num w:numId="142">
    <w:abstractNumId w:val="42"/>
  </w:num>
  <w:num w:numId="143">
    <w:abstractNumId w:val="112"/>
  </w:num>
  <w:num w:numId="144">
    <w:abstractNumId w:val="71"/>
  </w:num>
  <w:num w:numId="145">
    <w:abstractNumId w:val="36"/>
  </w:num>
  <w:num w:numId="146">
    <w:abstractNumId w:val="111"/>
  </w:num>
  <w:num w:numId="147">
    <w:abstractNumId w:val="120"/>
  </w:num>
  <w:num w:numId="148">
    <w:abstractNumId w:val="47"/>
  </w:num>
  <w:num w:numId="149">
    <w:abstractNumId w:val="141"/>
  </w:num>
  <w:num w:numId="150">
    <w:abstractNumId w:val="67"/>
  </w:num>
  <w:num w:numId="151">
    <w:abstractNumId w:val="69"/>
  </w:num>
  <w:num w:numId="152">
    <w:abstractNumId w:val="132"/>
  </w:num>
  <w:num w:numId="153">
    <w:abstractNumId w:val="87"/>
  </w:num>
  <w:num w:numId="154">
    <w:abstractNumId w:val="55"/>
  </w:num>
  <w:num w:numId="155">
    <w:abstractNumId w:val="114"/>
  </w:num>
  <w:numIdMacAtCleanup w:val="14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adl, Deborah L (OST)">
    <w15:presenceInfo w15:providerId="AD" w15:userId="S::Deborah.L.Bradl@delaware.gov::1df25e9b-23ba-4696-ba44-4b6ea53857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14A"/>
    <w:rsid w:val="00000E9B"/>
    <w:rsid w:val="0001295E"/>
    <w:rsid w:val="00015BF7"/>
    <w:rsid w:val="00020621"/>
    <w:rsid w:val="00035761"/>
    <w:rsid w:val="00041641"/>
    <w:rsid w:val="00043A9B"/>
    <w:rsid w:val="00052BD9"/>
    <w:rsid w:val="000621FB"/>
    <w:rsid w:val="0007539E"/>
    <w:rsid w:val="00082345"/>
    <w:rsid w:val="00090EC4"/>
    <w:rsid w:val="0009356F"/>
    <w:rsid w:val="000C279D"/>
    <w:rsid w:val="000C40FF"/>
    <w:rsid w:val="000C5432"/>
    <w:rsid w:val="000C648E"/>
    <w:rsid w:val="000C6DF2"/>
    <w:rsid w:val="000D2691"/>
    <w:rsid w:val="000D749F"/>
    <w:rsid w:val="000E121D"/>
    <w:rsid w:val="000E4A2A"/>
    <w:rsid w:val="000E4F63"/>
    <w:rsid w:val="000E790C"/>
    <w:rsid w:val="000F00E4"/>
    <w:rsid w:val="000F1A2A"/>
    <w:rsid w:val="001022C9"/>
    <w:rsid w:val="00104BA7"/>
    <w:rsid w:val="00112111"/>
    <w:rsid w:val="00115508"/>
    <w:rsid w:val="00115A8F"/>
    <w:rsid w:val="00115B2C"/>
    <w:rsid w:val="00116C5C"/>
    <w:rsid w:val="001248E5"/>
    <w:rsid w:val="00127331"/>
    <w:rsid w:val="00133F8A"/>
    <w:rsid w:val="00141C03"/>
    <w:rsid w:val="00142C30"/>
    <w:rsid w:val="00145448"/>
    <w:rsid w:val="001525DF"/>
    <w:rsid w:val="001561BD"/>
    <w:rsid w:val="00157B89"/>
    <w:rsid w:val="00161EF4"/>
    <w:rsid w:val="00167FAA"/>
    <w:rsid w:val="00176287"/>
    <w:rsid w:val="00183421"/>
    <w:rsid w:val="00190C47"/>
    <w:rsid w:val="00197689"/>
    <w:rsid w:val="001A3ACD"/>
    <w:rsid w:val="001A7628"/>
    <w:rsid w:val="001C0019"/>
    <w:rsid w:val="001C3167"/>
    <w:rsid w:val="001E04B3"/>
    <w:rsid w:val="001E2CE6"/>
    <w:rsid w:val="001F3BAC"/>
    <w:rsid w:val="00211BBA"/>
    <w:rsid w:val="00214B1A"/>
    <w:rsid w:val="00220346"/>
    <w:rsid w:val="002274BB"/>
    <w:rsid w:val="00234D71"/>
    <w:rsid w:val="00245470"/>
    <w:rsid w:val="002466FB"/>
    <w:rsid w:val="0024703E"/>
    <w:rsid w:val="002536D7"/>
    <w:rsid w:val="0026378B"/>
    <w:rsid w:val="0027060C"/>
    <w:rsid w:val="00281854"/>
    <w:rsid w:val="002A5223"/>
    <w:rsid w:val="002E1D33"/>
    <w:rsid w:val="002E310A"/>
    <w:rsid w:val="002F74C8"/>
    <w:rsid w:val="00301D3E"/>
    <w:rsid w:val="00304D29"/>
    <w:rsid w:val="0030697A"/>
    <w:rsid w:val="00312734"/>
    <w:rsid w:val="003227AE"/>
    <w:rsid w:val="00324F79"/>
    <w:rsid w:val="00326D2C"/>
    <w:rsid w:val="00331F0A"/>
    <w:rsid w:val="00332F0E"/>
    <w:rsid w:val="00350780"/>
    <w:rsid w:val="00354CFF"/>
    <w:rsid w:val="003642F8"/>
    <w:rsid w:val="003670A9"/>
    <w:rsid w:val="003678AB"/>
    <w:rsid w:val="00375CA9"/>
    <w:rsid w:val="00390737"/>
    <w:rsid w:val="003A2C24"/>
    <w:rsid w:val="003A536A"/>
    <w:rsid w:val="003A5DFA"/>
    <w:rsid w:val="003B3573"/>
    <w:rsid w:val="003C1087"/>
    <w:rsid w:val="003C236E"/>
    <w:rsid w:val="003C7129"/>
    <w:rsid w:val="003D0133"/>
    <w:rsid w:val="003D3FC5"/>
    <w:rsid w:val="003D7A08"/>
    <w:rsid w:val="003E18CA"/>
    <w:rsid w:val="003E4F8E"/>
    <w:rsid w:val="003F5ACF"/>
    <w:rsid w:val="003F7109"/>
    <w:rsid w:val="00410583"/>
    <w:rsid w:val="00411C28"/>
    <w:rsid w:val="00421D8D"/>
    <w:rsid w:val="00424AEE"/>
    <w:rsid w:val="004274D3"/>
    <w:rsid w:val="00427B29"/>
    <w:rsid w:val="00434A70"/>
    <w:rsid w:val="004460CE"/>
    <w:rsid w:val="00452ABE"/>
    <w:rsid w:val="00452EB1"/>
    <w:rsid w:val="00467AF2"/>
    <w:rsid w:val="004716AE"/>
    <w:rsid w:val="00476D7C"/>
    <w:rsid w:val="00484B9F"/>
    <w:rsid w:val="004938C5"/>
    <w:rsid w:val="00493E12"/>
    <w:rsid w:val="00496381"/>
    <w:rsid w:val="0049694E"/>
    <w:rsid w:val="004D10F4"/>
    <w:rsid w:val="004D26D1"/>
    <w:rsid w:val="004E22DF"/>
    <w:rsid w:val="004E4B40"/>
    <w:rsid w:val="004F4F9E"/>
    <w:rsid w:val="004F6FFD"/>
    <w:rsid w:val="005046D4"/>
    <w:rsid w:val="00516051"/>
    <w:rsid w:val="0051768A"/>
    <w:rsid w:val="005414CF"/>
    <w:rsid w:val="00562682"/>
    <w:rsid w:val="0057509D"/>
    <w:rsid w:val="0057523F"/>
    <w:rsid w:val="00582766"/>
    <w:rsid w:val="00584583"/>
    <w:rsid w:val="0059238E"/>
    <w:rsid w:val="005A2FC0"/>
    <w:rsid w:val="005A7A81"/>
    <w:rsid w:val="005B12B5"/>
    <w:rsid w:val="005B40C3"/>
    <w:rsid w:val="005B67AC"/>
    <w:rsid w:val="005C0536"/>
    <w:rsid w:val="005C403D"/>
    <w:rsid w:val="005C679E"/>
    <w:rsid w:val="005C7A01"/>
    <w:rsid w:val="005D4F96"/>
    <w:rsid w:val="005E6171"/>
    <w:rsid w:val="00603849"/>
    <w:rsid w:val="00607C3C"/>
    <w:rsid w:val="006353C4"/>
    <w:rsid w:val="00636588"/>
    <w:rsid w:val="00637D7B"/>
    <w:rsid w:val="00641FB2"/>
    <w:rsid w:val="00642BFC"/>
    <w:rsid w:val="006432D4"/>
    <w:rsid w:val="00650B92"/>
    <w:rsid w:val="00652E87"/>
    <w:rsid w:val="00655246"/>
    <w:rsid w:val="006558C5"/>
    <w:rsid w:val="00660290"/>
    <w:rsid w:val="0066569A"/>
    <w:rsid w:val="00674A8E"/>
    <w:rsid w:val="00677585"/>
    <w:rsid w:val="00681647"/>
    <w:rsid w:val="00685061"/>
    <w:rsid w:val="00691645"/>
    <w:rsid w:val="006A2695"/>
    <w:rsid w:val="006A3546"/>
    <w:rsid w:val="006A3C9A"/>
    <w:rsid w:val="006A6D95"/>
    <w:rsid w:val="006B2E30"/>
    <w:rsid w:val="006C32A9"/>
    <w:rsid w:val="006C3B63"/>
    <w:rsid w:val="006C476C"/>
    <w:rsid w:val="006D051A"/>
    <w:rsid w:val="006E52BF"/>
    <w:rsid w:val="006E7EBA"/>
    <w:rsid w:val="006F1E31"/>
    <w:rsid w:val="00704CBD"/>
    <w:rsid w:val="007117DE"/>
    <w:rsid w:val="007303B6"/>
    <w:rsid w:val="0074502A"/>
    <w:rsid w:val="00747760"/>
    <w:rsid w:val="00754943"/>
    <w:rsid w:val="00762DFD"/>
    <w:rsid w:val="00762FA8"/>
    <w:rsid w:val="00763234"/>
    <w:rsid w:val="00766AF2"/>
    <w:rsid w:val="00770B34"/>
    <w:rsid w:val="00773C72"/>
    <w:rsid w:val="00782626"/>
    <w:rsid w:val="00795C43"/>
    <w:rsid w:val="007A7B5E"/>
    <w:rsid w:val="007B028E"/>
    <w:rsid w:val="007B2E87"/>
    <w:rsid w:val="007B7734"/>
    <w:rsid w:val="007C7AC2"/>
    <w:rsid w:val="007E12D3"/>
    <w:rsid w:val="007E1A7D"/>
    <w:rsid w:val="007F087C"/>
    <w:rsid w:val="007F3A23"/>
    <w:rsid w:val="0080345C"/>
    <w:rsid w:val="0080444E"/>
    <w:rsid w:val="00810299"/>
    <w:rsid w:val="00812DF5"/>
    <w:rsid w:val="008237D1"/>
    <w:rsid w:val="008262DA"/>
    <w:rsid w:val="00830D7C"/>
    <w:rsid w:val="00847557"/>
    <w:rsid w:val="00851D6D"/>
    <w:rsid w:val="00854104"/>
    <w:rsid w:val="00867C8D"/>
    <w:rsid w:val="00895038"/>
    <w:rsid w:val="008A25C2"/>
    <w:rsid w:val="008A2F27"/>
    <w:rsid w:val="008A5014"/>
    <w:rsid w:val="008B62C4"/>
    <w:rsid w:val="008B6BD0"/>
    <w:rsid w:val="008C4D71"/>
    <w:rsid w:val="008D0D63"/>
    <w:rsid w:val="008E048A"/>
    <w:rsid w:val="008E063E"/>
    <w:rsid w:val="008E4344"/>
    <w:rsid w:val="008E6738"/>
    <w:rsid w:val="008F27AE"/>
    <w:rsid w:val="00907246"/>
    <w:rsid w:val="00907F98"/>
    <w:rsid w:val="00916AD0"/>
    <w:rsid w:val="009208C9"/>
    <w:rsid w:val="00923572"/>
    <w:rsid w:val="009247B8"/>
    <w:rsid w:val="009262FC"/>
    <w:rsid w:val="009362FA"/>
    <w:rsid w:val="00937291"/>
    <w:rsid w:val="009372C9"/>
    <w:rsid w:val="0094181C"/>
    <w:rsid w:val="00942889"/>
    <w:rsid w:val="00946D59"/>
    <w:rsid w:val="009665AD"/>
    <w:rsid w:val="00980E54"/>
    <w:rsid w:val="00982730"/>
    <w:rsid w:val="0099173E"/>
    <w:rsid w:val="00992136"/>
    <w:rsid w:val="00992E2A"/>
    <w:rsid w:val="00997BFF"/>
    <w:rsid w:val="009A25FF"/>
    <w:rsid w:val="009A7939"/>
    <w:rsid w:val="009B3137"/>
    <w:rsid w:val="009B414A"/>
    <w:rsid w:val="009C258F"/>
    <w:rsid w:val="009C38D6"/>
    <w:rsid w:val="009C696D"/>
    <w:rsid w:val="009D26F4"/>
    <w:rsid w:val="009D322E"/>
    <w:rsid w:val="009D3237"/>
    <w:rsid w:val="009D6745"/>
    <w:rsid w:val="009E1A09"/>
    <w:rsid w:val="009E29E7"/>
    <w:rsid w:val="009E3542"/>
    <w:rsid w:val="009E425C"/>
    <w:rsid w:val="009F48A9"/>
    <w:rsid w:val="009F4A0B"/>
    <w:rsid w:val="00A108FE"/>
    <w:rsid w:val="00A122F7"/>
    <w:rsid w:val="00A13EFC"/>
    <w:rsid w:val="00A14792"/>
    <w:rsid w:val="00A30438"/>
    <w:rsid w:val="00A31081"/>
    <w:rsid w:val="00A36BAE"/>
    <w:rsid w:val="00A479CE"/>
    <w:rsid w:val="00A50E91"/>
    <w:rsid w:val="00A700A1"/>
    <w:rsid w:val="00A801F1"/>
    <w:rsid w:val="00A83AA0"/>
    <w:rsid w:val="00A87693"/>
    <w:rsid w:val="00A90593"/>
    <w:rsid w:val="00A91B9A"/>
    <w:rsid w:val="00A93D46"/>
    <w:rsid w:val="00A95838"/>
    <w:rsid w:val="00AA3E80"/>
    <w:rsid w:val="00AA4B3B"/>
    <w:rsid w:val="00AA5ECF"/>
    <w:rsid w:val="00AA7096"/>
    <w:rsid w:val="00AA7FC9"/>
    <w:rsid w:val="00AC2808"/>
    <w:rsid w:val="00AD3CF1"/>
    <w:rsid w:val="00AE3CD9"/>
    <w:rsid w:val="00AF5B4C"/>
    <w:rsid w:val="00B0042C"/>
    <w:rsid w:val="00B17E16"/>
    <w:rsid w:val="00B21187"/>
    <w:rsid w:val="00B25C1A"/>
    <w:rsid w:val="00B3355F"/>
    <w:rsid w:val="00B435D8"/>
    <w:rsid w:val="00B50905"/>
    <w:rsid w:val="00B54554"/>
    <w:rsid w:val="00B57114"/>
    <w:rsid w:val="00B62921"/>
    <w:rsid w:val="00B65370"/>
    <w:rsid w:val="00B65482"/>
    <w:rsid w:val="00B65FE4"/>
    <w:rsid w:val="00B750F7"/>
    <w:rsid w:val="00B751AF"/>
    <w:rsid w:val="00B75359"/>
    <w:rsid w:val="00B940CE"/>
    <w:rsid w:val="00B96E06"/>
    <w:rsid w:val="00BA0D48"/>
    <w:rsid w:val="00BA1096"/>
    <w:rsid w:val="00BA404D"/>
    <w:rsid w:val="00BB1398"/>
    <w:rsid w:val="00BB3E18"/>
    <w:rsid w:val="00BC2BD0"/>
    <w:rsid w:val="00BC5644"/>
    <w:rsid w:val="00BC67DA"/>
    <w:rsid w:val="00BD0E84"/>
    <w:rsid w:val="00C01DF8"/>
    <w:rsid w:val="00C231D7"/>
    <w:rsid w:val="00C3544B"/>
    <w:rsid w:val="00C37D73"/>
    <w:rsid w:val="00C41AAC"/>
    <w:rsid w:val="00C542F7"/>
    <w:rsid w:val="00C61F55"/>
    <w:rsid w:val="00C70190"/>
    <w:rsid w:val="00C73AA5"/>
    <w:rsid w:val="00C77C87"/>
    <w:rsid w:val="00C810CF"/>
    <w:rsid w:val="00C920EC"/>
    <w:rsid w:val="00CB3C45"/>
    <w:rsid w:val="00CC3DB4"/>
    <w:rsid w:val="00CD05E6"/>
    <w:rsid w:val="00CD5F5F"/>
    <w:rsid w:val="00CD60AC"/>
    <w:rsid w:val="00CF35CA"/>
    <w:rsid w:val="00CF7B41"/>
    <w:rsid w:val="00D028C2"/>
    <w:rsid w:val="00D134C8"/>
    <w:rsid w:val="00D13C51"/>
    <w:rsid w:val="00D2745B"/>
    <w:rsid w:val="00D325D8"/>
    <w:rsid w:val="00D33193"/>
    <w:rsid w:val="00D37D32"/>
    <w:rsid w:val="00D40F6A"/>
    <w:rsid w:val="00D412D0"/>
    <w:rsid w:val="00D44524"/>
    <w:rsid w:val="00D46C89"/>
    <w:rsid w:val="00D727A5"/>
    <w:rsid w:val="00D85E86"/>
    <w:rsid w:val="00DA6374"/>
    <w:rsid w:val="00DC3BE7"/>
    <w:rsid w:val="00DC5654"/>
    <w:rsid w:val="00DC5A34"/>
    <w:rsid w:val="00DD4935"/>
    <w:rsid w:val="00DE0BB7"/>
    <w:rsid w:val="00DE1608"/>
    <w:rsid w:val="00DE3E9E"/>
    <w:rsid w:val="00DF2CCC"/>
    <w:rsid w:val="00DF3716"/>
    <w:rsid w:val="00E01EBC"/>
    <w:rsid w:val="00E151F6"/>
    <w:rsid w:val="00E21BDB"/>
    <w:rsid w:val="00E27860"/>
    <w:rsid w:val="00E30E50"/>
    <w:rsid w:val="00E4329E"/>
    <w:rsid w:val="00E50540"/>
    <w:rsid w:val="00E505FA"/>
    <w:rsid w:val="00E739B7"/>
    <w:rsid w:val="00E76049"/>
    <w:rsid w:val="00E77364"/>
    <w:rsid w:val="00E77EEA"/>
    <w:rsid w:val="00E86AA2"/>
    <w:rsid w:val="00E919E9"/>
    <w:rsid w:val="00EA1942"/>
    <w:rsid w:val="00EA2789"/>
    <w:rsid w:val="00EA29EF"/>
    <w:rsid w:val="00EC0A3A"/>
    <w:rsid w:val="00ED27F9"/>
    <w:rsid w:val="00ED32D3"/>
    <w:rsid w:val="00EE2050"/>
    <w:rsid w:val="00EE33DE"/>
    <w:rsid w:val="00EE3DA0"/>
    <w:rsid w:val="00EE5E8D"/>
    <w:rsid w:val="00EF4CF1"/>
    <w:rsid w:val="00F009CA"/>
    <w:rsid w:val="00F031B1"/>
    <w:rsid w:val="00F1059F"/>
    <w:rsid w:val="00F12542"/>
    <w:rsid w:val="00F17CA2"/>
    <w:rsid w:val="00F2091A"/>
    <w:rsid w:val="00F24C57"/>
    <w:rsid w:val="00F401ED"/>
    <w:rsid w:val="00F43732"/>
    <w:rsid w:val="00F50845"/>
    <w:rsid w:val="00F65BEE"/>
    <w:rsid w:val="00F710AF"/>
    <w:rsid w:val="00F71143"/>
    <w:rsid w:val="00F71465"/>
    <w:rsid w:val="00F75283"/>
    <w:rsid w:val="00F81BFA"/>
    <w:rsid w:val="00F90B55"/>
    <w:rsid w:val="00F977F9"/>
    <w:rsid w:val="00FA52B1"/>
    <w:rsid w:val="00FA5BB5"/>
    <w:rsid w:val="00FA5FE8"/>
    <w:rsid w:val="00FA70D5"/>
    <w:rsid w:val="00FB1ECC"/>
    <w:rsid w:val="00FB6464"/>
    <w:rsid w:val="00FD2DCF"/>
    <w:rsid w:val="00FE4F32"/>
    <w:rsid w:val="00FF03C0"/>
    <w:rsid w:val="00FF0D10"/>
    <w:rsid w:val="00FF6562"/>
    <w:rsid w:val="0101B74B"/>
    <w:rsid w:val="0108E7A9"/>
    <w:rsid w:val="016DE854"/>
    <w:rsid w:val="016EBDFE"/>
    <w:rsid w:val="0177D7F5"/>
    <w:rsid w:val="01F94259"/>
    <w:rsid w:val="0208315D"/>
    <w:rsid w:val="020A4B5A"/>
    <w:rsid w:val="0257D0E4"/>
    <w:rsid w:val="02C71D65"/>
    <w:rsid w:val="02D0BBCB"/>
    <w:rsid w:val="03123B99"/>
    <w:rsid w:val="035DCD8D"/>
    <w:rsid w:val="03B7ECE8"/>
    <w:rsid w:val="03DAF6F3"/>
    <w:rsid w:val="04375DE3"/>
    <w:rsid w:val="0473D65A"/>
    <w:rsid w:val="0577F9B8"/>
    <w:rsid w:val="05E0B6D1"/>
    <w:rsid w:val="061B3388"/>
    <w:rsid w:val="06200726"/>
    <w:rsid w:val="06201E1A"/>
    <w:rsid w:val="071A3A01"/>
    <w:rsid w:val="076144F3"/>
    <w:rsid w:val="07DD29D8"/>
    <w:rsid w:val="083F9670"/>
    <w:rsid w:val="08531B21"/>
    <w:rsid w:val="08C2EF4B"/>
    <w:rsid w:val="08EB05D4"/>
    <w:rsid w:val="090FAED3"/>
    <w:rsid w:val="0925C92C"/>
    <w:rsid w:val="096E445B"/>
    <w:rsid w:val="09E03D9E"/>
    <w:rsid w:val="0A9A8509"/>
    <w:rsid w:val="0AA6B4AB"/>
    <w:rsid w:val="0AC19CFE"/>
    <w:rsid w:val="0ADB022D"/>
    <w:rsid w:val="0B374048"/>
    <w:rsid w:val="0B596843"/>
    <w:rsid w:val="0B6325CE"/>
    <w:rsid w:val="0B892783"/>
    <w:rsid w:val="0BEADA2B"/>
    <w:rsid w:val="0BEFC8A3"/>
    <w:rsid w:val="0CE97D0D"/>
    <w:rsid w:val="0D7F2364"/>
    <w:rsid w:val="0E75D103"/>
    <w:rsid w:val="0F448FCE"/>
    <w:rsid w:val="1001BDD1"/>
    <w:rsid w:val="10116A78"/>
    <w:rsid w:val="10623747"/>
    <w:rsid w:val="1090492B"/>
    <w:rsid w:val="10EC8EA8"/>
    <w:rsid w:val="1115E0EB"/>
    <w:rsid w:val="111DCE71"/>
    <w:rsid w:val="1137333C"/>
    <w:rsid w:val="1140441F"/>
    <w:rsid w:val="123F6395"/>
    <w:rsid w:val="12C84ABC"/>
    <w:rsid w:val="12E3DA96"/>
    <w:rsid w:val="132D3DD5"/>
    <w:rsid w:val="13589B5D"/>
    <w:rsid w:val="137918CD"/>
    <w:rsid w:val="137FC9EB"/>
    <w:rsid w:val="13AC3953"/>
    <w:rsid w:val="13E8FBAF"/>
    <w:rsid w:val="1436975A"/>
    <w:rsid w:val="1455A7A8"/>
    <w:rsid w:val="146ED3FE"/>
    <w:rsid w:val="1477E4E1"/>
    <w:rsid w:val="14EA4415"/>
    <w:rsid w:val="14FD8802"/>
    <w:rsid w:val="157B650D"/>
    <w:rsid w:val="15EA4580"/>
    <w:rsid w:val="16577D41"/>
    <w:rsid w:val="17822441"/>
    <w:rsid w:val="17A674C0"/>
    <w:rsid w:val="1807AEB8"/>
    <w:rsid w:val="184F3C54"/>
    <w:rsid w:val="186BA763"/>
    <w:rsid w:val="189D9D13"/>
    <w:rsid w:val="19195B68"/>
    <w:rsid w:val="19730CAA"/>
    <w:rsid w:val="1AE0EE60"/>
    <w:rsid w:val="1D0A1D89"/>
    <w:rsid w:val="1D1B6855"/>
    <w:rsid w:val="1D602D6E"/>
    <w:rsid w:val="1D711B0E"/>
    <w:rsid w:val="1E3B9BFC"/>
    <w:rsid w:val="1FC2C17C"/>
    <w:rsid w:val="1FD74721"/>
    <w:rsid w:val="1FE50125"/>
    <w:rsid w:val="20B197A2"/>
    <w:rsid w:val="214074E5"/>
    <w:rsid w:val="21B8FDE4"/>
    <w:rsid w:val="21F50096"/>
    <w:rsid w:val="220C087C"/>
    <w:rsid w:val="22E12336"/>
    <w:rsid w:val="233B2A98"/>
    <w:rsid w:val="23473B20"/>
    <w:rsid w:val="235D8450"/>
    <w:rsid w:val="24582900"/>
    <w:rsid w:val="24E9071D"/>
    <w:rsid w:val="2599765D"/>
    <w:rsid w:val="25C435E0"/>
    <w:rsid w:val="25E8F64E"/>
    <w:rsid w:val="269E35F5"/>
    <w:rsid w:val="2713B484"/>
    <w:rsid w:val="27702518"/>
    <w:rsid w:val="28095950"/>
    <w:rsid w:val="288E5A86"/>
    <w:rsid w:val="290B9009"/>
    <w:rsid w:val="29EDE6D8"/>
    <w:rsid w:val="2A265A5B"/>
    <w:rsid w:val="2A4675C3"/>
    <w:rsid w:val="2A7CF367"/>
    <w:rsid w:val="2AA92E4A"/>
    <w:rsid w:val="2AC9D618"/>
    <w:rsid w:val="2AF20F06"/>
    <w:rsid w:val="2B03EBAF"/>
    <w:rsid w:val="2B57C0CE"/>
    <w:rsid w:val="2BD7E4C5"/>
    <w:rsid w:val="2BFEF95B"/>
    <w:rsid w:val="2C65A679"/>
    <w:rsid w:val="2C9C25E1"/>
    <w:rsid w:val="2CFAB46C"/>
    <w:rsid w:val="2D331439"/>
    <w:rsid w:val="2DB681ED"/>
    <w:rsid w:val="2DF4A087"/>
    <w:rsid w:val="2DF82989"/>
    <w:rsid w:val="2E127543"/>
    <w:rsid w:val="2E749B04"/>
    <w:rsid w:val="2E82D6A7"/>
    <w:rsid w:val="2E9201F2"/>
    <w:rsid w:val="2F7BB87C"/>
    <w:rsid w:val="2F9AADB6"/>
    <w:rsid w:val="2FD58D0B"/>
    <w:rsid w:val="30876EE6"/>
    <w:rsid w:val="308B928C"/>
    <w:rsid w:val="3092C2EA"/>
    <w:rsid w:val="31F39B2D"/>
    <w:rsid w:val="320CADB2"/>
    <w:rsid w:val="32B760AE"/>
    <w:rsid w:val="330CEB9F"/>
    <w:rsid w:val="336A1D2E"/>
    <w:rsid w:val="33961DC8"/>
    <w:rsid w:val="347975AD"/>
    <w:rsid w:val="35198312"/>
    <w:rsid w:val="354B1686"/>
    <w:rsid w:val="366781A6"/>
    <w:rsid w:val="36CFBCEF"/>
    <w:rsid w:val="36DEF961"/>
    <w:rsid w:val="37981B31"/>
    <w:rsid w:val="37C08C14"/>
    <w:rsid w:val="37DF3B4B"/>
    <w:rsid w:val="38585414"/>
    <w:rsid w:val="38740CF0"/>
    <w:rsid w:val="390FF984"/>
    <w:rsid w:val="39BD2F7E"/>
    <w:rsid w:val="39FF7660"/>
    <w:rsid w:val="3A44A020"/>
    <w:rsid w:val="3AA7AC07"/>
    <w:rsid w:val="3AD1825B"/>
    <w:rsid w:val="3DF8329C"/>
    <w:rsid w:val="3DFF62FA"/>
    <w:rsid w:val="3E0E7FF2"/>
    <w:rsid w:val="3E4B0EBB"/>
    <w:rsid w:val="3E572EAC"/>
    <w:rsid w:val="3E980929"/>
    <w:rsid w:val="3EB5B11B"/>
    <w:rsid w:val="3FB1653A"/>
    <w:rsid w:val="3FE4ABFE"/>
    <w:rsid w:val="40D1912C"/>
    <w:rsid w:val="40ECBD28"/>
    <w:rsid w:val="410322FE"/>
    <w:rsid w:val="4254AA33"/>
    <w:rsid w:val="425CD219"/>
    <w:rsid w:val="42605564"/>
    <w:rsid w:val="42B7B126"/>
    <w:rsid w:val="43574316"/>
    <w:rsid w:val="436D3FB9"/>
    <w:rsid w:val="4399D894"/>
    <w:rsid w:val="43C569EF"/>
    <w:rsid w:val="43DCD67C"/>
    <w:rsid w:val="4498DF52"/>
    <w:rsid w:val="44BD28BF"/>
    <w:rsid w:val="454ABB10"/>
    <w:rsid w:val="45B8965D"/>
    <w:rsid w:val="45D8B2D4"/>
    <w:rsid w:val="462BBD6C"/>
    <w:rsid w:val="469F0595"/>
    <w:rsid w:val="46BFCF40"/>
    <w:rsid w:val="46D899D7"/>
    <w:rsid w:val="47C48DDD"/>
    <w:rsid w:val="486E77DE"/>
    <w:rsid w:val="491D44AB"/>
    <w:rsid w:val="499ABE6D"/>
    <w:rsid w:val="49E8F5EE"/>
    <w:rsid w:val="4AD3A62B"/>
    <w:rsid w:val="4B0F4609"/>
    <w:rsid w:val="4B823762"/>
    <w:rsid w:val="4BF65A78"/>
    <w:rsid w:val="4C2BB060"/>
    <w:rsid w:val="4CDCA83C"/>
    <w:rsid w:val="4E0B48C0"/>
    <w:rsid w:val="4E2DBE6E"/>
    <w:rsid w:val="4F426EAE"/>
    <w:rsid w:val="4F74905C"/>
    <w:rsid w:val="4F7E3FB5"/>
    <w:rsid w:val="4F98EF2D"/>
    <w:rsid w:val="4FAD987C"/>
    <w:rsid w:val="500D25C1"/>
    <w:rsid w:val="508C2724"/>
    <w:rsid w:val="513868BE"/>
    <w:rsid w:val="51391FF3"/>
    <w:rsid w:val="51D2B582"/>
    <w:rsid w:val="5231823F"/>
    <w:rsid w:val="52403725"/>
    <w:rsid w:val="52BF2362"/>
    <w:rsid w:val="5379D2F0"/>
    <w:rsid w:val="537C2898"/>
    <w:rsid w:val="53B7C1AB"/>
    <w:rsid w:val="53CA52E2"/>
    <w:rsid w:val="54C30DD1"/>
    <w:rsid w:val="55EED69E"/>
    <w:rsid w:val="5686EF19"/>
    <w:rsid w:val="570A1D98"/>
    <w:rsid w:val="574FD404"/>
    <w:rsid w:val="58A5EDF9"/>
    <w:rsid w:val="58D8B3ED"/>
    <w:rsid w:val="59BCF0B1"/>
    <w:rsid w:val="5A2AEA0E"/>
    <w:rsid w:val="5AA603C9"/>
    <w:rsid w:val="5BAAC161"/>
    <w:rsid w:val="5C1CAF44"/>
    <w:rsid w:val="5C6605A8"/>
    <w:rsid w:val="5CBACCE9"/>
    <w:rsid w:val="5CD2750B"/>
    <w:rsid w:val="5E4C3FC6"/>
    <w:rsid w:val="5E719859"/>
    <w:rsid w:val="5EEE7B3A"/>
    <w:rsid w:val="5F4F4552"/>
    <w:rsid w:val="5FB7E0DF"/>
    <w:rsid w:val="60409FCD"/>
    <w:rsid w:val="60717D16"/>
    <w:rsid w:val="60810335"/>
    <w:rsid w:val="615BBD5B"/>
    <w:rsid w:val="61EC7C15"/>
    <w:rsid w:val="636CBC9C"/>
    <w:rsid w:val="63A7F43C"/>
    <w:rsid w:val="6471178D"/>
    <w:rsid w:val="6561BEB3"/>
    <w:rsid w:val="657C470D"/>
    <w:rsid w:val="65E49C12"/>
    <w:rsid w:val="65FEEA3E"/>
    <w:rsid w:val="6656E1A3"/>
    <w:rsid w:val="67318A9F"/>
    <w:rsid w:val="6739A62D"/>
    <w:rsid w:val="67C7537A"/>
    <w:rsid w:val="688B18FB"/>
    <w:rsid w:val="68A2E966"/>
    <w:rsid w:val="692B6053"/>
    <w:rsid w:val="6955070B"/>
    <w:rsid w:val="69882826"/>
    <w:rsid w:val="698E8265"/>
    <w:rsid w:val="69A7E7F9"/>
    <w:rsid w:val="6AE2BABC"/>
    <w:rsid w:val="6B4F3C4D"/>
    <w:rsid w:val="6BA9B8D0"/>
    <w:rsid w:val="6C436988"/>
    <w:rsid w:val="6D56C408"/>
    <w:rsid w:val="6DB1F894"/>
    <w:rsid w:val="6E75FC47"/>
    <w:rsid w:val="6EB6F65E"/>
    <w:rsid w:val="6F25CF02"/>
    <w:rsid w:val="6F782C29"/>
    <w:rsid w:val="70359347"/>
    <w:rsid w:val="70640196"/>
    <w:rsid w:val="709CC074"/>
    <w:rsid w:val="70D7EE96"/>
    <w:rsid w:val="70DC8E28"/>
    <w:rsid w:val="71537B7D"/>
    <w:rsid w:val="7199944A"/>
    <w:rsid w:val="71B03852"/>
    <w:rsid w:val="72110CCE"/>
    <w:rsid w:val="723A3A61"/>
    <w:rsid w:val="72F5C44A"/>
    <w:rsid w:val="74959701"/>
    <w:rsid w:val="749EA7E4"/>
    <w:rsid w:val="75509B16"/>
    <w:rsid w:val="75D574E9"/>
    <w:rsid w:val="7621D81A"/>
    <w:rsid w:val="76E25F3E"/>
    <w:rsid w:val="76E9827B"/>
    <w:rsid w:val="77B8CBEF"/>
    <w:rsid w:val="77EC1BA7"/>
    <w:rsid w:val="7899BF79"/>
    <w:rsid w:val="789E202F"/>
    <w:rsid w:val="78F24F1F"/>
    <w:rsid w:val="7951D87F"/>
    <w:rsid w:val="798F7AAA"/>
    <w:rsid w:val="79B5EC67"/>
    <w:rsid w:val="7A4BF62C"/>
    <w:rsid w:val="7A61DFEF"/>
    <w:rsid w:val="7A8DA7F5"/>
    <w:rsid w:val="7AB9E824"/>
    <w:rsid w:val="7ACCBC80"/>
    <w:rsid w:val="7B82B659"/>
    <w:rsid w:val="7BD11771"/>
    <w:rsid w:val="7BF0ADF2"/>
    <w:rsid w:val="7CA9B9C9"/>
    <w:rsid w:val="7CBB703B"/>
    <w:rsid w:val="7DD009E4"/>
    <w:rsid w:val="7E160853"/>
    <w:rsid w:val="7E419F16"/>
    <w:rsid w:val="7F5A6D66"/>
    <w:rsid w:val="7FDDCF7F"/>
    <w:rsid w:val="7FFE5A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18536"/>
  <w15:chartTrackingRefBased/>
  <w15:docId w15:val="{0CAF2981-81F7-4FE6-A896-F9254A36A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9B414A"/>
    <w:pPr>
      <w:autoSpaceDE w:val="0"/>
      <w:autoSpaceDN w:val="0"/>
      <w:adjustRightInd w:val="0"/>
      <w:spacing w:before="53" w:after="0" w:line="240" w:lineRule="auto"/>
      <w:ind w:left="2993" w:right="3390"/>
      <w:jc w:val="center"/>
      <w:outlineLvl w:val="0"/>
    </w:pPr>
    <w:rPr>
      <w:rFonts w:ascii="Arial" w:hAnsi="Arial" w:cs="Arial"/>
      <w:sz w:val="24"/>
      <w:szCs w:val="24"/>
    </w:rPr>
  </w:style>
  <w:style w:type="paragraph" w:styleId="Heading2">
    <w:name w:val="heading 2"/>
    <w:basedOn w:val="Normal"/>
    <w:next w:val="Normal"/>
    <w:link w:val="Heading2Char"/>
    <w:uiPriority w:val="1"/>
    <w:qFormat/>
    <w:rsid w:val="009B414A"/>
    <w:pPr>
      <w:autoSpaceDE w:val="0"/>
      <w:autoSpaceDN w:val="0"/>
      <w:adjustRightInd w:val="0"/>
      <w:spacing w:after="0" w:line="240" w:lineRule="auto"/>
      <w:ind w:left="688"/>
      <w:outlineLvl w:val="1"/>
    </w:pPr>
    <w:rPr>
      <w:rFonts w:ascii="Arial" w:hAnsi="Arial" w:cs="Arial"/>
      <w:b/>
      <w:bCs/>
    </w:rPr>
  </w:style>
  <w:style w:type="paragraph" w:styleId="Heading3">
    <w:name w:val="heading 3"/>
    <w:basedOn w:val="Normal"/>
    <w:next w:val="Normal"/>
    <w:link w:val="Heading3Char"/>
    <w:uiPriority w:val="9"/>
    <w:unhideWhenUsed/>
    <w:qFormat/>
    <w:rsid w:val="008262DA"/>
    <w:pPr>
      <w:keepNext/>
      <w:keepLines/>
      <w:widowControl w:val="0"/>
      <w:autoSpaceDE w:val="0"/>
      <w:autoSpaceDN w:val="0"/>
      <w:spacing w:before="40" w:after="0" w:line="240" w:lineRule="auto"/>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B414A"/>
    <w:rPr>
      <w:rFonts w:ascii="Arial" w:hAnsi="Arial" w:cs="Arial"/>
      <w:sz w:val="24"/>
      <w:szCs w:val="24"/>
    </w:rPr>
  </w:style>
  <w:style w:type="character" w:customStyle="1" w:styleId="Heading2Char">
    <w:name w:val="Heading 2 Char"/>
    <w:basedOn w:val="DefaultParagraphFont"/>
    <w:link w:val="Heading2"/>
    <w:uiPriority w:val="1"/>
    <w:rsid w:val="009B414A"/>
    <w:rPr>
      <w:rFonts w:ascii="Arial" w:hAnsi="Arial" w:cs="Arial"/>
      <w:b/>
      <w:bCs/>
    </w:rPr>
  </w:style>
  <w:style w:type="paragraph" w:styleId="BodyText">
    <w:name w:val="Body Text"/>
    <w:basedOn w:val="Normal"/>
    <w:link w:val="BodyTextChar"/>
    <w:uiPriority w:val="1"/>
    <w:qFormat/>
    <w:rsid w:val="009B414A"/>
    <w:pPr>
      <w:autoSpaceDE w:val="0"/>
      <w:autoSpaceDN w:val="0"/>
      <w:adjustRightInd w:val="0"/>
      <w:spacing w:after="0" w:line="240" w:lineRule="auto"/>
      <w:ind w:left="800" w:hanging="360"/>
    </w:pPr>
    <w:rPr>
      <w:rFonts w:ascii="Arial" w:hAnsi="Arial" w:cs="Arial"/>
    </w:rPr>
  </w:style>
  <w:style w:type="character" w:customStyle="1" w:styleId="BodyTextChar">
    <w:name w:val="Body Text Char"/>
    <w:basedOn w:val="DefaultParagraphFont"/>
    <w:link w:val="BodyText"/>
    <w:uiPriority w:val="1"/>
    <w:rsid w:val="009B414A"/>
    <w:rPr>
      <w:rFonts w:ascii="Arial" w:hAnsi="Arial" w:cs="Arial"/>
    </w:rPr>
  </w:style>
  <w:style w:type="paragraph" w:styleId="ListParagraph">
    <w:name w:val="List Paragraph"/>
    <w:basedOn w:val="Normal"/>
    <w:link w:val="ListParagraphChar"/>
    <w:uiPriority w:val="34"/>
    <w:qFormat/>
    <w:rsid w:val="009B414A"/>
    <w:pPr>
      <w:autoSpaceDE w:val="0"/>
      <w:autoSpaceDN w:val="0"/>
      <w:adjustRightInd w:val="0"/>
      <w:spacing w:after="0" w:line="240" w:lineRule="auto"/>
      <w:ind w:left="800" w:hanging="360"/>
    </w:pPr>
    <w:rPr>
      <w:rFonts w:ascii="Arial" w:hAnsi="Arial" w:cs="Arial"/>
      <w:sz w:val="24"/>
      <w:szCs w:val="24"/>
    </w:rPr>
  </w:style>
  <w:style w:type="paragraph" w:customStyle="1" w:styleId="TableParagraph">
    <w:name w:val="Table Paragraph"/>
    <w:basedOn w:val="Normal"/>
    <w:uiPriority w:val="1"/>
    <w:qFormat/>
    <w:rsid w:val="009B414A"/>
    <w:pPr>
      <w:autoSpaceDE w:val="0"/>
      <w:autoSpaceDN w:val="0"/>
      <w:adjustRightInd w:val="0"/>
      <w:spacing w:after="0" w:line="240" w:lineRule="auto"/>
    </w:pPr>
    <w:rPr>
      <w:rFonts w:ascii="Arial" w:hAnsi="Arial" w:cs="Arial"/>
      <w:sz w:val="24"/>
      <w:szCs w:val="24"/>
    </w:rPr>
  </w:style>
  <w:style w:type="table" w:styleId="TableGrid">
    <w:name w:val="Table Grid"/>
    <w:basedOn w:val="TableNormal"/>
    <w:uiPriority w:val="59"/>
    <w:rsid w:val="005923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30697A"/>
    <w:rPr>
      <w:rFonts w:ascii="Arial" w:hAnsi="Arial" w:cs="Arial"/>
      <w:sz w:val="24"/>
      <w:szCs w:val="24"/>
    </w:rPr>
  </w:style>
  <w:style w:type="character" w:customStyle="1" w:styleId="Heading3Char">
    <w:name w:val="Heading 3 Char"/>
    <w:basedOn w:val="DefaultParagraphFont"/>
    <w:link w:val="Heading3"/>
    <w:uiPriority w:val="9"/>
    <w:rsid w:val="008262DA"/>
    <w:rPr>
      <w:rFonts w:asciiTheme="majorHAnsi" w:eastAsiaTheme="majorEastAsia" w:hAnsiTheme="majorHAnsi" w:cstheme="majorBidi"/>
      <w:color w:val="243F60" w:themeColor="accent1" w:themeShade="7F"/>
      <w:sz w:val="24"/>
      <w:szCs w:val="24"/>
    </w:rPr>
  </w:style>
  <w:style w:type="character" w:styleId="CommentReference">
    <w:name w:val="annotation reference"/>
    <w:uiPriority w:val="99"/>
    <w:rsid w:val="00B0042C"/>
    <w:rPr>
      <w:sz w:val="16"/>
      <w:szCs w:val="16"/>
    </w:rPr>
  </w:style>
  <w:style w:type="paragraph" w:styleId="BalloonText">
    <w:name w:val="Balloon Text"/>
    <w:basedOn w:val="Normal"/>
    <w:link w:val="BalloonTextChar"/>
    <w:uiPriority w:val="99"/>
    <w:semiHidden/>
    <w:unhideWhenUsed/>
    <w:rsid w:val="00000E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E9B"/>
    <w:rPr>
      <w:rFonts w:ascii="Segoe UI" w:hAnsi="Segoe UI" w:cs="Segoe UI"/>
      <w:sz w:val="18"/>
      <w:szCs w:val="18"/>
    </w:rPr>
  </w:style>
  <w:style w:type="paragraph" w:styleId="CommentText">
    <w:name w:val="annotation text"/>
    <w:basedOn w:val="Normal"/>
    <w:link w:val="CommentTextChar"/>
    <w:uiPriority w:val="99"/>
    <w:unhideWhenUsed/>
    <w:rsid w:val="00000E9B"/>
    <w:pPr>
      <w:spacing w:line="240" w:lineRule="auto"/>
    </w:pPr>
    <w:rPr>
      <w:sz w:val="20"/>
      <w:szCs w:val="20"/>
    </w:rPr>
  </w:style>
  <w:style w:type="character" w:customStyle="1" w:styleId="CommentTextChar">
    <w:name w:val="Comment Text Char"/>
    <w:basedOn w:val="DefaultParagraphFont"/>
    <w:link w:val="CommentText"/>
    <w:uiPriority w:val="99"/>
    <w:rsid w:val="00000E9B"/>
    <w:rPr>
      <w:sz w:val="20"/>
      <w:szCs w:val="20"/>
    </w:rPr>
  </w:style>
  <w:style w:type="paragraph" w:styleId="CommentSubject">
    <w:name w:val="annotation subject"/>
    <w:basedOn w:val="CommentText"/>
    <w:next w:val="CommentText"/>
    <w:link w:val="CommentSubjectChar"/>
    <w:uiPriority w:val="99"/>
    <w:semiHidden/>
    <w:unhideWhenUsed/>
    <w:rsid w:val="00000E9B"/>
    <w:rPr>
      <w:b/>
      <w:bCs/>
    </w:rPr>
  </w:style>
  <w:style w:type="character" w:customStyle="1" w:styleId="CommentSubjectChar">
    <w:name w:val="Comment Subject Char"/>
    <w:basedOn w:val="CommentTextChar"/>
    <w:link w:val="CommentSubject"/>
    <w:uiPriority w:val="99"/>
    <w:semiHidden/>
    <w:rsid w:val="00000E9B"/>
    <w:rPr>
      <w:b/>
      <w:bCs/>
      <w:sz w:val="20"/>
      <w:szCs w:val="20"/>
    </w:rPr>
  </w:style>
  <w:style w:type="character" w:styleId="LineNumber">
    <w:name w:val="line number"/>
    <w:basedOn w:val="DefaultParagraphFont"/>
    <w:uiPriority w:val="99"/>
    <w:semiHidden/>
    <w:unhideWhenUsed/>
    <w:rsid w:val="00424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295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69A6250B6841A4EB2F8ECDFB874116C" ma:contentTypeVersion="10" ma:contentTypeDescription="Create a new document." ma:contentTypeScope="" ma:versionID="2de71e055910365e515069936d69665e">
  <xsd:schema xmlns:xsd="http://www.w3.org/2001/XMLSchema" xmlns:xs="http://www.w3.org/2001/XMLSchema" xmlns:p="http://schemas.microsoft.com/office/2006/metadata/properties" xmlns:ns3="88bf854d-fcec-4cc6-a4d7-c2066bab76ca" xmlns:ns4="0477721b-74f1-44d3-99f6-7e7c34056e9e" targetNamespace="http://schemas.microsoft.com/office/2006/metadata/properties" ma:root="true" ma:fieldsID="80479d289548aefbb905d0b3c662ffc2" ns3:_="" ns4:_="">
    <xsd:import namespace="88bf854d-fcec-4cc6-a4d7-c2066bab76ca"/>
    <xsd:import namespace="0477721b-74f1-44d3-99f6-7e7c34056e9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bf854d-fcec-4cc6-a4d7-c2066bab76c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77721b-74f1-44d3-99f6-7e7c34056e9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5ED5E9-51BB-4493-A9CF-4E2C88FF025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A51B79-3E3B-42E5-AA95-6E1CDABEB477}">
  <ds:schemaRefs>
    <ds:schemaRef ds:uri="http://schemas.openxmlformats.org/officeDocument/2006/bibliography"/>
  </ds:schemaRefs>
</ds:datastoreItem>
</file>

<file path=customXml/itemProps3.xml><?xml version="1.0" encoding="utf-8"?>
<ds:datastoreItem xmlns:ds="http://schemas.openxmlformats.org/officeDocument/2006/customXml" ds:itemID="{2629A825-4EA9-4B85-A0E7-984A4F29D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bf854d-fcec-4cc6-a4d7-c2066bab76ca"/>
    <ds:schemaRef ds:uri="0477721b-74f1-44d3-99f6-7e7c34056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3F1CBB-CDF6-4D82-B969-3306DB14F6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18</Pages>
  <Words>5071</Words>
  <Characters>28905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Earle</dc:creator>
  <cp:keywords/>
  <dc:description/>
  <cp:lastModifiedBy>Allen, Earle</cp:lastModifiedBy>
  <cp:revision>40</cp:revision>
  <cp:lastPrinted>2021-04-20T16:00:00Z</cp:lastPrinted>
  <dcterms:created xsi:type="dcterms:W3CDTF">2021-05-10T18:44:00Z</dcterms:created>
  <dcterms:modified xsi:type="dcterms:W3CDTF">2021-05-10T19:59:00Z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0x010100869A6250B6841A4EB2F8ECDFB874116C</vt:lpwstr>
  </property>
</Properties>
</file>